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C75F11">
        <w:rPr>
          <w:sz w:val="24"/>
          <w:szCs w:val="24"/>
        </w:rPr>
        <w:t>01</w:t>
      </w:r>
      <w:r w:rsidR="000D6E48">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913716"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BE468C" w:rsidRPr="00A83F7E" w:rsidRDefault="00BE468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RECAPEAMENTO </w:t>
                  </w:r>
                  <w:r w:rsidR="002E3A16">
                    <w:rPr>
                      <w:rFonts w:ascii="Arial" w:hAnsi="Arial" w:cs="Arial"/>
                      <w:b/>
                      <w:bCs/>
                    </w:rPr>
                    <w:t>ASFÁLTICO</w:t>
                  </w:r>
                  <w:r w:rsidR="00BA1BB1">
                    <w:rPr>
                      <w:rFonts w:ascii="Arial" w:hAnsi="Arial" w:cs="Arial"/>
                      <w:b/>
                      <w:bCs/>
                    </w:rPr>
                    <w:t xml:space="preserve"> </w:t>
                  </w:r>
                  <w:r>
                    <w:rPr>
                      <w:rFonts w:ascii="Arial" w:hAnsi="Arial" w:cs="Arial"/>
                      <w:b/>
                      <w:bCs/>
                    </w:rPr>
                    <w:t>NA</w:t>
                  </w:r>
                  <w:r w:rsidR="00474CD1">
                    <w:rPr>
                      <w:rFonts w:ascii="Arial" w:hAnsi="Arial" w:cs="Arial"/>
                      <w:b/>
                      <w:bCs/>
                    </w:rPr>
                    <w:t>S</w:t>
                  </w:r>
                  <w:r w:rsidR="00063D97">
                    <w:rPr>
                      <w:rFonts w:ascii="Arial" w:hAnsi="Arial" w:cs="Arial"/>
                      <w:b/>
                      <w:bCs/>
                    </w:rPr>
                    <w:t xml:space="preserve"> </w:t>
                  </w:r>
                  <w:r>
                    <w:rPr>
                      <w:rFonts w:ascii="Arial" w:hAnsi="Arial" w:cs="Arial"/>
                      <w:b/>
                      <w:bCs/>
                    </w:rPr>
                    <w:t xml:space="preserve"> RUA</w:t>
                  </w:r>
                  <w:r w:rsidR="00474CD1">
                    <w:rPr>
                      <w:rFonts w:ascii="Arial" w:hAnsi="Arial" w:cs="Arial"/>
                      <w:b/>
                      <w:bCs/>
                    </w:rPr>
                    <w:t>S:</w:t>
                  </w:r>
                  <w:r w:rsidR="00063D97">
                    <w:rPr>
                      <w:rFonts w:ascii="Arial" w:hAnsi="Arial" w:cs="Arial"/>
                      <w:b/>
                      <w:bCs/>
                    </w:rPr>
                    <w:t xml:space="preserve"> </w:t>
                  </w:r>
                  <w:r w:rsidR="00474CD1">
                    <w:rPr>
                      <w:rFonts w:ascii="Arial" w:hAnsi="Arial" w:cs="Arial"/>
                      <w:b/>
                      <w:bCs/>
                    </w:rPr>
                    <w:t>RUA DAS CALHANDRA</w:t>
                  </w:r>
                  <w:r w:rsidR="00EC77D7">
                    <w:rPr>
                      <w:rFonts w:ascii="Arial" w:hAnsi="Arial" w:cs="Arial"/>
                      <w:b/>
                      <w:bCs/>
                    </w:rPr>
                    <w:t>S</w:t>
                  </w:r>
                  <w:r w:rsidR="00474CD1">
                    <w:rPr>
                      <w:rFonts w:ascii="Arial" w:hAnsi="Arial" w:cs="Arial"/>
                      <w:b/>
                      <w:bCs/>
                    </w:rPr>
                    <w:t xml:space="preserve">, RUA CARDEAIS, RUA LÍBERO MARCHESI, RUA COLEIRINHAS, E RUA PRAIA GRANDE – CIDADE ARISTON </w:t>
                  </w:r>
                  <w:r w:rsidR="00BA1BB1">
                    <w:rPr>
                      <w:rFonts w:ascii="Arial" w:hAnsi="Arial" w:cs="Arial"/>
                      <w:b/>
                      <w:bCs/>
                    </w:rPr>
                    <w:t xml:space="preserve"> </w:t>
                  </w:r>
                  <w:r>
                    <w:rPr>
                      <w:rFonts w:ascii="Arial" w:hAnsi="Arial" w:cs="Arial"/>
                      <w:b/>
                      <w:bCs/>
                    </w:rPr>
                    <w:t>NESTE MUNICÍPIO.</w:t>
                  </w:r>
                </w:p>
                <w:p w:rsidR="00BE468C" w:rsidRDefault="00BE468C" w:rsidP="00D41830">
                  <w:pPr>
                    <w:pStyle w:val="Corpodetexto"/>
                    <w:jc w:val="center"/>
                    <w:rPr>
                      <w:rFonts w:ascii="Arial" w:hAnsi="Arial" w:cs="Arial"/>
                      <w:b/>
                      <w:sz w:val="24"/>
                    </w:rPr>
                  </w:pPr>
                </w:p>
                <w:p w:rsidR="00BE468C" w:rsidRDefault="00BE468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D30814">
        <w:rPr>
          <w:rFonts w:ascii="Arial" w:hAnsi="Arial" w:cs="Arial"/>
          <w:b/>
          <w:sz w:val="24"/>
          <w:szCs w:val="24"/>
          <w:u w:val="single"/>
        </w:rPr>
        <w:t>01</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D5B74">
        <w:rPr>
          <w:rFonts w:ascii="Arial" w:hAnsi="Arial" w:cs="Arial"/>
          <w:b/>
          <w:bCs/>
          <w:sz w:val="24"/>
          <w:szCs w:val="24"/>
        </w:rPr>
        <w:t>65235</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920B36" w:rsidRPr="00A83F7E">
        <w:rPr>
          <w:rFonts w:ascii="Arial" w:hAnsi="Arial" w:cs="Arial"/>
          <w:b/>
          <w:bCs/>
        </w:rPr>
        <w:t xml:space="preserve">CONTRATAÇÃO DE EMPRESA </w:t>
      </w:r>
      <w:r w:rsidR="00920B36">
        <w:rPr>
          <w:rFonts w:ascii="Arial" w:hAnsi="Arial" w:cs="Arial"/>
          <w:b/>
          <w:bCs/>
        </w:rPr>
        <w:t>PARA RECAPEAMENTO ASFÁLTICO NAS</w:t>
      </w:r>
      <w:r w:rsidR="00F55656">
        <w:rPr>
          <w:rFonts w:ascii="Arial" w:hAnsi="Arial" w:cs="Arial"/>
          <w:b/>
          <w:bCs/>
        </w:rPr>
        <w:t xml:space="preserve"> </w:t>
      </w:r>
      <w:r w:rsidR="00920B36">
        <w:rPr>
          <w:rFonts w:ascii="Arial" w:hAnsi="Arial" w:cs="Arial"/>
          <w:b/>
          <w:bCs/>
        </w:rPr>
        <w:t xml:space="preserve">RUAS: RUA DAS CALHANDRAS, RUA CARDEAIS, RUA LÍBERO MARCHESI, RUA COLEIRINHAS, E RUA PRAIA GRANDE – CIDADE ARISTON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7D10FC">
        <w:rPr>
          <w:rFonts w:ascii="Arial" w:hAnsi="Arial" w:cs="Arial"/>
          <w:b/>
          <w:sz w:val="24"/>
          <w:szCs w:val="24"/>
          <w:u w:val="single"/>
          <w:lang w:val="pt-BR"/>
        </w:rPr>
        <w:t>09</w:t>
      </w:r>
      <w:r w:rsidRPr="0078734A">
        <w:rPr>
          <w:rFonts w:ascii="Arial" w:hAnsi="Arial" w:cs="Arial"/>
          <w:b/>
          <w:sz w:val="24"/>
          <w:szCs w:val="24"/>
          <w:u w:val="single"/>
          <w:lang w:val="pt-BR"/>
        </w:rPr>
        <w:t>:</w:t>
      </w:r>
      <w:r w:rsidR="007D10FC">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9A728A">
        <w:rPr>
          <w:rFonts w:ascii="Arial" w:hAnsi="Arial" w:cs="Arial"/>
          <w:b/>
          <w:sz w:val="24"/>
          <w:szCs w:val="24"/>
          <w:u w:val="single"/>
          <w:lang w:val="pt-BR"/>
        </w:rPr>
        <w:t>01</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9A728A">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C238F2" w:rsidRPr="00C238F2">
        <w:rPr>
          <w:rFonts w:ascii="Arial" w:hAnsi="Arial" w:cs="Arial"/>
          <w:bCs/>
          <w:sz w:val="24"/>
          <w:szCs w:val="24"/>
        </w:rPr>
        <w:t xml:space="preserve">contratação de empresa para recapeamento asfáltico nas ruas: rua das </w:t>
      </w:r>
      <w:r w:rsidR="00C238F2">
        <w:rPr>
          <w:rFonts w:ascii="Arial" w:hAnsi="Arial" w:cs="Arial"/>
          <w:bCs/>
          <w:sz w:val="24"/>
          <w:szCs w:val="24"/>
        </w:rPr>
        <w:t>C</w:t>
      </w:r>
      <w:r w:rsidR="00C238F2" w:rsidRPr="00C238F2">
        <w:rPr>
          <w:rFonts w:ascii="Arial" w:hAnsi="Arial" w:cs="Arial"/>
          <w:bCs/>
          <w:sz w:val="24"/>
          <w:szCs w:val="24"/>
        </w:rPr>
        <w:t xml:space="preserve">alhandras, rua </w:t>
      </w:r>
      <w:r w:rsidR="00C238F2">
        <w:rPr>
          <w:rFonts w:ascii="Arial" w:hAnsi="Arial" w:cs="Arial"/>
          <w:bCs/>
          <w:sz w:val="24"/>
          <w:szCs w:val="24"/>
        </w:rPr>
        <w:t>C</w:t>
      </w:r>
      <w:r w:rsidR="00C238F2" w:rsidRPr="00C238F2">
        <w:rPr>
          <w:rFonts w:ascii="Arial" w:hAnsi="Arial" w:cs="Arial"/>
          <w:bCs/>
          <w:sz w:val="24"/>
          <w:szCs w:val="24"/>
        </w:rPr>
        <w:t xml:space="preserve">ardeais, rua Líbero Marchesi, rua </w:t>
      </w:r>
      <w:r w:rsidR="00C238F2">
        <w:rPr>
          <w:rFonts w:ascii="Arial" w:hAnsi="Arial" w:cs="Arial"/>
          <w:bCs/>
          <w:sz w:val="24"/>
          <w:szCs w:val="24"/>
        </w:rPr>
        <w:t>C</w:t>
      </w:r>
      <w:r w:rsidR="00C238F2" w:rsidRPr="00C238F2">
        <w:rPr>
          <w:rFonts w:ascii="Arial" w:hAnsi="Arial" w:cs="Arial"/>
          <w:bCs/>
          <w:sz w:val="24"/>
          <w:szCs w:val="24"/>
        </w:rPr>
        <w:t>oleirinhas, e rua Praia Grande – Cidade Ariston  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E9092B">
        <w:rPr>
          <w:rFonts w:ascii="Arial" w:hAnsi="Arial" w:cs="Arial"/>
          <w:sz w:val="24"/>
          <w:szCs w:val="24"/>
        </w:rPr>
        <w:t>734.884,66</w:t>
      </w:r>
      <w:r w:rsidR="0081290C">
        <w:rPr>
          <w:rFonts w:ascii="Arial" w:hAnsi="Arial" w:cs="Arial"/>
          <w:sz w:val="24"/>
          <w:szCs w:val="24"/>
        </w:rPr>
        <w:t xml:space="preserve"> </w:t>
      </w:r>
      <w:r w:rsidR="002867A6">
        <w:rPr>
          <w:rFonts w:ascii="Arial" w:hAnsi="Arial" w:cs="Arial"/>
          <w:sz w:val="24"/>
          <w:szCs w:val="24"/>
        </w:rPr>
        <w:t>(</w:t>
      </w:r>
      <w:r w:rsidR="005B4ACC">
        <w:rPr>
          <w:rFonts w:ascii="Arial" w:hAnsi="Arial" w:cs="Arial"/>
          <w:sz w:val="24"/>
          <w:szCs w:val="24"/>
        </w:rPr>
        <w:t>setecentos e trinta e quatro mil, oitocentos e oitenta e quatro reais e sessenta e 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01398A">
        <w:rPr>
          <w:rFonts w:ascii="Arial" w:hAnsi="Arial" w:cs="Arial"/>
          <w:sz w:val="24"/>
          <w:szCs w:val="24"/>
        </w:rPr>
        <w:t>72</w:t>
      </w:r>
      <w:r w:rsidR="00D12914">
        <w:rPr>
          <w:rFonts w:ascii="Arial" w:hAnsi="Arial" w:cs="Arial"/>
          <w:sz w:val="24"/>
          <w:szCs w:val="24"/>
        </w:rPr>
        <w:t>0 (</w:t>
      </w:r>
      <w:r w:rsidR="0001398A">
        <w:rPr>
          <w:rFonts w:ascii="Arial" w:hAnsi="Arial" w:cs="Arial"/>
          <w:sz w:val="24"/>
          <w:szCs w:val="24"/>
        </w:rPr>
        <w:t>setecentos e vinte</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a Sra. </w:t>
      </w:r>
      <w:r w:rsidR="003A43F3">
        <w:rPr>
          <w:rFonts w:ascii="Arial" w:hAnsi="Arial" w:cs="Arial"/>
          <w:sz w:val="24"/>
          <w:szCs w:val="24"/>
        </w:rPr>
        <w:t>Elisangela</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610405">
        <w:rPr>
          <w:rFonts w:ascii="Arial" w:hAnsi="Arial" w:cs="Arial"/>
          <w:sz w:val="24"/>
          <w:szCs w:val="24"/>
        </w:rPr>
        <w:t>2</w:t>
      </w:r>
      <w:r w:rsidR="003A43F3">
        <w:rPr>
          <w:rFonts w:ascii="Arial" w:hAnsi="Arial" w:cs="Arial"/>
          <w:sz w:val="24"/>
          <w:szCs w:val="24"/>
        </w:rPr>
        <w:t xml:space="preserve">, ou através do e-mail: </w:t>
      </w:r>
      <w:hyperlink r:id="rId9" w:history="1">
        <w:r w:rsidR="00D85DD7" w:rsidRPr="00EA7A16">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512715">
        <w:rPr>
          <w:rFonts w:ascii="Arial" w:hAnsi="Arial" w:cs="Arial"/>
          <w:sz w:val="24"/>
          <w:szCs w:val="24"/>
        </w:rPr>
        <w:t>7.348,84</w:t>
      </w:r>
      <w:r w:rsidR="00AE60AB">
        <w:rPr>
          <w:rFonts w:ascii="Arial" w:hAnsi="Arial" w:cs="Arial"/>
          <w:sz w:val="24"/>
          <w:szCs w:val="24"/>
        </w:rPr>
        <w:t xml:space="preserve"> </w:t>
      </w:r>
      <w:r w:rsidR="00174DED" w:rsidRPr="00A1129D">
        <w:rPr>
          <w:rFonts w:ascii="Arial" w:hAnsi="Arial" w:cs="Arial"/>
          <w:sz w:val="24"/>
          <w:szCs w:val="24"/>
        </w:rPr>
        <w:t>(</w:t>
      </w:r>
      <w:r w:rsidR="00512715">
        <w:rPr>
          <w:rFonts w:ascii="Arial" w:hAnsi="Arial" w:cs="Arial"/>
          <w:sz w:val="24"/>
          <w:szCs w:val="24"/>
        </w:rPr>
        <w:t>sete</w:t>
      </w:r>
      <w:r w:rsidR="00AE60AB">
        <w:rPr>
          <w:rFonts w:ascii="Arial" w:hAnsi="Arial" w:cs="Arial"/>
          <w:sz w:val="24"/>
          <w:szCs w:val="24"/>
        </w:rPr>
        <w:t xml:space="preserve"> mil, </w:t>
      </w:r>
      <w:r w:rsidR="00512715">
        <w:rPr>
          <w:rFonts w:ascii="Arial" w:hAnsi="Arial" w:cs="Arial"/>
          <w:sz w:val="24"/>
          <w:szCs w:val="24"/>
        </w:rPr>
        <w:t>trez</w:t>
      </w:r>
      <w:r w:rsidR="00EF4341">
        <w:rPr>
          <w:rFonts w:ascii="Arial" w:hAnsi="Arial" w:cs="Arial"/>
          <w:sz w:val="24"/>
          <w:szCs w:val="24"/>
        </w:rPr>
        <w:t>entos</w:t>
      </w:r>
      <w:r w:rsidR="00512715">
        <w:rPr>
          <w:rFonts w:ascii="Arial" w:hAnsi="Arial" w:cs="Arial"/>
          <w:sz w:val="24"/>
          <w:szCs w:val="24"/>
        </w:rPr>
        <w:t xml:space="preserve"> e quarenta e oito</w:t>
      </w:r>
      <w:r w:rsidR="00EF4341">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512715">
        <w:rPr>
          <w:rFonts w:ascii="Arial" w:hAnsi="Arial" w:cs="Arial"/>
          <w:sz w:val="24"/>
          <w:szCs w:val="24"/>
        </w:rPr>
        <w:t>oit</w:t>
      </w:r>
      <w:r w:rsidR="00E20934">
        <w:rPr>
          <w:rFonts w:ascii="Arial" w:hAnsi="Arial" w:cs="Arial"/>
          <w:sz w:val="24"/>
          <w:szCs w:val="24"/>
        </w:rPr>
        <w:t xml:space="preserve">enta e </w:t>
      </w:r>
      <w:r w:rsidR="00512715">
        <w:rPr>
          <w:rFonts w:ascii="Arial" w:hAnsi="Arial" w:cs="Arial"/>
          <w:sz w:val="24"/>
          <w:szCs w:val="24"/>
        </w:rPr>
        <w:t>quatro</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F299D">
        <w:rPr>
          <w:rFonts w:ascii="Arial" w:hAnsi="Arial" w:cs="Arial"/>
          <w:b/>
          <w:bCs/>
          <w:sz w:val="24"/>
          <w:szCs w:val="24"/>
        </w:rPr>
        <w:t>65235</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87292E">
        <w:rPr>
          <w:rFonts w:ascii="Arial" w:hAnsi="Arial" w:cs="Arial"/>
          <w:b/>
          <w:bCs/>
          <w:sz w:val="24"/>
          <w:szCs w:val="24"/>
        </w:rPr>
        <w:t xml:space="preserve"> </w:t>
      </w:r>
      <w:r w:rsidR="0096469B">
        <w:rPr>
          <w:rFonts w:ascii="Arial" w:hAnsi="Arial" w:cs="Arial"/>
          <w:b/>
          <w:bCs/>
          <w:sz w:val="24"/>
          <w:szCs w:val="24"/>
        </w:rPr>
        <w:t>01</w:t>
      </w:r>
      <w:r w:rsidR="00B31391">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B745E2">
        <w:rPr>
          <w:rFonts w:ascii="Arial" w:hAnsi="Arial" w:cs="Arial"/>
          <w:b/>
          <w:bCs/>
          <w:sz w:val="24"/>
          <w:szCs w:val="24"/>
        </w:rPr>
        <w:t>65235</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96469B">
        <w:rPr>
          <w:rFonts w:ascii="Arial" w:hAnsi="Arial" w:cs="Arial"/>
          <w:b/>
          <w:bCs/>
          <w:sz w:val="24"/>
          <w:szCs w:val="24"/>
        </w:rPr>
        <w:t>01</w:t>
      </w:r>
      <w:r w:rsidR="00B31391">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p>
    <w:p w:rsidR="000A46AA" w:rsidRDefault="000A46AA" w:rsidP="004E6A93">
      <w:pPr>
        <w:jc w:val="both"/>
        <w:rPr>
          <w:rFonts w:ascii="Arial" w:hAnsi="Arial" w:cs="Arial"/>
          <w:sz w:val="24"/>
          <w:szCs w:val="24"/>
        </w:rPr>
      </w:pPr>
    </w:p>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r w:rsidR="005E767C">
        <w:rPr>
          <w:rFonts w:ascii="Arial" w:hAnsi="Arial" w:cs="Arial"/>
          <w:sz w:val="24"/>
          <w:szCs w:val="24"/>
        </w:rPr>
        <w:t xml:space="preserve"> – 231 m³</w:t>
      </w:r>
      <w:r>
        <w:rPr>
          <w:rFonts w:ascii="Arial" w:hAnsi="Arial" w:cs="Arial"/>
          <w:sz w:val="24"/>
          <w:szCs w:val="24"/>
        </w:rPr>
        <w:t>;</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r w:rsidR="005E767C">
        <w:rPr>
          <w:rFonts w:ascii="Arial" w:hAnsi="Arial" w:cs="Arial"/>
          <w:sz w:val="24"/>
          <w:szCs w:val="24"/>
        </w:rPr>
        <w:t xml:space="preserve"> – 4.630 m²</w:t>
      </w:r>
      <w:r>
        <w:rPr>
          <w:rFonts w:ascii="Arial" w:hAnsi="Arial" w:cs="Arial"/>
          <w:sz w:val="24"/>
          <w:szCs w:val="24"/>
        </w:rPr>
        <w:t>;</w:t>
      </w:r>
    </w:p>
    <w:p w:rsidR="005C3E14" w:rsidRDefault="005C3E14" w:rsidP="00A005A8">
      <w:pPr>
        <w:tabs>
          <w:tab w:val="left" w:pos="2241"/>
        </w:tabs>
        <w:jc w:val="both"/>
        <w:rPr>
          <w:rFonts w:ascii="Arial" w:hAnsi="Arial" w:cs="Arial"/>
          <w:sz w:val="24"/>
          <w:szCs w:val="24"/>
        </w:rPr>
      </w:pPr>
    </w:p>
    <w:p w:rsidR="00961A70" w:rsidRDefault="00961A70"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81B69">
        <w:rPr>
          <w:rFonts w:ascii="Arial" w:hAnsi="Arial" w:cs="Arial"/>
          <w:sz w:val="24"/>
          <w:szCs w:val="24"/>
        </w:rPr>
        <w:t>73.</w:t>
      </w:r>
      <w:r w:rsidR="007E7922">
        <w:rPr>
          <w:rFonts w:ascii="Arial" w:hAnsi="Arial" w:cs="Arial"/>
          <w:sz w:val="24"/>
          <w:szCs w:val="24"/>
        </w:rPr>
        <w:t>488</w:t>
      </w:r>
      <w:r w:rsidR="00881B69">
        <w:rPr>
          <w:rFonts w:ascii="Arial" w:hAnsi="Arial" w:cs="Arial"/>
          <w:sz w:val="24"/>
          <w:szCs w:val="24"/>
        </w:rPr>
        <w:t>,</w:t>
      </w:r>
      <w:r w:rsidR="007E7922">
        <w:rPr>
          <w:rFonts w:ascii="Arial" w:hAnsi="Arial" w:cs="Arial"/>
          <w:sz w:val="24"/>
          <w:szCs w:val="24"/>
        </w:rPr>
        <w:t>4</w:t>
      </w:r>
      <w:r w:rsidR="00881B69">
        <w:rPr>
          <w:rFonts w:ascii="Arial" w:hAnsi="Arial" w:cs="Arial"/>
          <w:sz w:val="24"/>
          <w:szCs w:val="24"/>
        </w:rPr>
        <w:t>6</w:t>
      </w:r>
      <w:r w:rsidR="005C7E93">
        <w:rPr>
          <w:rFonts w:ascii="Arial" w:hAnsi="Arial" w:cs="Arial"/>
          <w:sz w:val="24"/>
          <w:szCs w:val="24"/>
        </w:rPr>
        <w:t xml:space="preserve"> (</w:t>
      </w:r>
      <w:r w:rsidR="00881B69">
        <w:rPr>
          <w:rFonts w:ascii="Arial" w:hAnsi="Arial" w:cs="Arial"/>
          <w:sz w:val="24"/>
          <w:szCs w:val="24"/>
        </w:rPr>
        <w:t>sete</w:t>
      </w:r>
      <w:r w:rsidR="007E7922">
        <w:rPr>
          <w:rFonts w:ascii="Arial" w:hAnsi="Arial" w:cs="Arial"/>
          <w:sz w:val="24"/>
          <w:szCs w:val="24"/>
        </w:rPr>
        <w:t>nta</w:t>
      </w:r>
      <w:r w:rsidR="00881B69">
        <w:rPr>
          <w:rFonts w:ascii="Arial" w:hAnsi="Arial" w:cs="Arial"/>
          <w:sz w:val="24"/>
          <w:szCs w:val="24"/>
        </w:rPr>
        <w:t xml:space="preserve"> e </w:t>
      </w:r>
      <w:r w:rsidR="007E7922">
        <w:rPr>
          <w:rFonts w:ascii="Arial" w:hAnsi="Arial" w:cs="Arial"/>
          <w:sz w:val="24"/>
          <w:szCs w:val="24"/>
        </w:rPr>
        <w:t>três</w:t>
      </w:r>
      <w:r w:rsidR="00881B69">
        <w:rPr>
          <w:rFonts w:ascii="Arial" w:hAnsi="Arial" w:cs="Arial"/>
          <w:sz w:val="24"/>
          <w:szCs w:val="24"/>
        </w:rPr>
        <w:t xml:space="preserve"> mil, </w:t>
      </w:r>
      <w:r w:rsidR="007E7922">
        <w:rPr>
          <w:rFonts w:ascii="Arial" w:hAnsi="Arial" w:cs="Arial"/>
          <w:sz w:val="24"/>
          <w:szCs w:val="24"/>
        </w:rPr>
        <w:t>quatro</w:t>
      </w:r>
      <w:r w:rsidR="00881B69">
        <w:rPr>
          <w:rFonts w:ascii="Arial" w:hAnsi="Arial" w:cs="Arial"/>
          <w:sz w:val="24"/>
          <w:szCs w:val="24"/>
        </w:rPr>
        <w:t xml:space="preserve">centos e oitenta e </w:t>
      </w:r>
      <w:r w:rsidR="007E7922">
        <w:rPr>
          <w:rFonts w:ascii="Arial" w:hAnsi="Arial" w:cs="Arial"/>
          <w:sz w:val="24"/>
          <w:szCs w:val="24"/>
        </w:rPr>
        <w:t>oito</w:t>
      </w:r>
      <w:r w:rsidR="00881B69">
        <w:rPr>
          <w:rFonts w:ascii="Arial" w:hAnsi="Arial" w:cs="Arial"/>
          <w:sz w:val="24"/>
          <w:szCs w:val="24"/>
        </w:rPr>
        <w:t xml:space="preserve"> reais e </w:t>
      </w:r>
      <w:r w:rsidR="007E7922">
        <w:rPr>
          <w:rFonts w:ascii="Arial" w:hAnsi="Arial" w:cs="Arial"/>
          <w:sz w:val="24"/>
          <w:szCs w:val="24"/>
        </w:rPr>
        <w:t>quar</w:t>
      </w:r>
      <w:r w:rsidR="00881B69">
        <w:rPr>
          <w:rFonts w:ascii="Arial" w:hAnsi="Arial" w:cs="Arial"/>
          <w:sz w:val="24"/>
          <w:szCs w:val="24"/>
        </w:rPr>
        <w:t>enta e seis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DD68A3" w:rsidRPr="00A1129D">
        <w:rPr>
          <w:rFonts w:ascii="Arial" w:hAnsi="Arial" w:cs="Arial"/>
          <w:sz w:val="24"/>
          <w:szCs w:val="24"/>
        </w:rPr>
        <w:t>R$</w:t>
      </w:r>
      <w:r w:rsidR="00DD68A3">
        <w:rPr>
          <w:rFonts w:ascii="Arial" w:hAnsi="Arial" w:cs="Arial"/>
          <w:sz w:val="24"/>
          <w:szCs w:val="24"/>
        </w:rPr>
        <w:t xml:space="preserve"> 7.348,84 </w:t>
      </w:r>
      <w:r w:rsidR="00DD68A3" w:rsidRPr="00A1129D">
        <w:rPr>
          <w:rFonts w:ascii="Arial" w:hAnsi="Arial" w:cs="Arial"/>
          <w:sz w:val="24"/>
          <w:szCs w:val="24"/>
        </w:rPr>
        <w:t>(</w:t>
      </w:r>
      <w:r w:rsidR="00DD68A3">
        <w:rPr>
          <w:rFonts w:ascii="Arial" w:hAnsi="Arial" w:cs="Arial"/>
          <w:sz w:val="24"/>
          <w:szCs w:val="24"/>
        </w:rPr>
        <w:t>sete mil, trezentos e quarenta e oito reais e oitenta e quatro centavos</w:t>
      </w:r>
      <w:r w:rsidR="00DD68A3"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lastRenderedPageBreak/>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w:t>
      </w:r>
      <w:r>
        <w:rPr>
          <w:rFonts w:ascii="Arial" w:hAnsi="Arial" w:cs="Arial"/>
          <w:sz w:val="24"/>
          <w:szCs w:val="24"/>
        </w:rPr>
        <w:lastRenderedPageBreak/>
        <w:t>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lastRenderedPageBreak/>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6B5352">
        <w:rPr>
          <w:rFonts w:ascii="Arial" w:hAnsi="Arial" w:cs="Arial"/>
          <w:sz w:val="24"/>
          <w:szCs w:val="24"/>
          <w:lang w:val="pt-BR"/>
        </w:rPr>
        <w:t>-4.4.90.51-</w:t>
      </w:r>
      <w:r w:rsidR="00ED7BE1">
        <w:rPr>
          <w:rFonts w:ascii="Arial" w:hAnsi="Arial" w:cs="Arial"/>
          <w:sz w:val="24"/>
          <w:szCs w:val="24"/>
          <w:lang w:val="pt-BR"/>
        </w:rPr>
        <w:t>02</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B02CBA">
        <w:rPr>
          <w:rFonts w:ascii="Arial" w:hAnsi="Arial" w:cs="Arial"/>
          <w:sz w:val="24"/>
          <w:szCs w:val="24"/>
        </w:rPr>
        <w:t>11</w:t>
      </w:r>
      <w:r w:rsidR="00EF35B6">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1C7BAE">
        <w:rPr>
          <w:rFonts w:ascii="Arial" w:hAnsi="Arial" w:cs="Arial"/>
          <w:sz w:val="24"/>
          <w:szCs w:val="24"/>
        </w:rPr>
        <w:t xml:space="preserve"> </w:t>
      </w:r>
      <w:r w:rsidR="00B02CBA">
        <w:rPr>
          <w:rFonts w:ascii="Arial" w:hAnsi="Arial" w:cs="Arial"/>
          <w:sz w:val="24"/>
          <w:szCs w:val="24"/>
        </w:rPr>
        <w:t>janeiro</w:t>
      </w:r>
      <w:r w:rsidR="00CB181A">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73FD" w:rsidRDefault="000873FD"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0873FD" w:rsidRDefault="000873FD"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73FD" w:rsidRDefault="000873F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73FD" w:rsidRDefault="000873F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0873FD" w:rsidRDefault="000873FD"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0D7E2B">
        <w:rPr>
          <w:rFonts w:ascii="Arial" w:hAnsi="Arial" w:cs="Arial"/>
          <w:bCs/>
          <w:sz w:val="24"/>
          <w:szCs w:val="24"/>
        </w:rPr>
        <w:t>65235</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B25C78">
        <w:rPr>
          <w:rFonts w:ascii="Arial" w:hAnsi="Arial"/>
          <w:sz w:val="24"/>
          <w:szCs w:val="24"/>
        </w:rPr>
        <w:t>01</w:t>
      </w:r>
      <w:r w:rsidR="00D43138">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CB6921">
        <w:rPr>
          <w:rFonts w:ascii="Arial" w:hAnsi="Arial" w:cs="Arial"/>
          <w:bCs/>
          <w:sz w:val="24"/>
          <w:szCs w:val="24"/>
        </w:rPr>
        <w:t>C</w:t>
      </w:r>
      <w:r w:rsidR="00CB6921" w:rsidRPr="00C238F2">
        <w:rPr>
          <w:rFonts w:ascii="Arial" w:hAnsi="Arial" w:cs="Arial"/>
          <w:bCs/>
          <w:sz w:val="24"/>
          <w:szCs w:val="24"/>
        </w:rPr>
        <w:t xml:space="preserve">ontratação de empresa para recapeamento asfáltico nas ruas: rua das </w:t>
      </w:r>
      <w:r w:rsidR="00CB6921">
        <w:rPr>
          <w:rFonts w:ascii="Arial" w:hAnsi="Arial" w:cs="Arial"/>
          <w:bCs/>
          <w:sz w:val="24"/>
          <w:szCs w:val="24"/>
        </w:rPr>
        <w:t>C</w:t>
      </w:r>
      <w:r w:rsidR="00CB6921" w:rsidRPr="00C238F2">
        <w:rPr>
          <w:rFonts w:ascii="Arial" w:hAnsi="Arial" w:cs="Arial"/>
          <w:bCs/>
          <w:sz w:val="24"/>
          <w:szCs w:val="24"/>
        </w:rPr>
        <w:t xml:space="preserve">alhandras, rua </w:t>
      </w:r>
      <w:r w:rsidR="00CB6921">
        <w:rPr>
          <w:rFonts w:ascii="Arial" w:hAnsi="Arial" w:cs="Arial"/>
          <w:bCs/>
          <w:sz w:val="24"/>
          <w:szCs w:val="24"/>
        </w:rPr>
        <w:t>C</w:t>
      </w:r>
      <w:r w:rsidR="00CB6921" w:rsidRPr="00C238F2">
        <w:rPr>
          <w:rFonts w:ascii="Arial" w:hAnsi="Arial" w:cs="Arial"/>
          <w:bCs/>
          <w:sz w:val="24"/>
          <w:szCs w:val="24"/>
        </w:rPr>
        <w:t xml:space="preserve">ardeais, rua Líbero Marchesi, rua </w:t>
      </w:r>
      <w:r w:rsidR="00CB6921">
        <w:rPr>
          <w:rFonts w:ascii="Arial" w:hAnsi="Arial" w:cs="Arial"/>
          <w:bCs/>
          <w:sz w:val="24"/>
          <w:szCs w:val="24"/>
        </w:rPr>
        <w:t>C</w:t>
      </w:r>
      <w:r w:rsidR="00CB6921" w:rsidRPr="00C238F2">
        <w:rPr>
          <w:rFonts w:ascii="Arial" w:hAnsi="Arial" w:cs="Arial"/>
          <w:bCs/>
          <w:sz w:val="24"/>
          <w:szCs w:val="24"/>
        </w:rPr>
        <w:t>oleirinhas, e rua Praia Grande – Cidade Ariston</w:t>
      </w:r>
      <w:r w:rsidR="00C173E5" w:rsidRPr="004D3F85">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F826C2">
        <w:rPr>
          <w:rFonts w:ascii="Arial" w:hAnsi="Arial" w:cs="Arial"/>
          <w:sz w:val="24"/>
          <w:szCs w:val="24"/>
        </w:rPr>
        <w:t>72</w:t>
      </w:r>
      <w:r w:rsidR="00394732">
        <w:rPr>
          <w:rFonts w:ascii="Arial" w:hAnsi="Arial" w:cs="Arial"/>
          <w:sz w:val="24"/>
          <w:szCs w:val="24"/>
        </w:rPr>
        <w:t>0 (</w:t>
      </w:r>
      <w:r w:rsidR="00F826C2">
        <w:rPr>
          <w:rFonts w:ascii="Arial" w:hAnsi="Arial" w:cs="Arial"/>
          <w:sz w:val="24"/>
          <w:szCs w:val="24"/>
        </w:rPr>
        <w:t>setecentos e vinte</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34068">
        <w:rPr>
          <w:rFonts w:ascii="Arial" w:hAnsi="Arial" w:cs="Arial"/>
          <w:bCs/>
          <w:sz w:val="24"/>
          <w:szCs w:val="24"/>
        </w:rPr>
        <w:t>65235</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B35BB2">
        <w:rPr>
          <w:rFonts w:ascii="Arial" w:hAnsi="Arial"/>
          <w:sz w:val="24"/>
          <w:szCs w:val="24"/>
        </w:rPr>
        <w:t>01</w:t>
      </w:r>
      <w:r w:rsidR="003869DA">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E77CB" w:rsidRPr="00BF75A5" w:rsidRDefault="00D41830" w:rsidP="00CE77CB">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2E1AA3">
        <w:rPr>
          <w:rFonts w:ascii="Arial" w:hAnsi="Arial" w:cs="Arial"/>
          <w:bCs/>
          <w:sz w:val="24"/>
          <w:szCs w:val="24"/>
        </w:rPr>
        <w:t>C</w:t>
      </w:r>
      <w:r w:rsidR="002E1AA3" w:rsidRPr="00C238F2">
        <w:rPr>
          <w:rFonts w:ascii="Arial" w:hAnsi="Arial" w:cs="Arial"/>
          <w:bCs/>
          <w:sz w:val="24"/>
          <w:szCs w:val="24"/>
        </w:rPr>
        <w:t xml:space="preserve">ontratação de empresa para recapeamento asfáltico nas ruas: rua das </w:t>
      </w:r>
      <w:r w:rsidR="002E1AA3">
        <w:rPr>
          <w:rFonts w:ascii="Arial" w:hAnsi="Arial" w:cs="Arial"/>
          <w:bCs/>
          <w:sz w:val="24"/>
          <w:szCs w:val="24"/>
        </w:rPr>
        <w:t>C</w:t>
      </w:r>
      <w:r w:rsidR="002E1AA3" w:rsidRPr="00C238F2">
        <w:rPr>
          <w:rFonts w:ascii="Arial" w:hAnsi="Arial" w:cs="Arial"/>
          <w:bCs/>
          <w:sz w:val="24"/>
          <w:szCs w:val="24"/>
        </w:rPr>
        <w:t xml:space="preserve">alhandras, rua </w:t>
      </w:r>
      <w:r w:rsidR="002E1AA3">
        <w:rPr>
          <w:rFonts w:ascii="Arial" w:hAnsi="Arial" w:cs="Arial"/>
          <w:bCs/>
          <w:sz w:val="24"/>
          <w:szCs w:val="24"/>
        </w:rPr>
        <w:t>C</w:t>
      </w:r>
      <w:r w:rsidR="002E1AA3" w:rsidRPr="00C238F2">
        <w:rPr>
          <w:rFonts w:ascii="Arial" w:hAnsi="Arial" w:cs="Arial"/>
          <w:bCs/>
          <w:sz w:val="24"/>
          <w:szCs w:val="24"/>
        </w:rPr>
        <w:t xml:space="preserve">ardeais, rua Líbero Marchesi, rua </w:t>
      </w:r>
      <w:r w:rsidR="002E1AA3">
        <w:rPr>
          <w:rFonts w:ascii="Arial" w:hAnsi="Arial" w:cs="Arial"/>
          <w:bCs/>
          <w:sz w:val="24"/>
          <w:szCs w:val="24"/>
        </w:rPr>
        <w:t>C</w:t>
      </w:r>
      <w:r w:rsidR="002E1AA3" w:rsidRPr="00C238F2">
        <w:rPr>
          <w:rFonts w:ascii="Arial" w:hAnsi="Arial" w:cs="Arial"/>
          <w:bCs/>
          <w:sz w:val="24"/>
          <w:szCs w:val="24"/>
        </w:rPr>
        <w:t>oleirinhas, e rua Praia Grande – Cidade Ariston</w:t>
      </w:r>
      <w:r w:rsidR="002E1AA3" w:rsidRPr="004D3F85">
        <w:rPr>
          <w:rFonts w:ascii="Arial" w:hAnsi="Arial" w:cs="Arial"/>
          <w:bCs/>
          <w:sz w:val="24"/>
          <w:szCs w:val="24"/>
        </w:rPr>
        <w:t xml:space="preserve"> </w:t>
      </w:r>
      <w:r w:rsidR="002E1AA3">
        <w:rPr>
          <w:rFonts w:ascii="Arial" w:hAnsi="Arial" w:cs="Arial"/>
          <w:bCs/>
          <w:sz w:val="24"/>
          <w:szCs w:val="24"/>
        </w:rPr>
        <w:t>no</w:t>
      </w:r>
      <w:r w:rsidR="002E1AA3" w:rsidRPr="000D0979">
        <w:rPr>
          <w:rFonts w:ascii="Arial" w:hAnsi="Arial" w:cs="Arial"/>
          <w:bCs/>
          <w:sz w:val="24"/>
          <w:szCs w:val="24"/>
        </w:rPr>
        <w:t xml:space="preserve"> município</w:t>
      </w:r>
      <w:r w:rsidR="002E1AA3">
        <w:rPr>
          <w:rFonts w:ascii="Arial" w:hAnsi="Arial" w:cs="Arial"/>
          <w:bCs/>
          <w:sz w:val="24"/>
          <w:szCs w:val="24"/>
        </w:rPr>
        <w:t xml:space="preserve"> de Carapicuíba.</w:t>
      </w: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A3008C">
        <w:rPr>
          <w:rFonts w:ascii="Arial" w:hAnsi="Arial" w:cs="Arial"/>
          <w:bCs/>
          <w:sz w:val="24"/>
          <w:szCs w:val="24"/>
        </w:rPr>
        <w:t>65235</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8757E4">
        <w:rPr>
          <w:rFonts w:ascii="Arial" w:hAnsi="Arial"/>
          <w:sz w:val="24"/>
          <w:szCs w:val="24"/>
        </w:rPr>
        <w:t>01</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545A1C" w:rsidRPr="00BF75A5" w:rsidRDefault="00D41830" w:rsidP="00545A1C">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A234B9">
        <w:rPr>
          <w:rFonts w:ascii="Arial" w:hAnsi="Arial" w:cs="Arial"/>
          <w:bCs/>
          <w:sz w:val="24"/>
          <w:szCs w:val="24"/>
        </w:rPr>
        <w:t>C</w:t>
      </w:r>
      <w:r w:rsidR="00A234B9" w:rsidRPr="00C238F2">
        <w:rPr>
          <w:rFonts w:ascii="Arial" w:hAnsi="Arial" w:cs="Arial"/>
          <w:bCs/>
          <w:sz w:val="24"/>
          <w:szCs w:val="24"/>
        </w:rPr>
        <w:t xml:space="preserve">ontratação de empresa para recapeamento asfáltico nas ruas: rua das </w:t>
      </w:r>
      <w:r w:rsidR="00A234B9">
        <w:rPr>
          <w:rFonts w:ascii="Arial" w:hAnsi="Arial" w:cs="Arial"/>
          <w:bCs/>
          <w:sz w:val="24"/>
          <w:szCs w:val="24"/>
        </w:rPr>
        <w:t>C</w:t>
      </w:r>
      <w:r w:rsidR="00A234B9" w:rsidRPr="00C238F2">
        <w:rPr>
          <w:rFonts w:ascii="Arial" w:hAnsi="Arial" w:cs="Arial"/>
          <w:bCs/>
          <w:sz w:val="24"/>
          <w:szCs w:val="24"/>
        </w:rPr>
        <w:t xml:space="preserve">alhandras, rua </w:t>
      </w:r>
      <w:r w:rsidR="00A234B9">
        <w:rPr>
          <w:rFonts w:ascii="Arial" w:hAnsi="Arial" w:cs="Arial"/>
          <w:bCs/>
          <w:sz w:val="24"/>
          <w:szCs w:val="24"/>
        </w:rPr>
        <w:t>C</w:t>
      </w:r>
      <w:r w:rsidR="00A234B9" w:rsidRPr="00C238F2">
        <w:rPr>
          <w:rFonts w:ascii="Arial" w:hAnsi="Arial" w:cs="Arial"/>
          <w:bCs/>
          <w:sz w:val="24"/>
          <w:szCs w:val="24"/>
        </w:rPr>
        <w:t xml:space="preserve">ardeais, rua Líbero Marchesi, rua </w:t>
      </w:r>
      <w:r w:rsidR="00A234B9">
        <w:rPr>
          <w:rFonts w:ascii="Arial" w:hAnsi="Arial" w:cs="Arial"/>
          <w:bCs/>
          <w:sz w:val="24"/>
          <w:szCs w:val="24"/>
        </w:rPr>
        <w:t>C</w:t>
      </w:r>
      <w:r w:rsidR="00A234B9" w:rsidRPr="00C238F2">
        <w:rPr>
          <w:rFonts w:ascii="Arial" w:hAnsi="Arial" w:cs="Arial"/>
          <w:bCs/>
          <w:sz w:val="24"/>
          <w:szCs w:val="24"/>
        </w:rPr>
        <w:t>oleirinhas, e rua Praia Grande – Cidade Ariston</w:t>
      </w:r>
      <w:r w:rsidR="00A234B9" w:rsidRPr="004D3F85">
        <w:rPr>
          <w:rFonts w:ascii="Arial" w:hAnsi="Arial" w:cs="Arial"/>
          <w:bCs/>
          <w:sz w:val="24"/>
          <w:szCs w:val="24"/>
        </w:rPr>
        <w:t xml:space="preserve"> </w:t>
      </w:r>
      <w:r w:rsidR="00A234B9">
        <w:rPr>
          <w:rFonts w:ascii="Arial" w:hAnsi="Arial" w:cs="Arial"/>
          <w:bCs/>
          <w:sz w:val="24"/>
          <w:szCs w:val="24"/>
        </w:rPr>
        <w:t>no</w:t>
      </w:r>
      <w:r w:rsidR="00A234B9" w:rsidRPr="000D0979">
        <w:rPr>
          <w:rFonts w:ascii="Arial" w:hAnsi="Arial" w:cs="Arial"/>
          <w:bCs/>
          <w:sz w:val="24"/>
          <w:szCs w:val="24"/>
        </w:rPr>
        <w:t xml:space="preserve"> município</w:t>
      </w:r>
      <w:r w:rsidR="00A234B9">
        <w:rPr>
          <w:rFonts w:ascii="Arial" w:hAnsi="Arial" w:cs="Arial"/>
          <w:bCs/>
          <w:sz w:val="24"/>
          <w:szCs w:val="24"/>
        </w:rPr>
        <w:t xml:space="preserve"> de Carapicuíba.</w:t>
      </w: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864EE2">
        <w:rPr>
          <w:rFonts w:ascii="Arial" w:hAnsi="Arial" w:cs="Arial"/>
          <w:bCs/>
          <w:sz w:val="24"/>
          <w:szCs w:val="24"/>
        </w:rPr>
        <w:t>65235</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8757E4">
        <w:rPr>
          <w:rFonts w:ascii="Arial" w:hAnsi="Arial"/>
          <w:sz w:val="24"/>
          <w:szCs w:val="24"/>
        </w:rPr>
        <w:t xml:space="preserve"> 01</w:t>
      </w:r>
      <w:r w:rsidR="00544EC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8C6D1C" w:rsidRPr="00BF75A5" w:rsidRDefault="00D41830" w:rsidP="008C6D1C">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D46FF6">
        <w:rPr>
          <w:rFonts w:ascii="Arial" w:hAnsi="Arial" w:cs="Arial"/>
          <w:bCs/>
          <w:sz w:val="24"/>
          <w:szCs w:val="24"/>
        </w:rPr>
        <w:t>C</w:t>
      </w:r>
      <w:r w:rsidR="00D46FF6" w:rsidRPr="00C238F2">
        <w:rPr>
          <w:rFonts w:ascii="Arial" w:hAnsi="Arial" w:cs="Arial"/>
          <w:bCs/>
          <w:sz w:val="24"/>
          <w:szCs w:val="24"/>
        </w:rPr>
        <w:t xml:space="preserve">ontratação de empresa para recapeamento asfáltico nas ruas: rua das </w:t>
      </w:r>
      <w:r w:rsidR="00D46FF6">
        <w:rPr>
          <w:rFonts w:ascii="Arial" w:hAnsi="Arial" w:cs="Arial"/>
          <w:bCs/>
          <w:sz w:val="24"/>
          <w:szCs w:val="24"/>
        </w:rPr>
        <w:t>C</w:t>
      </w:r>
      <w:r w:rsidR="00D46FF6" w:rsidRPr="00C238F2">
        <w:rPr>
          <w:rFonts w:ascii="Arial" w:hAnsi="Arial" w:cs="Arial"/>
          <w:bCs/>
          <w:sz w:val="24"/>
          <w:szCs w:val="24"/>
        </w:rPr>
        <w:t xml:space="preserve">alhandras, rua </w:t>
      </w:r>
      <w:r w:rsidR="00D46FF6">
        <w:rPr>
          <w:rFonts w:ascii="Arial" w:hAnsi="Arial" w:cs="Arial"/>
          <w:bCs/>
          <w:sz w:val="24"/>
          <w:szCs w:val="24"/>
        </w:rPr>
        <w:t>C</w:t>
      </w:r>
      <w:r w:rsidR="00D46FF6" w:rsidRPr="00C238F2">
        <w:rPr>
          <w:rFonts w:ascii="Arial" w:hAnsi="Arial" w:cs="Arial"/>
          <w:bCs/>
          <w:sz w:val="24"/>
          <w:szCs w:val="24"/>
        </w:rPr>
        <w:t xml:space="preserve">ardeais, rua Líbero Marchesi, rua </w:t>
      </w:r>
      <w:r w:rsidR="00D46FF6">
        <w:rPr>
          <w:rFonts w:ascii="Arial" w:hAnsi="Arial" w:cs="Arial"/>
          <w:bCs/>
          <w:sz w:val="24"/>
          <w:szCs w:val="24"/>
        </w:rPr>
        <w:t>C</w:t>
      </w:r>
      <w:r w:rsidR="00D46FF6" w:rsidRPr="00C238F2">
        <w:rPr>
          <w:rFonts w:ascii="Arial" w:hAnsi="Arial" w:cs="Arial"/>
          <w:bCs/>
          <w:sz w:val="24"/>
          <w:szCs w:val="24"/>
        </w:rPr>
        <w:t>oleirinhas, e rua Praia Grande – Cidade Ariston</w:t>
      </w:r>
      <w:r w:rsidR="00D46FF6" w:rsidRPr="004D3F85">
        <w:rPr>
          <w:rFonts w:ascii="Arial" w:hAnsi="Arial" w:cs="Arial"/>
          <w:bCs/>
          <w:sz w:val="24"/>
          <w:szCs w:val="24"/>
        </w:rPr>
        <w:t xml:space="preserve"> </w:t>
      </w:r>
      <w:r w:rsidR="00D46FF6">
        <w:rPr>
          <w:rFonts w:ascii="Arial" w:hAnsi="Arial" w:cs="Arial"/>
          <w:bCs/>
          <w:sz w:val="24"/>
          <w:szCs w:val="24"/>
        </w:rPr>
        <w:t>no</w:t>
      </w:r>
      <w:r w:rsidR="00D46FF6" w:rsidRPr="000D0979">
        <w:rPr>
          <w:rFonts w:ascii="Arial" w:hAnsi="Arial" w:cs="Arial"/>
          <w:bCs/>
          <w:sz w:val="24"/>
          <w:szCs w:val="24"/>
        </w:rPr>
        <w:t xml:space="preserve"> município</w:t>
      </w:r>
      <w:r w:rsidR="00D46FF6">
        <w:rPr>
          <w:rFonts w:ascii="Arial" w:hAnsi="Arial" w:cs="Arial"/>
          <w:bCs/>
          <w:sz w:val="24"/>
          <w:szCs w:val="24"/>
        </w:rPr>
        <w:t xml:space="preserve"> de Carapicuíba.</w:t>
      </w:r>
    </w:p>
    <w:p w:rsidR="00637F3D" w:rsidRPr="00BF75A5" w:rsidRDefault="00637F3D" w:rsidP="00637F3D">
      <w:pPr>
        <w:pStyle w:val="Corpodetexto"/>
        <w:jc w:val="both"/>
        <w:rPr>
          <w:rFonts w:ascii="Arial" w:hAnsi="Arial"/>
          <w:sz w:val="24"/>
          <w:szCs w:val="24"/>
        </w:rPr>
      </w:pP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525D56">
        <w:rPr>
          <w:rFonts w:ascii="Arial" w:hAnsi="Arial" w:cs="Arial"/>
          <w:bCs/>
          <w:sz w:val="24"/>
          <w:szCs w:val="24"/>
        </w:rPr>
        <w:t>65235</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BB5420">
        <w:rPr>
          <w:rFonts w:ascii="Arial" w:hAnsi="Arial"/>
          <w:sz w:val="24"/>
          <w:szCs w:val="24"/>
        </w:rPr>
        <w:t>01</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D41830" w:rsidRDefault="00D41830" w:rsidP="00D41830">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8A64F9">
        <w:rPr>
          <w:rFonts w:ascii="Arial" w:hAnsi="Arial" w:cs="Arial"/>
          <w:bCs/>
          <w:sz w:val="24"/>
          <w:szCs w:val="24"/>
        </w:rPr>
        <w:t>C</w:t>
      </w:r>
      <w:r w:rsidR="008A64F9" w:rsidRPr="00C238F2">
        <w:rPr>
          <w:rFonts w:ascii="Arial" w:hAnsi="Arial" w:cs="Arial"/>
          <w:bCs/>
          <w:sz w:val="24"/>
          <w:szCs w:val="24"/>
        </w:rPr>
        <w:t xml:space="preserve">ontratação de empresa para recapeamento asfáltico nas ruas: rua das </w:t>
      </w:r>
      <w:r w:rsidR="008A64F9">
        <w:rPr>
          <w:rFonts w:ascii="Arial" w:hAnsi="Arial" w:cs="Arial"/>
          <w:bCs/>
          <w:sz w:val="24"/>
          <w:szCs w:val="24"/>
        </w:rPr>
        <w:t>C</w:t>
      </w:r>
      <w:r w:rsidR="008A64F9" w:rsidRPr="00C238F2">
        <w:rPr>
          <w:rFonts w:ascii="Arial" w:hAnsi="Arial" w:cs="Arial"/>
          <w:bCs/>
          <w:sz w:val="24"/>
          <w:szCs w:val="24"/>
        </w:rPr>
        <w:t xml:space="preserve">alhandras, rua </w:t>
      </w:r>
      <w:r w:rsidR="008A64F9">
        <w:rPr>
          <w:rFonts w:ascii="Arial" w:hAnsi="Arial" w:cs="Arial"/>
          <w:bCs/>
          <w:sz w:val="24"/>
          <w:szCs w:val="24"/>
        </w:rPr>
        <w:t>C</w:t>
      </w:r>
      <w:r w:rsidR="008A64F9" w:rsidRPr="00C238F2">
        <w:rPr>
          <w:rFonts w:ascii="Arial" w:hAnsi="Arial" w:cs="Arial"/>
          <w:bCs/>
          <w:sz w:val="24"/>
          <w:szCs w:val="24"/>
        </w:rPr>
        <w:t xml:space="preserve">ardeais, rua Líbero Marchesi, rua </w:t>
      </w:r>
      <w:r w:rsidR="008A64F9">
        <w:rPr>
          <w:rFonts w:ascii="Arial" w:hAnsi="Arial" w:cs="Arial"/>
          <w:bCs/>
          <w:sz w:val="24"/>
          <w:szCs w:val="24"/>
        </w:rPr>
        <w:t>C</w:t>
      </w:r>
      <w:r w:rsidR="008A64F9" w:rsidRPr="00C238F2">
        <w:rPr>
          <w:rFonts w:ascii="Arial" w:hAnsi="Arial" w:cs="Arial"/>
          <w:bCs/>
          <w:sz w:val="24"/>
          <w:szCs w:val="24"/>
        </w:rPr>
        <w:t>oleirinhas, e rua Praia Grande – Cidade Ariston</w:t>
      </w:r>
      <w:r w:rsidR="008A64F9" w:rsidRPr="004D3F85">
        <w:rPr>
          <w:rFonts w:ascii="Arial" w:hAnsi="Arial" w:cs="Arial"/>
          <w:bCs/>
          <w:sz w:val="24"/>
          <w:szCs w:val="24"/>
        </w:rPr>
        <w:t xml:space="preserve"> </w:t>
      </w:r>
      <w:r w:rsidR="008A64F9">
        <w:rPr>
          <w:rFonts w:ascii="Arial" w:hAnsi="Arial" w:cs="Arial"/>
          <w:bCs/>
          <w:sz w:val="24"/>
          <w:szCs w:val="24"/>
        </w:rPr>
        <w:t>no</w:t>
      </w:r>
      <w:r w:rsidR="008A64F9" w:rsidRPr="000D0979">
        <w:rPr>
          <w:rFonts w:ascii="Arial" w:hAnsi="Arial" w:cs="Arial"/>
          <w:bCs/>
          <w:sz w:val="24"/>
          <w:szCs w:val="24"/>
        </w:rPr>
        <w:t xml:space="preserve"> município</w:t>
      </w:r>
      <w:r w:rsidR="008A64F9">
        <w:rPr>
          <w:rFonts w:ascii="Arial" w:hAnsi="Arial" w:cs="Arial"/>
          <w:bCs/>
          <w:sz w:val="24"/>
          <w:szCs w:val="24"/>
        </w:rPr>
        <w:t xml:space="preserve"> de Carapicuíba.</w:t>
      </w: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94694">
        <w:rPr>
          <w:rFonts w:ascii="Arial" w:hAnsi="Arial" w:cs="Arial"/>
          <w:bCs/>
          <w:sz w:val="24"/>
          <w:szCs w:val="24"/>
        </w:rPr>
        <w:t>65235</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184574">
        <w:rPr>
          <w:rFonts w:ascii="Arial" w:hAnsi="Arial"/>
          <w:sz w:val="24"/>
          <w:szCs w:val="24"/>
        </w:rPr>
        <w:t>01</w:t>
      </w:r>
      <w:r w:rsidR="00DB6F6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3B4D6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E70A31">
        <w:rPr>
          <w:rFonts w:ascii="Arial" w:hAnsi="Arial" w:cs="Arial"/>
          <w:sz w:val="24"/>
          <w:szCs w:val="24"/>
        </w:rPr>
        <w:t xml:space="preserve"> </w:t>
      </w:r>
      <w:r w:rsidR="008A64F9">
        <w:rPr>
          <w:rFonts w:ascii="Arial" w:hAnsi="Arial" w:cs="Arial"/>
          <w:bCs/>
          <w:sz w:val="24"/>
          <w:szCs w:val="24"/>
        </w:rPr>
        <w:t>C</w:t>
      </w:r>
      <w:r w:rsidR="008A64F9" w:rsidRPr="00C238F2">
        <w:rPr>
          <w:rFonts w:ascii="Arial" w:hAnsi="Arial" w:cs="Arial"/>
          <w:bCs/>
          <w:sz w:val="24"/>
          <w:szCs w:val="24"/>
        </w:rPr>
        <w:t xml:space="preserve">ontratação de empresa para recapeamento asfáltico nas ruas: rua das </w:t>
      </w:r>
      <w:r w:rsidR="008A64F9">
        <w:rPr>
          <w:rFonts w:ascii="Arial" w:hAnsi="Arial" w:cs="Arial"/>
          <w:bCs/>
          <w:sz w:val="24"/>
          <w:szCs w:val="24"/>
        </w:rPr>
        <w:t>C</w:t>
      </w:r>
      <w:r w:rsidR="008A64F9" w:rsidRPr="00C238F2">
        <w:rPr>
          <w:rFonts w:ascii="Arial" w:hAnsi="Arial" w:cs="Arial"/>
          <w:bCs/>
          <w:sz w:val="24"/>
          <w:szCs w:val="24"/>
        </w:rPr>
        <w:t xml:space="preserve">alhandras, rua </w:t>
      </w:r>
      <w:r w:rsidR="008A64F9">
        <w:rPr>
          <w:rFonts w:ascii="Arial" w:hAnsi="Arial" w:cs="Arial"/>
          <w:bCs/>
          <w:sz w:val="24"/>
          <w:szCs w:val="24"/>
        </w:rPr>
        <w:t>C</w:t>
      </w:r>
      <w:r w:rsidR="008A64F9" w:rsidRPr="00C238F2">
        <w:rPr>
          <w:rFonts w:ascii="Arial" w:hAnsi="Arial" w:cs="Arial"/>
          <w:bCs/>
          <w:sz w:val="24"/>
          <w:szCs w:val="24"/>
        </w:rPr>
        <w:t xml:space="preserve">ardeais, rua Líbero Marchesi, rua </w:t>
      </w:r>
      <w:r w:rsidR="008A64F9">
        <w:rPr>
          <w:rFonts w:ascii="Arial" w:hAnsi="Arial" w:cs="Arial"/>
          <w:bCs/>
          <w:sz w:val="24"/>
          <w:szCs w:val="24"/>
        </w:rPr>
        <w:t>C</w:t>
      </w:r>
      <w:r w:rsidR="008A64F9" w:rsidRPr="00C238F2">
        <w:rPr>
          <w:rFonts w:ascii="Arial" w:hAnsi="Arial" w:cs="Arial"/>
          <w:bCs/>
          <w:sz w:val="24"/>
          <w:szCs w:val="24"/>
        </w:rPr>
        <w:t>oleirinhas, e rua Praia Grande – Cidade Ariston</w:t>
      </w:r>
      <w:r w:rsidR="008A64F9" w:rsidRPr="004D3F85">
        <w:rPr>
          <w:rFonts w:ascii="Arial" w:hAnsi="Arial" w:cs="Arial"/>
          <w:bCs/>
          <w:sz w:val="24"/>
          <w:szCs w:val="24"/>
        </w:rPr>
        <w:t xml:space="preserve"> </w:t>
      </w:r>
      <w:r w:rsidR="008A64F9">
        <w:rPr>
          <w:rFonts w:ascii="Arial" w:hAnsi="Arial" w:cs="Arial"/>
          <w:bCs/>
          <w:sz w:val="24"/>
          <w:szCs w:val="24"/>
        </w:rPr>
        <w:t>no</w:t>
      </w:r>
      <w:r w:rsidR="008A64F9" w:rsidRPr="000D0979">
        <w:rPr>
          <w:rFonts w:ascii="Arial" w:hAnsi="Arial" w:cs="Arial"/>
          <w:bCs/>
          <w:sz w:val="24"/>
          <w:szCs w:val="24"/>
        </w:rPr>
        <w:t xml:space="preserve"> município</w:t>
      </w:r>
      <w:r w:rsidR="008A64F9">
        <w:rPr>
          <w:rFonts w:ascii="Arial" w:hAnsi="Arial" w:cs="Arial"/>
          <w:bCs/>
          <w:sz w:val="24"/>
          <w:szCs w:val="24"/>
        </w:rPr>
        <w:t xml:space="preserve"> de Carapicuíba.</w:t>
      </w: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7E3781">
        <w:rPr>
          <w:rFonts w:ascii="Arial" w:hAnsi="Arial" w:cs="Arial"/>
          <w:bCs/>
          <w:sz w:val="24"/>
          <w:szCs w:val="24"/>
        </w:rPr>
        <w:t>65235</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245960">
        <w:rPr>
          <w:rFonts w:ascii="Arial" w:hAnsi="Arial"/>
          <w:sz w:val="24"/>
          <w:szCs w:val="24"/>
        </w:rPr>
        <w:t>01</w:t>
      </w:r>
      <w:r w:rsidR="00E87F06">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3A452F" w:rsidRPr="00BF75A5" w:rsidRDefault="00D41830" w:rsidP="003A452F">
      <w:pPr>
        <w:pStyle w:val="Corpodetexto"/>
        <w:jc w:val="both"/>
        <w:rPr>
          <w:rFonts w:ascii="Arial" w:hAnsi="Arial"/>
          <w:sz w:val="24"/>
          <w:szCs w:val="24"/>
        </w:rPr>
      </w:pPr>
      <w:r w:rsidRPr="00CD1417">
        <w:rPr>
          <w:rFonts w:ascii="Arial" w:hAnsi="Arial" w:cs="Arial"/>
          <w:sz w:val="24"/>
          <w:szCs w:val="24"/>
        </w:rPr>
        <w:t>Objeto:</w:t>
      </w:r>
      <w:r w:rsidR="00B13B87">
        <w:rPr>
          <w:rFonts w:ascii="Arial" w:hAnsi="Arial" w:cs="Arial"/>
          <w:sz w:val="24"/>
          <w:szCs w:val="24"/>
        </w:rPr>
        <w:t xml:space="preserve"> </w:t>
      </w:r>
      <w:r w:rsidR="001F6AF3">
        <w:rPr>
          <w:rFonts w:ascii="Arial" w:hAnsi="Arial" w:cs="Arial"/>
          <w:bCs/>
          <w:sz w:val="24"/>
          <w:szCs w:val="24"/>
        </w:rPr>
        <w:t>C</w:t>
      </w:r>
      <w:r w:rsidR="001F6AF3" w:rsidRPr="00C238F2">
        <w:rPr>
          <w:rFonts w:ascii="Arial" w:hAnsi="Arial" w:cs="Arial"/>
          <w:bCs/>
          <w:sz w:val="24"/>
          <w:szCs w:val="24"/>
        </w:rPr>
        <w:t xml:space="preserve">ontratação de empresa para recapeamento asfáltico nas ruas: rua das </w:t>
      </w:r>
      <w:r w:rsidR="001F6AF3">
        <w:rPr>
          <w:rFonts w:ascii="Arial" w:hAnsi="Arial" w:cs="Arial"/>
          <w:bCs/>
          <w:sz w:val="24"/>
          <w:szCs w:val="24"/>
        </w:rPr>
        <w:t>C</w:t>
      </w:r>
      <w:r w:rsidR="001F6AF3" w:rsidRPr="00C238F2">
        <w:rPr>
          <w:rFonts w:ascii="Arial" w:hAnsi="Arial" w:cs="Arial"/>
          <w:bCs/>
          <w:sz w:val="24"/>
          <w:szCs w:val="24"/>
        </w:rPr>
        <w:t xml:space="preserve">alhandras, rua </w:t>
      </w:r>
      <w:r w:rsidR="001F6AF3">
        <w:rPr>
          <w:rFonts w:ascii="Arial" w:hAnsi="Arial" w:cs="Arial"/>
          <w:bCs/>
          <w:sz w:val="24"/>
          <w:szCs w:val="24"/>
        </w:rPr>
        <w:t>C</w:t>
      </w:r>
      <w:r w:rsidR="001F6AF3" w:rsidRPr="00C238F2">
        <w:rPr>
          <w:rFonts w:ascii="Arial" w:hAnsi="Arial" w:cs="Arial"/>
          <w:bCs/>
          <w:sz w:val="24"/>
          <w:szCs w:val="24"/>
        </w:rPr>
        <w:t xml:space="preserve">ardeais, rua Líbero Marchesi, rua </w:t>
      </w:r>
      <w:r w:rsidR="001F6AF3">
        <w:rPr>
          <w:rFonts w:ascii="Arial" w:hAnsi="Arial" w:cs="Arial"/>
          <w:bCs/>
          <w:sz w:val="24"/>
          <w:szCs w:val="24"/>
        </w:rPr>
        <w:t>C</w:t>
      </w:r>
      <w:r w:rsidR="001F6AF3" w:rsidRPr="00C238F2">
        <w:rPr>
          <w:rFonts w:ascii="Arial" w:hAnsi="Arial" w:cs="Arial"/>
          <w:bCs/>
          <w:sz w:val="24"/>
          <w:szCs w:val="24"/>
        </w:rPr>
        <w:t>oleirinhas, e rua Praia Grande – Cidade Ariston</w:t>
      </w:r>
      <w:r w:rsidR="001F6AF3" w:rsidRPr="004D3F85">
        <w:rPr>
          <w:rFonts w:ascii="Arial" w:hAnsi="Arial" w:cs="Arial"/>
          <w:bCs/>
          <w:sz w:val="24"/>
          <w:szCs w:val="24"/>
        </w:rPr>
        <w:t xml:space="preserve"> </w:t>
      </w:r>
      <w:r w:rsidR="001F6AF3">
        <w:rPr>
          <w:rFonts w:ascii="Arial" w:hAnsi="Arial" w:cs="Arial"/>
          <w:bCs/>
          <w:sz w:val="24"/>
          <w:szCs w:val="24"/>
        </w:rPr>
        <w:t>no</w:t>
      </w:r>
      <w:r w:rsidR="001F6AF3" w:rsidRPr="000D0979">
        <w:rPr>
          <w:rFonts w:ascii="Arial" w:hAnsi="Arial" w:cs="Arial"/>
          <w:bCs/>
          <w:sz w:val="24"/>
          <w:szCs w:val="24"/>
        </w:rPr>
        <w:t xml:space="preserve"> município</w:t>
      </w:r>
      <w:r w:rsidR="001F6AF3">
        <w:rPr>
          <w:rFonts w:ascii="Arial" w:hAnsi="Arial" w:cs="Arial"/>
          <w:bCs/>
          <w:sz w:val="24"/>
          <w:szCs w:val="24"/>
        </w:rPr>
        <w:t xml:space="preserve">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AB451F">
        <w:rPr>
          <w:rFonts w:ascii="Arial" w:hAnsi="Arial" w:cs="Arial"/>
          <w:bCs/>
          <w:sz w:val="24"/>
          <w:szCs w:val="24"/>
        </w:rPr>
        <w:t>65235</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87849">
        <w:rPr>
          <w:rFonts w:ascii="Arial" w:hAnsi="Arial"/>
          <w:sz w:val="24"/>
          <w:szCs w:val="24"/>
        </w:rPr>
        <w:t>01</w:t>
      </w:r>
      <w:r w:rsidR="00F33F7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444080" w:rsidRDefault="00D41830" w:rsidP="00444080">
      <w:pPr>
        <w:pStyle w:val="Corpodetexto"/>
        <w:jc w:val="both"/>
        <w:rPr>
          <w:rFonts w:ascii="Arial" w:hAnsi="Arial"/>
          <w:b/>
          <w:sz w:val="24"/>
          <w:szCs w:val="24"/>
        </w:rPr>
      </w:pPr>
      <w:r w:rsidRPr="00CD1417">
        <w:rPr>
          <w:rFonts w:ascii="Arial" w:hAnsi="Arial" w:cs="Arial"/>
          <w:sz w:val="24"/>
          <w:szCs w:val="24"/>
        </w:rPr>
        <w:t>Objeto:</w:t>
      </w:r>
      <w:r w:rsidR="005A2ECC">
        <w:rPr>
          <w:rFonts w:ascii="Arial" w:hAnsi="Arial" w:cs="Arial"/>
          <w:sz w:val="24"/>
          <w:szCs w:val="24"/>
        </w:rPr>
        <w:t xml:space="preserve"> </w:t>
      </w:r>
      <w:r w:rsidR="001F6AF3">
        <w:rPr>
          <w:rFonts w:ascii="Arial" w:hAnsi="Arial" w:cs="Arial"/>
          <w:bCs/>
          <w:sz w:val="24"/>
          <w:szCs w:val="24"/>
        </w:rPr>
        <w:t>C</w:t>
      </w:r>
      <w:r w:rsidR="001F6AF3" w:rsidRPr="00C238F2">
        <w:rPr>
          <w:rFonts w:ascii="Arial" w:hAnsi="Arial" w:cs="Arial"/>
          <w:bCs/>
          <w:sz w:val="24"/>
          <w:szCs w:val="24"/>
        </w:rPr>
        <w:t xml:space="preserve">ontratação de empresa para recapeamento asfáltico nas ruas: rua das </w:t>
      </w:r>
      <w:r w:rsidR="001F6AF3">
        <w:rPr>
          <w:rFonts w:ascii="Arial" w:hAnsi="Arial" w:cs="Arial"/>
          <w:bCs/>
          <w:sz w:val="24"/>
          <w:szCs w:val="24"/>
        </w:rPr>
        <w:t>C</w:t>
      </w:r>
      <w:r w:rsidR="001F6AF3" w:rsidRPr="00C238F2">
        <w:rPr>
          <w:rFonts w:ascii="Arial" w:hAnsi="Arial" w:cs="Arial"/>
          <w:bCs/>
          <w:sz w:val="24"/>
          <w:szCs w:val="24"/>
        </w:rPr>
        <w:t xml:space="preserve">alhandras, rua </w:t>
      </w:r>
      <w:r w:rsidR="001F6AF3">
        <w:rPr>
          <w:rFonts w:ascii="Arial" w:hAnsi="Arial" w:cs="Arial"/>
          <w:bCs/>
          <w:sz w:val="24"/>
          <w:szCs w:val="24"/>
        </w:rPr>
        <w:t>C</w:t>
      </w:r>
      <w:r w:rsidR="001F6AF3" w:rsidRPr="00C238F2">
        <w:rPr>
          <w:rFonts w:ascii="Arial" w:hAnsi="Arial" w:cs="Arial"/>
          <w:bCs/>
          <w:sz w:val="24"/>
          <w:szCs w:val="24"/>
        </w:rPr>
        <w:t xml:space="preserve">ardeais, rua Líbero Marchesi, rua </w:t>
      </w:r>
      <w:r w:rsidR="001F6AF3">
        <w:rPr>
          <w:rFonts w:ascii="Arial" w:hAnsi="Arial" w:cs="Arial"/>
          <w:bCs/>
          <w:sz w:val="24"/>
          <w:szCs w:val="24"/>
        </w:rPr>
        <w:t>C</w:t>
      </w:r>
      <w:r w:rsidR="001F6AF3" w:rsidRPr="00C238F2">
        <w:rPr>
          <w:rFonts w:ascii="Arial" w:hAnsi="Arial" w:cs="Arial"/>
          <w:bCs/>
          <w:sz w:val="24"/>
          <w:szCs w:val="24"/>
        </w:rPr>
        <w:t>oleirinhas, e rua Praia Grande – Cidade Ariston</w:t>
      </w:r>
      <w:r w:rsidR="001F6AF3" w:rsidRPr="004D3F85">
        <w:rPr>
          <w:rFonts w:ascii="Arial" w:hAnsi="Arial" w:cs="Arial"/>
          <w:bCs/>
          <w:sz w:val="24"/>
          <w:szCs w:val="24"/>
        </w:rPr>
        <w:t xml:space="preserve"> </w:t>
      </w:r>
      <w:r w:rsidR="001F6AF3">
        <w:rPr>
          <w:rFonts w:ascii="Arial" w:hAnsi="Arial" w:cs="Arial"/>
          <w:bCs/>
          <w:sz w:val="24"/>
          <w:szCs w:val="24"/>
        </w:rPr>
        <w:t>no</w:t>
      </w:r>
      <w:r w:rsidR="001F6AF3" w:rsidRPr="000D0979">
        <w:rPr>
          <w:rFonts w:ascii="Arial" w:hAnsi="Arial" w:cs="Arial"/>
          <w:bCs/>
          <w:sz w:val="24"/>
          <w:szCs w:val="24"/>
        </w:rPr>
        <w:t xml:space="preserve"> município</w:t>
      </w:r>
      <w:r w:rsidR="001F6AF3">
        <w:rPr>
          <w:rFonts w:ascii="Arial" w:hAnsi="Arial" w:cs="Arial"/>
          <w:bCs/>
          <w:sz w:val="24"/>
          <w:szCs w:val="24"/>
        </w:rPr>
        <w:t xml:space="preserve"> de Carapicuíba.</w:t>
      </w: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6E23DB">
        <w:rPr>
          <w:rFonts w:ascii="Arial" w:hAnsi="Arial" w:cs="Arial"/>
          <w:b/>
          <w:sz w:val="24"/>
          <w:szCs w:val="24"/>
        </w:rPr>
        <w:t>01</w:t>
      </w:r>
      <w:r w:rsidR="000B0EF8">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1F6AF3" w:rsidRPr="00C238F2">
        <w:rPr>
          <w:rFonts w:ascii="Arial" w:hAnsi="Arial" w:cs="Arial"/>
          <w:bCs/>
          <w:sz w:val="24"/>
          <w:szCs w:val="24"/>
        </w:rPr>
        <w:t xml:space="preserve">nas ruas: rua das </w:t>
      </w:r>
      <w:r w:rsidR="001F6AF3">
        <w:rPr>
          <w:rFonts w:ascii="Arial" w:hAnsi="Arial" w:cs="Arial"/>
          <w:bCs/>
          <w:sz w:val="24"/>
          <w:szCs w:val="24"/>
        </w:rPr>
        <w:t>C</w:t>
      </w:r>
      <w:r w:rsidR="001F6AF3" w:rsidRPr="00C238F2">
        <w:rPr>
          <w:rFonts w:ascii="Arial" w:hAnsi="Arial" w:cs="Arial"/>
          <w:bCs/>
          <w:sz w:val="24"/>
          <w:szCs w:val="24"/>
        </w:rPr>
        <w:t xml:space="preserve">alhandras, rua </w:t>
      </w:r>
      <w:r w:rsidR="001F6AF3">
        <w:rPr>
          <w:rFonts w:ascii="Arial" w:hAnsi="Arial" w:cs="Arial"/>
          <w:bCs/>
          <w:sz w:val="24"/>
          <w:szCs w:val="24"/>
        </w:rPr>
        <w:t>C</w:t>
      </w:r>
      <w:r w:rsidR="001F6AF3" w:rsidRPr="00C238F2">
        <w:rPr>
          <w:rFonts w:ascii="Arial" w:hAnsi="Arial" w:cs="Arial"/>
          <w:bCs/>
          <w:sz w:val="24"/>
          <w:szCs w:val="24"/>
        </w:rPr>
        <w:t xml:space="preserve">ardeais, rua Líbero Marchesi, rua </w:t>
      </w:r>
      <w:r w:rsidR="001F6AF3">
        <w:rPr>
          <w:rFonts w:ascii="Arial" w:hAnsi="Arial" w:cs="Arial"/>
          <w:bCs/>
          <w:sz w:val="24"/>
          <w:szCs w:val="24"/>
        </w:rPr>
        <w:t>C</w:t>
      </w:r>
      <w:r w:rsidR="001F6AF3" w:rsidRPr="00C238F2">
        <w:rPr>
          <w:rFonts w:ascii="Arial" w:hAnsi="Arial" w:cs="Arial"/>
          <w:bCs/>
          <w:sz w:val="24"/>
          <w:szCs w:val="24"/>
        </w:rPr>
        <w:t>oleirinhas, e rua Praia Grande – Cidade Ariston</w:t>
      </w:r>
      <w:r w:rsidR="00B50A92">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3DE1">
        <w:rPr>
          <w:rFonts w:ascii="Arial" w:hAnsi="Arial" w:cs="Arial"/>
          <w:sz w:val="24"/>
          <w:szCs w:val="24"/>
        </w:rPr>
        <w:t>72</w:t>
      </w:r>
      <w:r w:rsidR="00075185">
        <w:rPr>
          <w:rFonts w:ascii="Arial" w:hAnsi="Arial" w:cs="Arial"/>
          <w:sz w:val="24"/>
          <w:szCs w:val="24"/>
        </w:rPr>
        <w:t>0 (</w:t>
      </w:r>
      <w:r w:rsidR="00BF3DE1">
        <w:rPr>
          <w:rFonts w:ascii="Arial" w:hAnsi="Arial" w:cs="Arial"/>
          <w:sz w:val="24"/>
          <w:szCs w:val="24"/>
        </w:rPr>
        <w:t>setecentos e vinte</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00D06">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00D06">
        <w:rPr>
          <w:rFonts w:ascii="Arial" w:hAnsi="Arial" w:cs="Arial"/>
          <w:sz w:val="24"/>
          <w:szCs w:val="24"/>
        </w:rPr>
        <w:t xml:space="preserve">oitocentos e vinte </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E62E00">
        <w:rPr>
          <w:rFonts w:ascii="Arial" w:hAnsi="Arial" w:cs="Arial"/>
          <w:sz w:val="24"/>
          <w:szCs w:val="24"/>
          <w:lang w:val="pt-BR"/>
        </w:rPr>
        <w:t>12.01.15.451.0006.2</w:t>
      </w:r>
      <w:r w:rsidR="00A03253">
        <w:rPr>
          <w:rFonts w:ascii="Arial" w:hAnsi="Arial" w:cs="Arial"/>
          <w:sz w:val="24"/>
          <w:szCs w:val="24"/>
          <w:lang w:val="pt-BR"/>
        </w:rPr>
        <w:t>.</w:t>
      </w:r>
      <w:r w:rsidR="00E62E00">
        <w:rPr>
          <w:rFonts w:ascii="Arial" w:hAnsi="Arial" w:cs="Arial"/>
          <w:sz w:val="24"/>
          <w:szCs w:val="24"/>
          <w:lang w:val="pt-BR"/>
        </w:rPr>
        <w:t>011-4.4.90.51-02 (transferências e convênios estaduais vinculados)</w:t>
      </w:r>
      <w:r w:rsidR="00E62E00" w:rsidRPr="000E1EAF">
        <w:rPr>
          <w:rFonts w:ascii="Arial" w:hAnsi="Arial" w:cs="Arial"/>
          <w:sz w:val="24"/>
          <w:szCs w:val="24"/>
          <w:lang w:val="pt-BR"/>
        </w:rPr>
        <w:t xml:space="preserve"> </w:t>
      </w:r>
      <w:r w:rsidR="00E62E00">
        <w:rPr>
          <w:rFonts w:ascii="Arial" w:hAnsi="Arial" w:cs="Arial"/>
          <w:sz w:val="24"/>
          <w:szCs w:val="24"/>
          <w:lang w:val="pt-BR"/>
        </w:rPr>
        <w:t>e 12.01.15.451.0006.2</w:t>
      </w:r>
      <w:r w:rsidR="00A03253">
        <w:rPr>
          <w:rFonts w:ascii="Arial" w:hAnsi="Arial" w:cs="Arial"/>
          <w:sz w:val="24"/>
          <w:szCs w:val="24"/>
          <w:lang w:val="pt-BR"/>
        </w:rPr>
        <w:t>.</w:t>
      </w:r>
      <w:r w:rsidR="00E62E00">
        <w:rPr>
          <w:rFonts w:ascii="Arial" w:hAnsi="Arial" w:cs="Arial"/>
          <w:sz w:val="24"/>
          <w:szCs w:val="24"/>
          <w:lang w:val="pt-BR"/>
        </w:rPr>
        <w:t>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7C0BB7" w:rsidRPr="005D0A83" w:rsidRDefault="00CE33CB" w:rsidP="007C0BB7">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EF7C3D" w:rsidRPr="00EF7C3D">
        <w:rPr>
          <w:rFonts w:ascii="Arial" w:hAnsi="Arial" w:cs="Arial"/>
          <w:b/>
          <w:bCs/>
          <w:sz w:val="24"/>
          <w:szCs w:val="24"/>
        </w:rPr>
        <w:t>CONTRATAÇÃO DE EMPRESA PARA RECAPEAMENTO ASFÁLTICO NAS RUAS: RUA DAS CALHANDRAS, RUA CARDEAIS, RUA LÍBERO MARCHESI, RUA COLEIRINHAS, E RUA PRAIA GRANDE – CIDADE ARISTON</w:t>
      </w:r>
      <w:r w:rsidR="00EF7C3D" w:rsidRPr="005D0A83">
        <w:rPr>
          <w:rFonts w:ascii="Arial" w:hAnsi="Arial" w:cs="Arial"/>
          <w:b/>
          <w:bCs/>
          <w:sz w:val="24"/>
          <w:szCs w:val="24"/>
        </w:rPr>
        <w:t xml:space="preserve"> </w:t>
      </w:r>
      <w:r w:rsidR="005D0A83" w:rsidRPr="005D0A83">
        <w:rPr>
          <w:rFonts w:ascii="Arial" w:hAnsi="Arial" w:cs="Arial"/>
          <w:b/>
          <w:bCs/>
          <w:sz w:val="24"/>
          <w:szCs w:val="24"/>
        </w:rPr>
        <w:t>NESTE MUNICÍPIO.</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045" w:rsidRDefault="004C1045">
      <w:r>
        <w:separator/>
      </w:r>
    </w:p>
  </w:endnote>
  <w:endnote w:type="continuationSeparator" w:id="1">
    <w:p w:rsidR="004C1045" w:rsidRDefault="004C1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913716"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end"/>
    </w:r>
  </w:p>
  <w:p w:rsidR="00BE468C" w:rsidRDefault="00BE468C"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913716"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separate"/>
    </w:r>
    <w:r w:rsidR="007D10FC">
      <w:rPr>
        <w:rStyle w:val="Nmerodepgina"/>
        <w:noProof/>
      </w:rPr>
      <w:t>2</w:t>
    </w:r>
    <w:r>
      <w:rPr>
        <w:rStyle w:val="Nmerodepgina"/>
      </w:rPr>
      <w:fldChar w:fldCharType="end"/>
    </w:r>
  </w:p>
  <w:p w:rsidR="00BE468C" w:rsidRDefault="00BE468C" w:rsidP="00E71DD4">
    <w:pPr>
      <w:pStyle w:val="Rodap"/>
      <w:jc w:val="center"/>
    </w:pPr>
    <w:r>
      <w:t xml:space="preserve">Processo Administrativo nº. </w:t>
    </w:r>
    <w:r w:rsidR="004F11D1">
      <w:t>65235</w:t>
    </w:r>
    <w:r>
      <w:t xml:space="preserve"> / 202</w:t>
    </w:r>
    <w:r w:rsidR="00C037D2">
      <w:t>1</w:t>
    </w:r>
    <w:r>
      <w:t xml:space="preserve"> – Tomada de Preços nº.  </w:t>
    </w:r>
    <w:r w:rsidR="00C75F11">
      <w:t>01</w:t>
    </w:r>
    <w:r w:rsidR="00AE1BFE">
      <w:t xml:space="preserve"> </w:t>
    </w:r>
    <w:r>
      <w:t>/ 202</w:t>
    </w:r>
    <w:r w:rsidR="004F11D1">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045" w:rsidRDefault="004C1045">
      <w:r>
        <w:separator/>
      </w:r>
    </w:p>
  </w:footnote>
  <w:footnote w:type="continuationSeparator" w:id="1">
    <w:p w:rsidR="004C1045" w:rsidRDefault="004C1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Pr="0083620B" w:rsidRDefault="00BE468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BE468C" w:rsidRPr="0083620B" w:rsidRDefault="00BE468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BE468C" w:rsidRPr="00D15B80" w:rsidRDefault="00BE468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BE468C" w:rsidRPr="00D15B80" w:rsidRDefault="00BE468C"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95266"/>
  </w:hdrShapeDefaults>
  <w:footnotePr>
    <w:footnote w:id="0"/>
    <w:footnote w:id="1"/>
  </w:footnotePr>
  <w:endnotePr>
    <w:endnote w:id="0"/>
    <w:endnote w:id="1"/>
  </w:endnotePr>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56E15"/>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3FD"/>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49D"/>
    <w:rsid w:val="001426DD"/>
    <w:rsid w:val="00142A80"/>
    <w:rsid w:val="00142BE6"/>
    <w:rsid w:val="00143118"/>
    <w:rsid w:val="00143407"/>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574"/>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177"/>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36C"/>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960"/>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6462"/>
    <w:rsid w:val="002B7179"/>
    <w:rsid w:val="002B7FD9"/>
    <w:rsid w:val="002C0702"/>
    <w:rsid w:val="002C0865"/>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10298"/>
    <w:rsid w:val="00410592"/>
    <w:rsid w:val="00410600"/>
    <w:rsid w:val="00410627"/>
    <w:rsid w:val="004107C3"/>
    <w:rsid w:val="0041168E"/>
    <w:rsid w:val="00411718"/>
    <w:rsid w:val="00411B8D"/>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2014"/>
    <w:rsid w:val="004628F3"/>
    <w:rsid w:val="00462991"/>
    <w:rsid w:val="00462C5A"/>
    <w:rsid w:val="00462CCE"/>
    <w:rsid w:val="004631C9"/>
    <w:rsid w:val="00463F63"/>
    <w:rsid w:val="00464087"/>
    <w:rsid w:val="00464613"/>
    <w:rsid w:val="004651B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45"/>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405"/>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3DB"/>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998"/>
    <w:rsid w:val="0075247C"/>
    <w:rsid w:val="007524F2"/>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0FC"/>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7E4"/>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16"/>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32FE"/>
    <w:rsid w:val="0096411B"/>
    <w:rsid w:val="0096469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A30"/>
    <w:rsid w:val="00977231"/>
    <w:rsid w:val="00980989"/>
    <w:rsid w:val="009812A7"/>
    <w:rsid w:val="00981C68"/>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28A"/>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1FA2"/>
    <w:rsid w:val="00A22091"/>
    <w:rsid w:val="00A222E7"/>
    <w:rsid w:val="00A223D7"/>
    <w:rsid w:val="00A23329"/>
    <w:rsid w:val="00A234B9"/>
    <w:rsid w:val="00A235E6"/>
    <w:rsid w:val="00A23CBA"/>
    <w:rsid w:val="00A23D50"/>
    <w:rsid w:val="00A23F54"/>
    <w:rsid w:val="00A245C0"/>
    <w:rsid w:val="00A250B0"/>
    <w:rsid w:val="00A256C8"/>
    <w:rsid w:val="00A25D16"/>
    <w:rsid w:val="00A25E8E"/>
    <w:rsid w:val="00A260FC"/>
    <w:rsid w:val="00A26173"/>
    <w:rsid w:val="00A2648D"/>
    <w:rsid w:val="00A26556"/>
    <w:rsid w:val="00A26577"/>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2FA"/>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7C4"/>
    <w:rsid w:val="00AC3A6E"/>
    <w:rsid w:val="00AC3F14"/>
    <w:rsid w:val="00AC47F4"/>
    <w:rsid w:val="00AC4862"/>
    <w:rsid w:val="00AC52D3"/>
    <w:rsid w:val="00AC5B31"/>
    <w:rsid w:val="00AC6760"/>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947"/>
    <w:rsid w:val="00B01C94"/>
    <w:rsid w:val="00B02CBA"/>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78"/>
    <w:rsid w:val="00B25CC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BB2"/>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9BF"/>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420"/>
    <w:rsid w:val="00BB5571"/>
    <w:rsid w:val="00BB59FB"/>
    <w:rsid w:val="00BB69D8"/>
    <w:rsid w:val="00BB6C44"/>
    <w:rsid w:val="00BB6C71"/>
    <w:rsid w:val="00BB6D75"/>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511D"/>
    <w:rsid w:val="00C753C0"/>
    <w:rsid w:val="00C758E9"/>
    <w:rsid w:val="00C75A88"/>
    <w:rsid w:val="00C75D7C"/>
    <w:rsid w:val="00C75F11"/>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5F3"/>
    <w:rsid w:val="00CC0360"/>
    <w:rsid w:val="00CC0A75"/>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14"/>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DD7"/>
    <w:rsid w:val="00D861E2"/>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849"/>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5332"/>
    <w:rsid w:val="00FD57F5"/>
    <w:rsid w:val="00FD64A7"/>
    <w:rsid w:val="00FD7003"/>
    <w:rsid w:val="00FD73AF"/>
    <w:rsid w:val="00FE0162"/>
    <w:rsid w:val="00FE0599"/>
    <w:rsid w:val="00FE0B4B"/>
    <w:rsid w:val="00FE0B89"/>
    <w:rsid w:val="00FE1787"/>
    <w:rsid w:val="00FE1DFC"/>
    <w:rsid w:val="00FE1E47"/>
    <w:rsid w:val="00FE253C"/>
    <w:rsid w:val="00FE5561"/>
    <w:rsid w:val="00FE59BA"/>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5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BAF9-3A13-4A71-A91E-BDF2A4C9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41</Pages>
  <Words>11851</Words>
  <Characters>63996</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75696</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87</cp:revision>
  <cp:lastPrinted>2020-07-30T14:48:00Z</cp:lastPrinted>
  <dcterms:created xsi:type="dcterms:W3CDTF">2022-01-06T18:49:00Z</dcterms:created>
  <dcterms:modified xsi:type="dcterms:W3CDTF">2022-01-11T16:48:00Z</dcterms:modified>
</cp:coreProperties>
</file>