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proofErr w:type="gramStart"/>
      <w:r w:rsidR="000E7422">
        <w:rPr>
          <w:sz w:val="24"/>
          <w:szCs w:val="24"/>
        </w:rPr>
        <w:t xml:space="preserve">  </w:t>
      </w:r>
      <w:proofErr w:type="gramEnd"/>
      <w:r w:rsidR="008A7098">
        <w:rPr>
          <w:sz w:val="24"/>
          <w:szCs w:val="24"/>
        </w:rPr>
        <w:t>05</w:t>
      </w:r>
      <w:r w:rsidR="00B77BA5">
        <w:rPr>
          <w:sz w:val="24"/>
          <w:szCs w:val="24"/>
        </w:rPr>
        <w:t xml:space="preserve"> /</w:t>
      </w:r>
      <w:r w:rsidR="001A1E12">
        <w:rPr>
          <w:sz w:val="24"/>
          <w:szCs w:val="24"/>
        </w:rPr>
        <w:t xml:space="preserve"> 20</w:t>
      </w:r>
      <w:r w:rsidR="00DC55C3">
        <w:rPr>
          <w:sz w:val="24"/>
          <w:szCs w:val="24"/>
        </w:rPr>
        <w:t>2</w:t>
      </w:r>
      <w:r w:rsidR="00B07046">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sidR="009432D7">
                              <w:rPr>
                                <w:rFonts w:ascii="Arial" w:hAnsi="Arial" w:cs="Arial"/>
                                <w:b/>
                                <w:bCs/>
                              </w:rPr>
                              <w:t>DE ENGENHARIA PARA ADEQUAÇÃO DO EMEI LUZ DO AMANHÃ NO PARQUE GABRIEL CHUCRE</w:t>
                            </w:r>
                            <w:r>
                              <w:rPr>
                                <w:rFonts w:ascii="Arial" w:hAnsi="Arial" w:cs="Arial"/>
                                <w:b/>
                                <w:bCs/>
                              </w:rPr>
                              <w:t xml:space="preserve"> NESTE MUNICIPIO.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sidR="009432D7">
                        <w:rPr>
                          <w:rFonts w:ascii="Arial" w:hAnsi="Arial" w:cs="Arial"/>
                          <w:b/>
                          <w:bCs/>
                        </w:rPr>
                        <w:t>DE ENGENHARIA PARA ADEQUAÇÃO DO EMEI LUZ DO AMANHÃ NO PARQUE GABRIEL CHUCRE</w:t>
                      </w:r>
                      <w:r>
                        <w:rPr>
                          <w:rFonts w:ascii="Arial" w:hAnsi="Arial" w:cs="Arial"/>
                          <w:b/>
                          <w:bCs/>
                        </w:rPr>
                        <w:t xml:space="preserve"> NESTE MUNICIPIO.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E8783F" w:rsidRPr="00074210">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B07046">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5810F3">
        <w:rPr>
          <w:rFonts w:ascii="Arial" w:hAnsi="Arial" w:cs="Arial"/>
          <w:b/>
          <w:sz w:val="24"/>
          <w:szCs w:val="24"/>
          <w:u w:val="single"/>
        </w:rPr>
        <w:t>05</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161815">
        <w:rPr>
          <w:rFonts w:ascii="Arial" w:hAnsi="Arial" w:cs="Arial"/>
          <w:b/>
          <w:sz w:val="24"/>
          <w:szCs w:val="24"/>
          <w:u w:val="single"/>
        </w:rPr>
        <w:t>3</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307FF2">
        <w:rPr>
          <w:rFonts w:ascii="Arial" w:hAnsi="Arial" w:cs="Arial"/>
          <w:b/>
          <w:bCs/>
          <w:sz w:val="24"/>
          <w:szCs w:val="24"/>
        </w:rPr>
        <w:t>8803</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161815">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8F1A6E" w:rsidRPr="00A83F7E">
        <w:rPr>
          <w:rFonts w:ascii="Arial" w:hAnsi="Arial" w:cs="Arial"/>
          <w:b/>
          <w:bCs/>
        </w:rPr>
        <w:t xml:space="preserve">CONTRATAÇÃO DE EMPRESA </w:t>
      </w:r>
      <w:r w:rsidR="008F1A6E">
        <w:rPr>
          <w:rFonts w:ascii="Arial" w:hAnsi="Arial" w:cs="Arial"/>
          <w:b/>
          <w:bCs/>
        </w:rPr>
        <w:t>DE ENGENHARIA PARA ADEQUAÇÃO DO EMEI LUZ DO AMANHÃ NO PARQUE GABRIEL CHUCRE</w:t>
      </w:r>
      <w:r w:rsidR="008F1A6E">
        <w:rPr>
          <w:rFonts w:ascii="Arial" w:hAnsi="Arial" w:cs="Arial"/>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w:t>
      </w:r>
      <w:r w:rsidR="00163ABD">
        <w:rPr>
          <w:rFonts w:ascii="Arial" w:hAnsi="Arial" w:cs="Arial"/>
        </w:rPr>
        <w:t xml:space="preserve">de </w:t>
      </w:r>
      <w:r w:rsidR="008F1A6E">
        <w:rPr>
          <w:rFonts w:ascii="Arial" w:hAnsi="Arial" w:cs="Arial"/>
        </w:rPr>
        <w:t>Educação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até às</w:t>
      </w:r>
      <w:proofErr w:type="gramStart"/>
      <w:r w:rsidRPr="0078734A">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proofErr w:type="gramEnd"/>
      <w:r w:rsidR="002B3CF8">
        <w:rPr>
          <w:rFonts w:ascii="Arial" w:hAnsi="Arial" w:cs="Arial"/>
          <w:b/>
          <w:sz w:val="24"/>
          <w:szCs w:val="24"/>
          <w:u w:val="single"/>
          <w:lang w:val="pt-BR"/>
        </w:rPr>
        <w:t>0</w:t>
      </w:r>
      <w:r w:rsidR="009E4C73">
        <w:rPr>
          <w:rFonts w:ascii="Arial" w:hAnsi="Arial" w:cs="Arial"/>
          <w:b/>
          <w:sz w:val="24"/>
          <w:szCs w:val="24"/>
          <w:u w:val="single"/>
          <w:lang w:val="pt-BR"/>
        </w:rPr>
        <w:t>9</w:t>
      </w:r>
      <w:r w:rsidR="006024A6">
        <w:rPr>
          <w:rFonts w:ascii="Arial" w:hAnsi="Arial" w:cs="Arial"/>
          <w:b/>
          <w:sz w:val="24"/>
          <w:szCs w:val="24"/>
          <w:u w:val="single"/>
          <w:lang w:val="pt-BR"/>
        </w:rPr>
        <w:t>:</w:t>
      </w:r>
      <w:r w:rsidR="009E4C73">
        <w:rPr>
          <w:rFonts w:ascii="Arial" w:hAnsi="Arial" w:cs="Arial"/>
          <w:b/>
          <w:sz w:val="24"/>
          <w:szCs w:val="24"/>
          <w:u w:val="single"/>
          <w:lang w:val="pt-BR"/>
        </w:rPr>
        <w:t>3</w:t>
      </w:r>
      <w:r w:rsidR="00AB3F7F">
        <w:rPr>
          <w:rFonts w:ascii="Arial" w:hAnsi="Arial" w:cs="Arial"/>
          <w:b/>
          <w:sz w:val="24"/>
          <w:szCs w:val="24"/>
          <w:u w:val="single"/>
          <w:lang w:val="pt-BR"/>
        </w:rPr>
        <w:t>0</w:t>
      </w:r>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9E4C73">
        <w:rPr>
          <w:rFonts w:ascii="Arial" w:hAnsi="Arial" w:cs="Arial"/>
          <w:b/>
          <w:sz w:val="24"/>
          <w:szCs w:val="24"/>
          <w:u w:val="single"/>
          <w:lang w:val="pt-BR"/>
        </w:rPr>
        <w:t>28</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FC680C">
        <w:rPr>
          <w:rFonts w:ascii="Arial" w:hAnsi="Arial" w:cs="Arial"/>
          <w:b/>
          <w:sz w:val="24"/>
          <w:szCs w:val="24"/>
          <w:u w:val="single"/>
          <w:lang w:val="pt-BR"/>
        </w:rPr>
        <w:t xml:space="preserve">    </w:t>
      </w:r>
      <w:r w:rsidR="00623979">
        <w:rPr>
          <w:rFonts w:ascii="Arial" w:hAnsi="Arial" w:cs="Arial"/>
          <w:b/>
          <w:sz w:val="24"/>
          <w:szCs w:val="24"/>
          <w:u w:val="single"/>
          <w:lang w:val="pt-BR"/>
        </w:rPr>
        <w:t xml:space="preserve"> </w:t>
      </w:r>
      <w:r w:rsidR="00020BEA">
        <w:rPr>
          <w:rFonts w:ascii="Arial" w:hAnsi="Arial" w:cs="Arial"/>
          <w:b/>
          <w:sz w:val="24"/>
          <w:szCs w:val="24"/>
          <w:u w:val="single"/>
          <w:lang w:val="pt-BR"/>
        </w:rPr>
        <w:t xml:space="preserve">     </w:t>
      </w:r>
      <w:r w:rsidR="00CD4477">
        <w:rPr>
          <w:rFonts w:ascii="Arial" w:hAnsi="Arial" w:cs="Arial"/>
          <w:b/>
          <w:sz w:val="24"/>
          <w:szCs w:val="24"/>
          <w:u w:val="single"/>
          <w:lang w:val="pt-BR"/>
        </w:rPr>
        <w:t xml:space="preserve"> </w:t>
      </w:r>
      <w:r w:rsidR="002B3CF8">
        <w:rPr>
          <w:rFonts w:ascii="Arial" w:hAnsi="Arial" w:cs="Arial"/>
          <w:b/>
          <w:sz w:val="24"/>
          <w:szCs w:val="24"/>
          <w:u w:val="single"/>
          <w:lang w:val="pt-BR"/>
        </w:rPr>
        <w:t xml:space="preserve">    </w:t>
      </w:r>
      <w:r w:rsidR="007D1172">
        <w:rPr>
          <w:rFonts w:ascii="Arial" w:hAnsi="Arial" w:cs="Arial"/>
          <w:b/>
          <w:sz w:val="24"/>
          <w:szCs w:val="24"/>
          <w:u w:val="single"/>
          <w:lang w:val="pt-BR"/>
        </w:rPr>
        <w:t xml:space="preserve"> </w:t>
      </w:r>
      <w:r w:rsidR="009E4C73">
        <w:rPr>
          <w:rFonts w:ascii="Arial" w:hAnsi="Arial" w:cs="Arial"/>
          <w:b/>
          <w:sz w:val="24"/>
          <w:szCs w:val="24"/>
          <w:u w:val="single"/>
          <w:lang w:val="pt-BR"/>
        </w:rPr>
        <w:t xml:space="preserve">abril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FC680C">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862AA3">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Default="00C76028" w:rsidP="00C76028">
      <w:pPr>
        <w:pStyle w:val="western"/>
        <w:spacing w:before="278" w:beforeAutospacing="0" w:after="0" w:line="276" w:lineRule="auto"/>
        <w:jc w:val="both"/>
        <w:rPr>
          <w:rFonts w:ascii="Arial" w:hAnsi="Arial" w:cs="Arial"/>
        </w:rPr>
      </w:pPr>
      <w:r w:rsidRPr="00C76028">
        <w:rPr>
          <w:rFonts w:ascii="Arial" w:hAnsi="Arial" w:cs="Arial"/>
        </w:rPr>
        <w:t>1.</w:t>
      </w:r>
      <w:r>
        <w:rPr>
          <w:rFonts w:ascii="Arial" w:hAnsi="Arial" w:cs="Arial"/>
        </w:rPr>
        <w:t xml:space="preserve">1 </w:t>
      </w:r>
      <w:r w:rsidR="00D41830" w:rsidRPr="00EF1E0B">
        <w:rPr>
          <w:rFonts w:ascii="Arial" w:hAnsi="Arial" w:cs="Arial"/>
        </w:rPr>
        <w:t>- O objeto da presente licit</w:t>
      </w:r>
      <w:r w:rsidR="001A1E12">
        <w:rPr>
          <w:rFonts w:ascii="Arial" w:hAnsi="Arial" w:cs="Arial"/>
        </w:rPr>
        <w:t xml:space="preserve">ação é a </w:t>
      </w:r>
      <w:r w:rsidR="00F3008A" w:rsidRPr="00F3008A">
        <w:rPr>
          <w:rFonts w:ascii="Arial" w:hAnsi="Arial" w:cs="Arial"/>
          <w:bCs/>
        </w:rPr>
        <w:t>contratação de empresa de engenharia para adequação do EMEI</w:t>
      </w:r>
      <w:r w:rsidR="00F3008A">
        <w:rPr>
          <w:rFonts w:ascii="Arial" w:hAnsi="Arial" w:cs="Arial"/>
          <w:bCs/>
        </w:rPr>
        <w:t xml:space="preserve"> L</w:t>
      </w:r>
      <w:r w:rsidR="00F3008A" w:rsidRPr="00F3008A">
        <w:rPr>
          <w:rFonts w:ascii="Arial" w:hAnsi="Arial" w:cs="Arial"/>
          <w:bCs/>
        </w:rPr>
        <w:t xml:space="preserve">uz do </w:t>
      </w:r>
      <w:r w:rsidR="00F3008A">
        <w:rPr>
          <w:rFonts w:ascii="Arial" w:hAnsi="Arial" w:cs="Arial"/>
          <w:bCs/>
        </w:rPr>
        <w:t>A</w:t>
      </w:r>
      <w:r w:rsidR="00F3008A" w:rsidRPr="00F3008A">
        <w:rPr>
          <w:rFonts w:ascii="Arial" w:hAnsi="Arial" w:cs="Arial"/>
          <w:bCs/>
        </w:rPr>
        <w:t xml:space="preserve">manhã no </w:t>
      </w:r>
      <w:r w:rsidR="00F3008A">
        <w:rPr>
          <w:rFonts w:ascii="Arial" w:hAnsi="Arial" w:cs="Arial"/>
          <w:bCs/>
        </w:rPr>
        <w:t>P</w:t>
      </w:r>
      <w:r w:rsidR="00F3008A" w:rsidRPr="00F3008A">
        <w:rPr>
          <w:rFonts w:ascii="Arial" w:hAnsi="Arial" w:cs="Arial"/>
          <w:bCs/>
        </w:rPr>
        <w:t xml:space="preserve">arque Gabriel </w:t>
      </w:r>
      <w:proofErr w:type="spellStart"/>
      <w:r w:rsidR="00F3008A" w:rsidRPr="00F3008A">
        <w:rPr>
          <w:rFonts w:ascii="Arial" w:hAnsi="Arial" w:cs="Arial"/>
          <w:bCs/>
        </w:rPr>
        <w:t>Chucre</w:t>
      </w:r>
      <w:proofErr w:type="spellEnd"/>
      <w:r w:rsidR="00F3008A">
        <w:rPr>
          <w:rFonts w:ascii="Arial" w:hAnsi="Arial" w:cs="Arial"/>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00D41830" w:rsidRPr="00EF1E0B">
        <w:rPr>
          <w:rFonts w:ascii="Arial" w:hAnsi="Arial" w:cs="Arial"/>
        </w:rPr>
        <w:t xml:space="preserve">conforme memorial descritivo, planilha orçamentária e cronograma físico-financeiro – Anexo I, que é parte integrante deste </w:t>
      </w:r>
      <w:r w:rsidR="00C04618">
        <w:rPr>
          <w:rFonts w:ascii="Arial" w:hAnsi="Arial" w:cs="Arial"/>
        </w:rPr>
        <w:t>e</w:t>
      </w:r>
      <w:r w:rsidR="00D41830"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w:t>
      </w:r>
      <w:r w:rsidR="000E7750">
        <w:rPr>
          <w:rFonts w:ascii="Arial" w:hAnsi="Arial" w:cs="Arial"/>
          <w:sz w:val="24"/>
          <w:szCs w:val="24"/>
        </w:rPr>
        <w:t xml:space="preserve">total </w:t>
      </w:r>
      <w:r w:rsidRPr="00C112DF">
        <w:rPr>
          <w:rFonts w:ascii="Arial" w:hAnsi="Arial" w:cs="Arial"/>
          <w:sz w:val="24"/>
          <w:szCs w:val="24"/>
        </w:rPr>
        <w:t xml:space="preserve">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3A7EBF">
        <w:rPr>
          <w:rFonts w:ascii="Arial" w:hAnsi="Arial" w:cs="Arial"/>
          <w:sz w:val="24"/>
          <w:szCs w:val="24"/>
        </w:rPr>
        <w:t>1.700.475,65</w:t>
      </w:r>
      <w:r w:rsidR="00F167E2">
        <w:rPr>
          <w:rFonts w:ascii="Arial" w:hAnsi="Arial" w:cs="Arial"/>
          <w:sz w:val="24"/>
          <w:szCs w:val="24"/>
        </w:rPr>
        <w:t xml:space="preserve"> </w:t>
      </w:r>
      <w:r w:rsidR="002867A6">
        <w:rPr>
          <w:rFonts w:ascii="Arial" w:hAnsi="Arial" w:cs="Arial"/>
          <w:sz w:val="24"/>
          <w:szCs w:val="24"/>
        </w:rPr>
        <w:t>(</w:t>
      </w:r>
      <w:r w:rsidR="003A7EBF">
        <w:rPr>
          <w:rFonts w:ascii="Arial" w:hAnsi="Arial" w:cs="Arial"/>
          <w:sz w:val="24"/>
          <w:szCs w:val="24"/>
        </w:rPr>
        <w:t>um milhão, setecentos</w:t>
      </w:r>
      <w:r w:rsidR="004303FC">
        <w:rPr>
          <w:rFonts w:ascii="Arial" w:hAnsi="Arial" w:cs="Arial"/>
          <w:sz w:val="24"/>
          <w:szCs w:val="24"/>
        </w:rPr>
        <w:t xml:space="preserve"> mil, </w:t>
      </w:r>
      <w:r w:rsidR="003A7EBF">
        <w:rPr>
          <w:rFonts w:ascii="Arial" w:hAnsi="Arial" w:cs="Arial"/>
          <w:sz w:val="24"/>
          <w:szCs w:val="24"/>
        </w:rPr>
        <w:t>quatro</w:t>
      </w:r>
      <w:r w:rsidR="00BF74CC">
        <w:rPr>
          <w:rFonts w:ascii="Arial" w:hAnsi="Arial" w:cs="Arial"/>
          <w:sz w:val="24"/>
          <w:szCs w:val="24"/>
        </w:rPr>
        <w:t xml:space="preserve">centos e </w:t>
      </w:r>
      <w:r w:rsidR="003A7EBF">
        <w:rPr>
          <w:rFonts w:ascii="Arial" w:hAnsi="Arial" w:cs="Arial"/>
          <w:sz w:val="24"/>
          <w:szCs w:val="24"/>
        </w:rPr>
        <w:t>set</w:t>
      </w:r>
      <w:r w:rsidR="00D34D2E">
        <w:rPr>
          <w:rFonts w:ascii="Arial" w:hAnsi="Arial" w:cs="Arial"/>
          <w:sz w:val="24"/>
          <w:szCs w:val="24"/>
        </w:rPr>
        <w:t>enta</w:t>
      </w:r>
      <w:r w:rsidR="004303FC">
        <w:rPr>
          <w:rFonts w:ascii="Arial" w:hAnsi="Arial" w:cs="Arial"/>
          <w:sz w:val="24"/>
          <w:szCs w:val="24"/>
        </w:rPr>
        <w:t xml:space="preserve"> </w:t>
      </w:r>
      <w:r w:rsidR="003A7EBF">
        <w:rPr>
          <w:rFonts w:ascii="Arial" w:hAnsi="Arial" w:cs="Arial"/>
          <w:sz w:val="24"/>
          <w:szCs w:val="24"/>
        </w:rPr>
        <w:t xml:space="preserve">e cinco </w:t>
      </w:r>
      <w:r w:rsidR="004303FC">
        <w:rPr>
          <w:rFonts w:ascii="Arial" w:hAnsi="Arial" w:cs="Arial"/>
          <w:sz w:val="24"/>
          <w:szCs w:val="24"/>
        </w:rPr>
        <w:t xml:space="preserve">reais e </w:t>
      </w:r>
      <w:r w:rsidR="003A7EBF">
        <w:rPr>
          <w:rFonts w:ascii="Arial" w:hAnsi="Arial" w:cs="Arial"/>
          <w:sz w:val="24"/>
          <w:szCs w:val="24"/>
        </w:rPr>
        <w:t>sessenta e cinco</w:t>
      </w:r>
      <w:r w:rsidR="004303FC">
        <w:rPr>
          <w:rFonts w:ascii="Arial" w:hAnsi="Arial" w:cs="Arial"/>
          <w:sz w:val="24"/>
          <w:szCs w:val="24"/>
        </w:rPr>
        <w:t xml:space="preserve"> centavos</w:t>
      </w:r>
      <w:r w:rsidR="00F167E2">
        <w:rPr>
          <w:rFonts w:ascii="Arial" w:hAnsi="Arial" w:cs="Arial"/>
          <w:sz w:val="24"/>
          <w:szCs w:val="24"/>
        </w:rPr>
        <w:t>)</w:t>
      </w:r>
      <w:r w:rsidR="00BF74CC">
        <w:rPr>
          <w:rFonts w:ascii="Arial" w:hAnsi="Arial" w:cs="Arial"/>
          <w:sz w:val="24"/>
          <w:szCs w:val="24"/>
        </w:rPr>
        <w:t>.</w:t>
      </w:r>
    </w:p>
    <w:p w:rsidR="000E7750" w:rsidRDefault="000E775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6227C8">
        <w:rPr>
          <w:rFonts w:ascii="Arial" w:hAnsi="Arial" w:cs="Arial"/>
          <w:sz w:val="24"/>
          <w:szCs w:val="24"/>
        </w:rPr>
        <w:t>36</w:t>
      </w:r>
      <w:r w:rsidR="0055102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6227C8">
        <w:rPr>
          <w:rFonts w:ascii="Arial" w:hAnsi="Arial" w:cs="Arial"/>
          <w:sz w:val="24"/>
          <w:szCs w:val="24"/>
        </w:rPr>
        <w:t>trezentos e sessenta</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E8210A">
        <w:rPr>
          <w:rFonts w:ascii="Arial" w:hAnsi="Arial" w:cs="Arial"/>
          <w:sz w:val="24"/>
          <w:szCs w:val="24"/>
        </w:rPr>
        <w:t xml:space="preserve">se houver prorrogação </w:t>
      </w:r>
      <w:r w:rsidR="00EA7988">
        <w:rPr>
          <w:rFonts w:ascii="Arial" w:hAnsi="Arial" w:cs="Arial"/>
          <w:sz w:val="24"/>
          <w:szCs w:val="24"/>
        </w:rPr>
        <w:t xml:space="preserve">do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605707">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2E70E6">
        <w:rPr>
          <w:rFonts w:ascii="Arial" w:hAnsi="Arial" w:cs="Arial"/>
          <w:sz w:val="24"/>
          <w:szCs w:val="24"/>
        </w:rPr>
        <w:t>Ana Carolina</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FB31BE" w:rsidRPr="00D105CE">
          <w:rPr>
            <w:rStyle w:val="Hyperlink"/>
            <w:rFonts w:ascii="Arial" w:hAnsi="Arial" w:cs="Arial"/>
            <w:sz w:val="24"/>
            <w:szCs w:val="24"/>
          </w:rPr>
          <w:t>morais.pmc@gmail.com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AD6375" w:rsidRDefault="00D41830" w:rsidP="00D41830">
      <w:pPr>
        <w:jc w:val="both"/>
        <w:rPr>
          <w:rFonts w:ascii="Arial" w:hAnsi="Arial" w:cs="Arial"/>
          <w:sz w:val="24"/>
          <w:szCs w:val="24"/>
        </w:rPr>
      </w:pPr>
      <w:r w:rsidRPr="00343D5A">
        <w:rPr>
          <w:rFonts w:ascii="Arial" w:hAnsi="Arial" w:cs="Arial"/>
          <w:sz w:val="24"/>
          <w:szCs w:val="24"/>
        </w:rPr>
        <w:t>6.1.4 - Prestar garantia de participação, em qualquer uma das modalidades prevista no § 1º. Art. 56 da Lei nº. 8666/93, no valor</w:t>
      </w:r>
      <w:r w:rsidR="00AD6375">
        <w:rPr>
          <w:rFonts w:ascii="Arial" w:hAnsi="Arial" w:cs="Arial"/>
          <w:sz w:val="24"/>
          <w:szCs w:val="24"/>
        </w:rPr>
        <w:t xml:space="preserve"> </w:t>
      </w:r>
      <w:r w:rsidR="00F44E64">
        <w:rPr>
          <w:rFonts w:ascii="Arial" w:hAnsi="Arial" w:cs="Arial"/>
          <w:sz w:val="24"/>
          <w:szCs w:val="24"/>
        </w:rPr>
        <w:t xml:space="preserve">de R$ </w:t>
      </w:r>
      <w:r w:rsidR="00A352F1">
        <w:rPr>
          <w:rFonts w:ascii="Arial" w:hAnsi="Arial" w:cs="Arial"/>
          <w:sz w:val="24"/>
          <w:szCs w:val="24"/>
        </w:rPr>
        <w:t>17.004,75</w:t>
      </w:r>
      <w:r w:rsidR="00F44E64">
        <w:rPr>
          <w:rFonts w:ascii="Arial" w:hAnsi="Arial" w:cs="Arial"/>
          <w:sz w:val="24"/>
          <w:szCs w:val="24"/>
        </w:rPr>
        <w:t xml:space="preserve"> (</w:t>
      </w:r>
      <w:r w:rsidR="00926AB4">
        <w:rPr>
          <w:rFonts w:ascii="Arial" w:hAnsi="Arial" w:cs="Arial"/>
          <w:sz w:val="24"/>
          <w:szCs w:val="24"/>
        </w:rPr>
        <w:t>dezessete</w:t>
      </w:r>
      <w:r w:rsidR="00F44E64">
        <w:rPr>
          <w:rFonts w:ascii="Arial" w:hAnsi="Arial" w:cs="Arial"/>
          <w:sz w:val="24"/>
          <w:szCs w:val="24"/>
        </w:rPr>
        <w:t xml:space="preserve"> mil, </w:t>
      </w:r>
      <w:r w:rsidR="00926AB4">
        <w:rPr>
          <w:rFonts w:ascii="Arial" w:hAnsi="Arial" w:cs="Arial"/>
          <w:sz w:val="24"/>
          <w:szCs w:val="24"/>
        </w:rPr>
        <w:t>quatro</w:t>
      </w:r>
      <w:r w:rsidR="00F44E64">
        <w:rPr>
          <w:rFonts w:ascii="Arial" w:hAnsi="Arial" w:cs="Arial"/>
          <w:sz w:val="24"/>
          <w:szCs w:val="24"/>
        </w:rPr>
        <w:t xml:space="preserve"> reais e </w:t>
      </w:r>
      <w:r w:rsidR="00926AB4">
        <w:rPr>
          <w:rFonts w:ascii="Arial" w:hAnsi="Arial" w:cs="Arial"/>
          <w:sz w:val="24"/>
          <w:szCs w:val="24"/>
        </w:rPr>
        <w:t>set</w:t>
      </w:r>
      <w:r w:rsidR="009E5562">
        <w:rPr>
          <w:rFonts w:ascii="Arial" w:hAnsi="Arial" w:cs="Arial"/>
          <w:sz w:val="24"/>
          <w:szCs w:val="24"/>
        </w:rPr>
        <w:t>enta</w:t>
      </w:r>
      <w:r w:rsidR="00F44E64">
        <w:rPr>
          <w:rFonts w:ascii="Arial" w:hAnsi="Arial" w:cs="Arial"/>
          <w:sz w:val="24"/>
          <w:szCs w:val="24"/>
        </w:rPr>
        <w:t xml:space="preserve"> </w:t>
      </w:r>
      <w:r w:rsidR="00926AB4">
        <w:rPr>
          <w:rFonts w:ascii="Arial" w:hAnsi="Arial" w:cs="Arial"/>
          <w:sz w:val="24"/>
          <w:szCs w:val="24"/>
        </w:rPr>
        <w:t xml:space="preserve">e cinco </w:t>
      </w:r>
      <w:r w:rsidR="00F44E64">
        <w:rPr>
          <w:rFonts w:ascii="Arial" w:hAnsi="Arial" w:cs="Arial"/>
          <w:sz w:val="24"/>
          <w:szCs w:val="24"/>
        </w:rPr>
        <w:t>centavos)</w:t>
      </w:r>
      <w:r w:rsidR="00AD6375">
        <w:rPr>
          <w:rFonts w:ascii="Arial" w:hAnsi="Arial" w:cs="Arial"/>
          <w:sz w:val="24"/>
          <w:szCs w:val="24"/>
        </w:rPr>
        <w:t xml:space="preserve"> que </w:t>
      </w:r>
      <w:r w:rsidR="00AD6375" w:rsidRPr="00343D5A">
        <w:rPr>
          <w:rFonts w:ascii="Arial" w:hAnsi="Arial" w:cs="Arial"/>
          <w:sz w:val="24"/>
          <w:szCs w:val="24"/>
        </w:rPr>
        <w:t>corresponde a 1% (um por cento) do valor estimado desta contratação</w:t>
      </w:r>
      <w:r w:rsidR="0081078D">
        <w:rPr>
          <w:rFonts w:ascii="Arial" w:hAnsi="Arial" w:cs="Arial"/>
          <w:sz w:val="24"/>
          <w:szCs w:val="24"/>
        </w:rPr>
        <w:t xml:space="preserve">, </w:t>
      </w:r>
      <w:r w:rsidR="0081078D" w:rsidRPr="00343D5A">
        <w:rPr>
          <w:rFonts w:ascii="Arial" w:hAnsi="Arial" w:cs="Arial"/>
          <w:sz w:val="24"/>
          <w:szCs w:val="24"/>
        </w:rPr>
        <w:t xml:space="preserve">sendo que </w:t>
      </w:r>
      <w:r w:rsidR="0081078D">
        <w:rPr>
          <w:rFonts w:ascii="Arial" w:hAnsi="Arial" w:cs="Arial"/>
          <w:sz w:val="24"/>
          <w:szCs w:val="24"/>
        </w:rPr>
        <w:t>o comprovante da</w:t>
      </w:r>
      <w:r w:rsidR="0081078D" w:rsidRPr="00343D5A">
        <w:rPr>
          <w:rFonts w:ascii="Arial" w:hAnsi="Arial" w:cs="Arial"/>
          <w:sz w:val="24"/>
          <w:szCs w:val="24"/>
        </w:rPr>
        <w:t xml:space="preserve"> garantia deverá estar inserid</w:t>
      </w:r>
      <w:r w:rsidR="0081078D">
        <w:rPr>
          <w:rFonts w:ascii="Arial" w:hAnsi="Arial" w:cs="Arial"/>
          <w:sz w:val="24"/>
          <w:szCs w:val="24"/>
        </w:rPr>
        <w:t>o</w:t>
      </w:r>
      <w:r w:rsidR="0081078D" w:rsidRPr="00343D5A">
        <w:rPr>
          <w:rFonts w:ascii="Arial" w:hAnsi="Arial" w:cs="Arial"/>
          <w:sz w:val="24"/>
          <w:szCs w:val="24"/>
        </w:rPr>
        <w:t xml:space="preserve"> no envelope de documentos</w:t>
      </w:r>
      <w:r w:rsidR="0081078D">
        <w:rPr>
          <w:rFonts w:ascii="Arial" w:hAnsi="Arial" w:cs="Arial"/>
          <w:sz w:val="24"/>
          <w:szCs w:val="24"/>
        </w:rPr>
        <w:t xml:space="preserve"> (item 9.</w:t>
      </w:r>
      <w:r w:rsidR="00FF3B83">
        <w:rPr>
          <w:rFonts w:ascii="Arial" w:hAnsi="Arial" w:cs="Arial"/>
          <w:sz w:val="24"/>
          <w:szCs w:val="24"/>
        </w:rPr>
        <w:t>5</w:t>
      </w:r>
      <w:r w:rsidR="0081078D">
        <w:rPr>
          <w:rFonts w:ascii="Arial" w:hAnsi="Arial" w:cs="Arial"/>
          <w:sz w:val="24"/>
          <w:szCs w:val="24"/>
        </w:rPr>
        <w:t>.4)</w:t>
      </w:r>
      <w:r w:rsidR="001F3712">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lastRenderedPageBreak/>
        <w:t xml:space="preserve">6.1.4.2 - Se a caução for feita em dinheiro deverá ser depositada na </w:t>
      </w:r>
      <w:r w:rsidR="000C697D">
        <w:rPr>
          <w:rFonts w:ascii="Arial" w:hAnsi="Arial" w:cs="Arial"/>
          <w:sz w:val="24"/>
          <w:szCs w:val="24"/>
        </w:rPr>
        <w:t>conta desta Prefeitura (Caixa Econômica Federal - CNPJ</w:t>
      </w:r>
      <w:r w:rsidR="007C620B">
        <w:rPr>
          <w:rFonts w:ascii="Arial" w:hAnsi="Arial" w:cs="Arial"/>
          <w:sz w:val="24"/>
          <w:szCs w:val="24"/>
        </w:rPr>
        <w:t xml:space="preserve"> nº</w:t>
      </w:r>
      <w:r w:rsidR="000C697D">
        <w:rPr>
          <w:rFonts w:ascii="Arial" w:hAnsi="Arial" w:cs="Arial"/>
          <w:sz w:val="24"/>
          <w:szCs w:val="24"/>
        </w:rPr>
        <w:t xml:space="preserve"> 44.892.693/0001-40, agência 0637 - c/c 006.00000016-0)</w:t>
      </w:r>
      <w:r>
        <w:rPr>
          <w:rFonts w:ascii="Arial" w:hAnsi="Arial" w:cs="Arial"/>
          <w:sz w:val="24"/>
          <w:szCs w:val="24"/>
        </w:rPr>
        <w:t xml:space="preserve"> e uma cópia do recibo </w:t>
      </w:r>
      <w:proofErr w:type="gramStart"/>
      <w:r>
        <w:rPr>
          <w:rFonts w:ascii="Arial" w:hAnsi="Arial" w:cs="Arial"/>
          <w:sz w:val="24"/>
          <w:szCs w:val="24"/>
        </w:rPr>
        <w:t>deverá ser inserida</w:t>
      </w:r>
      <w:proofErr w:type="gramEnd"/>
      <w:r>
        <w:rPr>
          <w:rFonts w:ascii="Arial" w:hAnsi="Arial" w:cs="Arial"/>
          <w:sz w:val="24"/>
          <w:szCs w:val="24"/>
        </w:rPr>
        <w:t xml:space="preserve">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F22477">
        <w:rPr>
          <w:rFonts w:ascii="Arial" w:hAnsi="Arial" w:cs="Arial"/>
          <w:b/>
          <w:bCs/>
          <w:sz w:val="24"/>
          <w:szCs w:val="24"/>
        </w:rPr>
        <w:t>8803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5E6CF7">
        <w:rPr>
          <w:rFonts w:ascii="Arial" w:hAnsi="Arial" w:cs="Arial"/>
          <w:b/>
          <w:bCs/>
          <w:sz w:val="24"/>
          <w:szCs w:val="24"/>
        </w:rPr>
        <w:t xml:space="preserve">  </w:t>
      </w:r>
      <w:r w:rsidR="00F22477">
        <w:rPr>
          <w:rFonts w:ascii="Arial" w:hAnsi="Arial" w:cs="Arial"/>
          <w:b/>
          <w:bCs/>
          <w:sz w:val="24"/>
          <w:szCs w:val="24"/>
        </w:rPr>
        <w:t xml:space="preserve"> </w:t>
      </w:r>
      <w:proofErr w:type="gramEnd"/>
      <w:r w:rsidR="00B1250B">
        <w:rPr>
          <w:rFonts w:ascii="Arial" w:hAnsi="Arial" w:cs="Arial"/>
          <w:b/>
          <w:bCs/>
          <w:sz w:val="24"/>
          <w:szCs w:val="24"/>
        </w:rPr>
        <w:t>05</w:t>
      </w:r>
      <w:r w:rsidR="00AE23CB">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F22477">
        <w:rPr>
          <w:rFonts w:ascii="Arial" w:hAnsi="Arial" w:cs="Arial"/>
          <w:b/>
          <w:bCs/>
          <w:sz w:val="24"/>
          <w:szCs w:val="24"/>
        </w:rPr>
        <w:t>8803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B1250B">
        <w:rPr>
          <w:rFonts w:ascii="Arial" w:hAnsi="Arial" w:cs="Arial"/>
          <w:b/>
          <w:bCs/>
          <w:sz w:val="24"/>
          <w:szCs w:val="24"/>
        </w:rPr>
        <w:t xml:space="preserve">05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w:t>
      </w:r>
      <w:r w:rsidRPr="00125A3A">
        <w:rPr>
          <w:rFonts w:ascii="Arial" w:hAnsi="Arial" w:cs="Arial"/>
          <w:sz w:val="24"/>
          <w:szCs w:val="24"/>
        </w:rPr>
        <w:lastRenderedPageBreak/>
        <w:t xml:space="preserve">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EF4751" w:rsidRDefault="00EF4751" w:rsidP="00D30833">
      <w:pPr>
        <w:jc w:val="both"/>
        <w:rPr>
          <w:rFonts w:ascii="Arial" w:hAnsi="Arial" w:cs="Arial"/>
          <w:sz w:val="24"/>
          <w:szCs w:val="24"/>
        </w:rPr>
      </w:pPr>
    </w:p>
    <w:p w:rsidR="000B0380" w:rsidRPr="00CC0A75" w:rsidRDefault="000B0380" w:rsidP="000B038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Pr>
          <w:rFonts w:ascii="Arial" w:hAnsi="Arial" w:cs="Arial"/>
          <w:sz w:val="24"/>
          <w:szCs w:val="24"/>
        </w:rPr>
        <w:t>/CAU/CRT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tbl>
      <w:tblPr>
        <w:tblStyle w:val="Tabelacomgrade"/>
        <w:tblW w:w="0" w:type="auto"/>
        <w:jc w:val="center"/>
        <w:tblInd w:w="-2414" w:type="dxa"/>
        <w:tblLook w:val="04A0" w:firstRow="1" w:lastRow="0" w:firstColumn="1" w:lastColumn="0" w:noHBand="0" w:noVBand="1"/>
      </w:tblPr>
      <w:tblGrid>
        <w:gridCol w:w="8432"/>
      </w:tblGrid>
      <w:tr w:rsidR="000B0380" w:rsidRPr="00FC5366" w:rsidTr="000F5126">
        <w:trPr>
          <w:jc w:val="center"/>
        </w:trPr>
        <w:tc>
          <w:tcPr>
            <w:tcW w:w="8432"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lastRenderedPageBreak/>
              <w:t>DESCRIÇÂO</w:t>
            </w:r>
          </w:p>
        </w:tc>
      </w:tr>
      <w:tr w:rsidR="00997E9B" w:rsidRPr="00032926" w:rsidTr="000F5126">
        <w:trPr>
          <w:jc w:val="center"/>
        </w:trPr>
        <w:tc>
          <w:tcPr>
            <w:tcW w:w="8432" w:type="dxa"/>
          </w:tcPr>
          <w:p w:rsidR="00997E9B" w:rsidRPr="00997E9B" w:rsidRDefault="00997E9B" w:rsidP="000A0EEF">
            <w:pPr>
              <w:rPr>
                <w:rFonts w:ascii="Arial" w:hAnsi="Arial" w:cs="Arial"/>
                <w:sz w:val="24"/>
                <w:szCs w:val="24"/>
              </w:rPr>
            </w:pPr>
            <w:r w:rsidRPr="00997E9B">
              <w:rPr>
                <w:rFonts w:ascii="Arial" w:hAnsi="Arial" w:cs="Arial"/>
                <w:sz w:val="24"/>
                <w:szCs w:val="24"/>
              </w:rPr>
              <w:t>FD-22 FECHAMENTO DE DIVISA COM GRADIL ELETROFUNDIDO/SAPATA (H=</w:t>
            </w:r>
            <w:proofErr w:type="gramStart"/>
            <w:r w:rsidRPr="00997E9B">
              <w:rPr>
                <w:rFonts w:ascii="Arial" w:hAnsi="Arial" w:cs="Arial"/>
                <w:sz w:val="24"/>
                <w:szCs w:val="24"/>
              </w:rPr>
              <w:t>235CM</w:t>
            </w:r>
            <w:proofErr w:type="gramEnd"/>
            <w:r w:rsidRPr="00997E9B">
              <w:rPr>
                <w:rFonts w:ascii="Arial" w:hAnsi="Arial" w:cs="Arial"/>
                <w:sz w:val="24"/>
                <w:szCs w:val="24"/>
              </w:rPr>
              <w:t>)</w:t>
            </w:r>
          </w:p>
        </w:tc>
      </w:tr>
      <w:tr w:rsidR="00997E9B" w:rsidRPr="00032926" w:rsidTr="000F5126">
        <w:trPr>
          <w:jc w:val="center"/>
        </w:trPr>
        <w:tc>
          <w:tcPr>
            <w:tcW w:w="8432" w:type="dxa"/>
          </w:tcPr>
          <w:p w:rsidR="00997E9B" w:rsidRPr="00997E9B" w:rsidRDefault="00997E9B" w:rsidP="000A0EEF">
            <w:pPr>
              <w:rPr>
                <w:rFonts w:ascii="Arial" w:hAnsi="Arial" w:cs="Arial"/>
                <w:sz w:val="24"/>
                <w:szCs w:val="24"/>
              </w:rPr>
            </w:pPr>
            <w:r w:rsidRPr="00997E9B">
              <w:rPr>
                <w:rFonts w:ascii="Arial" w:hAnsi="Arial" w:cs="Arial"/>
                <w:sz w:val="24"/>
                <w:szCs w:val="24"/>
              </w:rPr>
              <w:t>TELHA GALVALUME / ACO GALV SANDUICHE E=</w:t>
            </w:r>
            <w:proofErr w:type="gramStart"/>
            <w:r w:rsidRPr="00997E9B">
              <w:rPr>
                <w:rFonts w:ascii="Arial" w:hAnsi="Arial" w:cs="Arial"/>
                <w:sz w:val="24"/>
                <w:szCs w:val="24"/>
              </w:rPr>
              <w:t>30MM</w:t>
            </w:r>
            <w:proofErr w:type="gramEnd"/>
            <w:r w:rsidRPr="00997E9B">
              <w:rPr>
                <w:rFonts w:ascii="Arial" w:hAnsi="Arial" w:cs="Arial"/>
                <w:sz w:val="24"/>
                <w:szCs w:val="24"/>
              </w:rPr>
              <w:t xml:space="preserve"> (PUR) / (PIR) SUPERIOR TRAPEZ H=40MM / INFERIOR PLANO E= 0,50MM COM PINT FACES APARENTES</w:t>
            </w:r>
          </w:p>
        </w:tc>
      </w:tr>
      <w:tr w:rsidR="00997E9B" w:rsidRPr="00032926" w:rsidTr="000F5126">
        <w:trPr>
          <w:jc w:val="center"/>
        </w:trPr>
        <w:tc>
          <w:tcPr>
            <w:tcW w:w="8432" w:type="dxa"/>
          </w:tcPr>
          <w:p w:rsidR="00997E9B" w:rsidRPr="00997E9B" w:rsidRDefault="00997E9B" w:rsidP="000A0EEF">
            <w:pPr>
              <w:rPr>
                <w:rFonts w:ascii="Arial" w:hAnsi="Arial" w:cs="Arial"/>
                <w:sz w:val="24"/>
                <w:szCs w:val="24"/>
              </w:rPr>
            </w:pPr>
            <w:r w:rsidRPr="00997E9B">
              <w:rPr>
                <w:rFonts w:ascii="Arial" w:hAnsi="Arial" w:cs="Arial"/>
                <w:sz w:val="24"/>
                <w:szCs w:val="24"/>
              </w:rPr>
              <w:t xml:space="preserve">PISO VINÍLICO </w:t>
            </w:r>
            <w:proofErr w:type="gramStart"/>
            <w:r w:rsidRPr="00997E9B">
              <w:rPr>
                <w:rFonts w:ascii="Arial" w:hAnsi="Arial" w:cs="Arial"/>
                <w:sz w:val="24"/>
                <w:szCs w:val="24"/>
              </w:rPr>
              <w:t>SEMI-FLEXÍVEL</w:t>
            </w:r>
            <w:proofErr w:type="gramEnd"/>
            <w:r w:rsidRPr="00997E9B">
              <w:rPr>
                <w:rFonts w:ascii="Arial" w:hAnsi="Arial" w:cs="Arial"/>
                <w:sz w:val="24"/>
                <w:szCs w:val="24"/>
              </w:rPr>
              <w:t xml:space="preserve"> EM PLACAS, PADRÃO LISO, ESPESSURA 3,2 MM, FIXADO COM COLA. AF_09/2020</w:t>
            </w:r>
          </w:p>
        </w:tc>
      </w:tr>
      <w:tr w:rsidR="00997E9B" w:rsidTr="000F5126">
        <w:trPr>
          <w:jc w:val="center"/>
        </w:trPr>
        <w:tc>
          <w:tcPr>
            <w:tcW w:w="8432" w:type="dxa"/>
          </w:tcPr>
          <w:p w:rsidR="00997E9B" w:rsidRPr="00997E9B" w:rsidRDefault="00997E9B" w:rsidP="000A0EEF">
            <w:pPr>
              <w:rPr>
                <w:rFonts w:ascii="Arial" w:hAnsi="Arial" w:cs="Arial"/>
                <w:sz w:val="24"/>
                <w:szCs w:val="24"/>
              </w:rPr>
            </w:pPr>
            <w:r w:rsidRPr="00997E9B">
              <w:rPr>
                <w:rFonts w:ascii="Arial" w:hAnsi="Arial" w:cs="Arial"/>
                <w:sz w:val="24"/>
                <w:szCs w:val="24"/>
              </w:rPr>
              <w:t xml:space="preserve">PISO DE BORRACHA ESPORTIVO, ESPESSURA </w:t>
            </w:r>
            <w:proofErr w:type="gramStart"/>
            <w:r w:rsidRPr="00997E9B">
              <w:rPr>
                <w:rFonts w:ascii="Arial" w:hAnsi="Arial" w:cs="Arial"/>
                <w:sz w:val="24"/>
                <w:szCs w:val="24"/>
              </w:rPr>
              <w:t>15MM</w:t>
            </w:r>
            <w:proofErr w:type="gramEnd"/>
            <w:r w:rsidRPr="00997E9B">
              <w:rPr>
                <w:rFonts w:ascii="Arial" w:hAnsi="Arial" w:cs="Arial"/>
                <w:sz w:val="24"/>
                <w:szCs w:val="24"/>
              </w:rPr>
              <w:t>, ASSENTADO COM ARGAMASSA. AF_09/2020</w:t>
            </w:r>
          </w:p>
        </w:tc>
      </w:tr>
      <w:tr w:rsidR="00997E9B" w:rsidTr="000F5126">
        <w:trPr>
          <w:jc w:val="center"/>
        </w:trPr>
        <w:tc>
          <w:tcPr>
            <w:tcW w:w="8432" w:type="dxa"/>
          </w:tcPr>
          <w:p w:rsidR="00997E9B" w:rsidRPr="00997E9B" w:rsidRDefault="00997E9B" w:rsidP="000A0EEF">
            <w:pPr>
              <w:rPr>
                <w:rFonts w:ascii="Arial" w:hAnsi="Arial" w:cs="Arial"/>
                <w:sz w:val="24"/>
                <w:szCs w:val="24"/>
              </w:rPr>
            </w:pPr>
            <w:r w:rsidRPr="00997E9B">
              <w:rPr>
                <w:rFonts w:ascii="Arial" w:hAnsi="Arial" w:cs="Arial"/>
                <w:sz w:val="24"/>
                <w:szCs w:val="24"/>
              </w:rPr>
              <w:t xml:space="preserve">Forro em painéis de gesso </w:t>
            </w:r>
            <w:proofErr w:type="spellStart"/>
            <w:r w:rsidRPr="00997E9B">
              <w:rPr>
                <w:rFonts w:ascii="Arial" w:hAnsi="Arial" w:cs="Arial"/>
                <w:sz w:val="24"/>
                <w:szCs w:val="24"/>
              </w:rPr>
              <w:t>acartonado</w:t>
            </w:r>
            <w:proofErr w:type="spellEnd"/>
            <w:r w:rsidRPr="00997E9B">
              <w:rPr>
                <w:rFonts w:ascii="Arial" w:hAnsi="Arial" w:cs="Arial"/>
                <w:sz w:val="24"/>
                <w:szCs w:val="24"/>
              </w:rPr>
              <w:t xml:space="preserve">, acabamento liso com película em PVC - </w:t>
            </w:r>
            <w:proofErr w:type="gramStart"/>
            <w:r w:rsidRPr="00997E9B">
              <w:rPr>
                <w:rFonts w:ascii="Arial" w:hAnsi="Arial" w:cs="Arial"/>
                <w:sz w:val="24"/>
                <w:szCs w:val="24"/>
              </w:rPr>
              <w:t>625mm</w:t>
            </w:r>
            <w:proofErr w:type="gramEnd"/>
            <w:r w:rsidRPr="00997E9B">
              <w:rPr>
                <w:rFonts w:ascii="Arial" w:hAnsi="Arial" w:cs="Arial"/>
                <w:sz w:val="24"/>
                <w:szCs w:val="24"/>
              </w:rPr>
              <w:t xml:space="preserve"> x 1250mm, espessura de 9,5mm, removível</w:t>
            </w:r>
          </w:p>
        </w:tc>
      </w:tr>
      <w:tr w:rsidR="00997E9B" w:rsidTr="000F5126">
        <w:trPr>
          <w:jc w:val="center"/>
        </w:trPr>
        <w:tc>
          <w:tcPr>
            <w:tcW w:w="8432" w:type="dxa"/>
          </w:tcPr>
          <w:p w:rsidR="00997E9B" w:rsidRPr="00997E9B" w:rsidRDefault="00997E9B" w:rsidP="000A0EEF">
            <w:pPr>
              <w:rPr>
                <w:rFonts w:ascii="Arial" w:hAnsi="Arial" w:cs="Arial"/>
                <w:sz w:val="24"/>
                <w:szCs w:val="24"/>
              </w:rPr>
            </w:pPr>
            <w:r w:rsidRPr="00997E9B">
              <w:rPr>
                <w:rFonts w:ascii="Arial" w:hAnsi="Arial" w:cs="Arial"/>
                <w:sz w:val="24"/>
                <w:szCs w:val="24"/>
              </w:rPr>
              <w:t xml:space="preserve">Esmalte à base água em superfície metálica, inclusive </w:t>
            </w:r>
            <w:proofErr w:type="gramStart"/>
            <w:r w:rsidRPr="00997E9B">
              <w:rPr>
                <w:rFonts w:ascii="Arial" w:hAnsi="Arial" w:cs="Arial"/>
                <w:sz w:val="24"/>
                <w:szCs w:val="24"/>
              </w:rPr>
              <w:t>preparo</w:t>
            </w:r>
            <w:proofErr w:type="gramEnd"/>
          </w:p>
        </w:tc>
      </w:tr>
    </w:tbl>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Pr>
          <w:rFonts w:ascii="Arial" w:hAnsi="Arial" w:cs="Arial"/>
          <w:sz w:val="24"/>
          <w:szCs w:val="24"/>
        </w:rPr>
        <w:t xml:space="preserve">Profissional </w:t>
      </w:r>
      <w:r w:rsidRPr="00F3153C">
        <w:rPr>
          <w:rFonts w:ascii="Arial" w:hAnsi="Arial" w:cs="Arial"/>
          <w:sz w:val="24"/>
          <w:szCs w:val="24"/>
        </w:rPr>
        <w:t>– CREA</w:t>
      </w:r>
      <w:r>
        <w:rPr>
          <w:rFonts w:ascii="Arial" w:hAnsi="Arial" w:cs="Arial"/>
          <w:sz w:val="24"/>
          <w:szCs w:val="24"/>
        </w:rPr>
        <w:t xml:space="preserve">/CAU/CRT </w:t>
      </w:r>
      <w:r w:rsidRPr="00F3153C">
        <w:rPr>
          <w:rFonts w:ascii="Arial" w:hAnsi="Arial" w:cs="Arial"/>
          <w:sz w:val="24"/>
          <w:szCs w:val="24"/>
        </w:rPr>
        <w:t>ou entidade profissional competente.</w:t>
      </w: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c)</w:t>
      </w:r>
      <w:proofErr w:type="gramStart"/>
      <w:r>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0B0380" w:rsidRDefault="000B0380" w:rsidP="000B0380">
      <w:pPr>
        <w:jc w:val="both"/>
        <w:rPr>
          <w:rFonts w:ascii="Arial" w:hAnsi="Arial" w:cs="Arial"/>
          <w:b/>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9.4.1. Registro ou Inscrição da empresa no CREA/CAU/CRT </w:t>
      </w:r>
      <w:r w:rsidRPr="00F3153C">
        <w:rPr>
          <w:rFonts w:ascii="Arial" w:hAnsi="Arial" w:cs="Arial"/>
          <w:sz w:val="24"/>
          <w:szCs w:val="24"/>
        </w:rPr>
        <w:t>ou entidade profissional competente</w:t>
      </w:r>
      <w:r>
        <w:rPr>
          <w:rFonts w:ascii="Arial" w:hAnsi="Arial" w:cs="Arial"/>
          <w:sz w:val="24"/>
          <w:szCs w:val="24"/>
        </w:rPr>
        <w:t>.</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0B0380" w:rsidRPr="00142BE6" w:rsidRDefault="000B0380" w:rsidP="000B0380">
      <w:pPr>
        <w:jc w:val="both"/>
        <w:rPr>
          <w:rFonts w:ascii="Arial" w:hAnsi="Arial" w:cs="Arial"/>
          <w:sz w:val="24"/>
          <w:szCs w:val="24"/>
        </w:rPr>
      </w:pPr>
      <w:r w:rsidRPr="00142BE6">
        <w:rPr>
          <w:rFonts w:ascii="Arial" w:hAnsi="Arial" w:cs="Arial"/>
          <w:sz w:val="24"/>
          <w:szCs w:val="24"/>
        </w:rPr>
        <w:lastRenderedPageBreak/>
        <w:t xml:space="preserve">(50%) de execução de obras ou serviços de características semelhantes de complexidade tecnológica e operacional equivalente ou superior; </w:t>
      </w:r>
    </w:p>
    <w:p w:rsidR="000B0380" w:rsidRPr="00B7461E" w:rsidRDefault="000B0380" w:rsidP="000B0380">
      <w:pPr>
        <w:jc w:val="both"/>
        <w:rPr>
          <w:rFonts w:ascii="Arial" w:hAnsi="Arial" w:cs="Arial"/>
          <w:sz w:val="24"/>
          <w:szCs w:val="24"/>
          <w:highlight w:val="yellow"/>
        </w:rPr>
      </w:pP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0B0380" w:rsidRDefault="000B0380" w:rsidP="000B0380">
      <w:pPr>
        <w:autoSpaceDE w:val="0"/>
        <w:autoSpaceDN w:val="0"/>
        <w:adjustRightInd w:val="0"/>
        <w:jc w:val="both"/>
        <w:rPr>
          <w:rFonts w:ascii="Arial" w:hAnsi="Arial" w:cs="Arial"/>
          <w:sz w:val="24"/>
          <w:szCs w:val="24"/>
        </w:rPr>
      </w:pPr>
    </w:p>
    <w:p w:rsidR="000B0380" w:rsidRDefault="000B0380" w:rsidP="000B0380">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0B0380" w:rsidTr="000F5126">
        <w:tc>
          <w:tcPr>
            <w:tcW w:w="7054"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DESCRIÇÂO</w:t>
            </w:r>
          </w:p>
        </w:tc>
        <w:tc>
          <w:tcPr>
            <w:tcW w:w="1276"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UNID.</w:t>
            </w:r>
          </w:p>
        </w:tc>
        <w:tc>
          <w:tcPr>
            <w:tcW w:w="1563"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QDE.</w:t>
            </w:r>
          </w:p>
        </w:tc>
      </w:tr>
      <w:tr w:rsidR="0084364A" w:rsidTr="0084364A">
        <w:tc>
          <w:tcPr>
            <w:tcW w:w="7054" w:type="dxa"/>
          </w:tcPr>
          <w:p w:rsidR="0084364A" w:rsidRPr="004864B8" w:rsidRDefault="0084364A" w:rsidP="004864B8">
            <w:pPr>
              <w:jc w:val="both"/>
              <w:rPr>
                <w:rFonts w:ascii="Arial" w:hAnsi="Arial" w:cs="Arial"/>
                <w:sz w:val="24"/>
                <w:szCs w:val="24"/>
              </w:rPr>
            </w:pPr>
            <w:r w:rsidRPr="004864B8">
              <w:rPr>
                <w:rFonts w:ascii="Arial" w:hAnsi="Arial" w:cs="Arial"/>
                <w:sz w:val="24"/>
                <w:szCs w:val="24"/>
              </w:rPr>
              <w:t>FD-22 FECHAMENTO DE DIVISA COM GRADIL ELETROFUNDIDO/SAPATA (H=</w:t>
            </w:r>
            <w:proofErr w:type="gramStart"/>
            <w:r w:rsidRPr="004864B8">
              <w:rPr>
                <w:rFonts w:ascii="Arial" w:hAnsi="Arial" w:cs="Arial"/>
                <w:sz w:val="24"/>
                <w:szCs w:val="24"/>
              </w:rPr>
              <w:t>235CM</w:t>
            </w:r>
            <w:proofErr w:type="gramEnd"/>
            <w:r w:rsidRPr="004864B8">
              <w:rPr>
                <w:rFonts w:ascii="Arial" w:hAnsi="Arial" w:cs="Arial"/>
                <w:sz w:val="24"/>
                <w:szCs w:val="24"/>
              </w:rPr>
              <w:t>)</w:t>
            </w:r>
          </w:p>
        </w:tc>
        <w:tc>
          <w:tcPr>
            <w:tcW w:w="1276" w:type="dxa"/>
            <w:vAlign w:val="center"/>
          </w:tcPr>
          <w:p w:rsidR="0084364A" w:rsidRPr="00232B31" w:rsidRDefault="0084364A" w:rsidP="00232B31">
            <w:pPr>
              <w:jc w:val="center"/>
              <w:rPr>
                <w:rFonts w:ascii="Arial" w:hAnsi="Arial" w:cs="Arial"/>
                <w:sz w:val="24"/>
                <w:szCs w:val="24"/>
              </w:rPr>
            </w:pPr>
            <w:r w:rsidRPr="00232B31">
              <w:rPr>
                <w:rFonts w:ascii="Arial" w:hAnsi="Arial" w:cs="Arial"/>
                <w:sz w:val="24"/>
                <w:szCs w:val="24"/>
              </w:rPr>
              <w:t>M</w:t>
            </w:r>
          </w:p>
        </w:tc>
        <w:tc>
          <w:tcPr>
            <w:tcW w:w="1563" w:type="dxa"/>
            <w:vAlign w:val="center"/>
          </w:tcPr>
          <w:p w:rsidR="0084364A" w:rsidRPr="0084364A" w:rsidRDefault="0084364A" w:rsidP="0084364A">
            <w:pPr>
              <w:jc w:val="center"/>
              <w:rPr>
                <w:rFonts w:ascii="Arial" w:hAnsi="Arial" w:cs="Arial"/>
                <w:sz w:val="24"/>
                <w:szCs w:val="24"/>
              </w:rPr>
            </w:pPr>
            <w:r w:rsidRPr="0084364A">
              <w:rPr>
                <w:rFonts w:ascii="Arial" w:hAnsi="Arial" w:cs="Arial"/>
                <w:sz w:val="24"/>
                <w:szCs w:val="24"/>
              </w:rPr>
              <w:t>92</w:t>
            </w:r>
          </w:p>
        </w:tc>
      </w:tr>
      <w:tr w:rsidR="0084364A" w:rsidTr="0084364A">
        <w:tc>
          <w:tcPr>
            <w:tcW w:w="7054" w:type="dxa"/>
          </w:tcPr>
          <w:p w:rsidR="0084364A" w:rsidRPr="004864B8" w:rsidRDefault="0084364A" w:rsidP="004864B8">
            <w:pPr>
              <w:jc w:val="both"/>
              <w:rPr>
                <w:rFonts w:ascii="Arial" w:hAnsi="Arial" w:cs="Arial"/>
                <w:sz w:val="24"/>
                <w:szCs w:val="24"/>
              </w:rPr>
            </w:pPr>
            <w:r w:rsidRPr="004864B8">
              <w:rPr>
                <w:rFonts w:ascii="Arial" w:hAnsi="Arial" w:cs="Arial"/>
                <w:sz w:val="24"/>
                <w:szCs w:val="24"/>
              </w:rPr>
              <w:t>TELHA GALVALUME / ACO GALV SANDUICHE E=</w:t>
            </w:r>
            <w:proofErr w:type="gramStart"/>
            <w:r w:rsidRPr="004864B8">
              <w:rPr>
                <w:rFonts w:ascii="Arial" w:hAnsi="Arial" w:cs="Arial"/>
                <w:sz w:val="24"/>
                <w:szCs w:val="24"/>
              </w:rPr>
              <w:t>30MM</w:t>
            </w:r>
            <w:proofErr w:type="gramEnd"/>
            <w:r w:rsidRPr="004864B8">
              <w:rPr>
                <w:rFonts w:ascii="Arial" w:hAnsi="Arial" w:cs="Arial"/>
                <w:sz w:val="24"/>
                <w:szCs w:val="24"/>
              </w:rPr>
              <w:t xml:space="preserve"> (PUR) / (PIR) SUPERIOR TRAPEZ H=40MM / INFERIOR PLANO E= 0,50MM COM PINT FACES APARENTES</w:t>
            </w:r>
          </w:p>
        </w:tc>
        <w:tc>
          <w:tcPr>
            <w:tcW w:w="1276" w:type="dxa"/>
            <w:vAlign w:val="center"/>
          </w:tcPr>
          <w:p w:rsidR="0084364A" w:rsidRPr="00232B31" w:rsidRDefault="0084364A" w:rsidP="00232B31">
            <w:pPr>
              <w:jc w:val="center"/>
              <w:rPr>
                <w:rFonts w:ascii="Arial" w:hAnsi="Arial" w:cs="Arial"/>
                <w:sz w:val="24"/>
                <w:szCs w:val="24"/>
              </w:rPr>
            </w:pPr>
            <w:r w:rsidRPr="00232B31">
              <w:rPr>
                <w:rFonts w:ascii="Arial" w:hAnsi="Arial" w:cs="Arial"/>
                <w:sz w:val="24"/>
                <w:szCs w:val="24"/>
              </w:rPr>
              <w:t>M2</w:t>
            </w:r>
          </w:p>
        </w:tc>
        <w:tc>
          <w:tcPr>
            <w:tcW w:w="1563" w:type="dxa"/>
            <w:vAlign w:val="center"/>
          </w:tcPr>
          <w:p w:rsidR="0084364A" w:rsidRPr="0084364A" w:rsidRDefault="0084364A" w:rsidP="0084364A">
            <w:pPr>
              <w:jc w:val="center"/>
              <w:rPr>
                <w:rFonts w:ascii="Arial" w:hAnsi="Arial" w:cs="Arial"/>
                <w:sz w:val="24"/>
                <w:szCs w:val="24"/>
              </w:rPr>
            </w:pPr>
            <w:r w:rsidRPr="0084364A">
              <w:rPr>
                <w:rFonts w:ascii="Arial" w:hAnsi="Arial" w:cs="Arial"/>
                <w:sz w:val="24"/>
                <w:szCs w:val="24"/>
              </w:rPr>
              <w:t>430</w:t>
            </w:r>
          </w:p>
        </w:tc>
      </w:tr>
      <w:tr w:rsidR="0084364A" w:rsidTr="0084364A">
        <w:tc>
          <w:tcPr>
            <w:tcW w:w="7054" w:type="dxa"/>
          </w:tcPr>
          <w:p w:rsidR="0084364A" w:rsidRPr="004864B8" w:rsidRDefault="0084364A" w:rsidP="004864B8">
            <w:pPr>
              <w:jc w:val="both"/>
              <w:rPr>
                <w:rFonts w:ascii="Arial" w:hAnsi="Arial" w:cs="Arial"/>
                <w:sz w:val="24"/>
                <w:szCs w:val="24"/>
              </w:rPr>
            </w:pPr>
            <w:r w:rsidRPr="004864B8">
              <w:rPr>
                <w:rFonts w:ascii="Arial" w:hAnsi="Arial" w:cs="Arial"/>
                <w:sz w:val="24"/>
                <w:szCs w:val="24"/>
              </w:rPr>
              <w:t xml:space="preserve">PISO VINÍLICO </w:t>
            </w:r>
            <w:proofErr w:type="gramStart"/>
            <w:r w:rsidRPr="004864B8">
              <w:rPr>
                <w:rFonts w:ascii="Arial" w:hAnsi="Arial" w:cs="Arial"/>
                <w:sz w:val="24"/>
                <w:szCs w:val="24"/>
              </w:rPr>
              <w:t>SEMI-FLEXÍVEL</w:t>
            </w:r>
            <w:proofErr w:type="gramEnd"/>
            <w:r w:rsidRPr="004864B8">
              <w:rPr>
                <w:rFonts w:ascii="Arial" w:hAnsi="Arial" w:cs="Arial"/>
                <w:sz w:val="24"/>
                <w:szCs w:val="24"/>
              </w:rPr>
              <w:t xml:space="preserve"> EM PLACAS, PADRÃO LISO, ESPESSURA 3,2 MM, FIXADO COM COLA. AF_09/2020</w:t>
            </w:r>
          </w:p>
        </w:tc>
        <w:tc>
          <w:tcPr>
            <w:tcW w:w="1276" w:type="dxa"/>
            <w:vAlign w:val="center"/>
          </w:tcPr>
          <w:p w:rsidR="0084364A" w:rsidRPr="00232B31" w:rsidRDefault="0084364A" w:rsidP="00232B31">
            <w:pPr>
              <w:jc w:val="center"/>
              <w:rPr>
                <w:rFonts w:ascii="Arial" w:hAnsi="Arial" w:cs="Arial"/>
                <w:sz w:val="24"/>
                <w:szCs w:val="24"/>
              </w:rPr>
            </w:pPr>
            <w:r w:rsidRPr="00232B31">
              <w:rPr>
                <w:rFonts w:ascii="Arial" w:hAnsi="Arial" w:cs="Arial"/>
                <w:sz w:val="24"/>
                <w:szCs w:val="24"/>
              </w:rPr>
              <w:t>M2</w:t>
            </w:r>
          </w:p>
        </w:tc>
        <w:tc>
          <w:tcPr>
            <w:tcW w:w="1563" w:type="dxa"/>
            <w:vAlign w:val="center"/>
          </w:tcPr>
          <w:p w:rsidR="0084364A" w:rsidRPr="0084364A" w:rsidRDefault="0084364A" w:rsidP="0084364A">
            <w:pPr>
              <w:jc w:val="center"/>
              <w:rPr>
                <w:rFonts w:ascii="Arial" w:hAnsi="Arial" w:cs="Arial"/>
                <w:sz w:val="24"/>
                <w:szCs w:val="24"/>
              </w:rPr>
            </w:pPr>
            <w:r w:rsidRPr="0084364A">
              <w:rPr>
                <w:rFonts w:ascii="Arial" w:hAnsi="Arial" w:cs="Arial"/>
                <w:sz w:val="24"/>
                <w:szCs w:val="24"/>
              </w:rPr>
              <w:t>151</w:t>
            </w:r>
          </w:p>
        </w:tc>
      </w:tr>
      <w:tr w:rsidR="0084364A" w:rsidTr="0084364A">
        <w:tc>
          <w:tcPr>
            <w:tcW w:w="7054" w:type="dxa"/>
          </w:tcPr>
          <w:p w:rsidR="0084364A" w:rsidRPr="004864B8" w:rsidRDefault="0084364A" w:rsidP="004864B8">
            <w:pPr>
              <w:jc w:val="both"/>
              <w:rPr>
                <w:rFonts w:ascii="Arial" w:hAnsi="Arial" w:cs="Arial"/>
                <w:sz w:val="24"/>
                <w:szCs w:val="24"/>
              </w:rPr>
            </w:pPr>
            <w:r w:rsidRPr="004864B8">
              <w:rPr>
                <w:rFonts w:ascii="Arial" w:hAnsi="Arial" w:cs="Arial"/>
                <w:sz w:val="24"/>
                <w:szCs w:val="24"/>
              </w:rPr>
              <w:t xml:space="preserve">PISO DE BORRACHA ESPORTIVO, ESPESSURA </w:t>
            </w:r>
            <w:proofErr w:type="gramStart"/>
            <w:r w:rsidRPr="004864B8">
              <w:rPr>
                <w:rFonts w:ascii="Arial" w:hAnsi="Arial" w:cs="Arial"/>
                <w:sz w:val="24"/>
                <w:szCs w:val="24"/>
              </w:rPr>
              <w:t>15MM</w:t>
            </w:r>
            <w:proofErr w:type="gramEnd"/>
            <w:r w:rsidRPr="004864B8">
              <w:rPr>
                <w:rFonts w:ascii="Arial" w:hAnsi="Arial" w:cs="Arial"/>
                <w:sz w:val="24"/>
                <w:szCs w:val="24"/>
              </w:rPr>
              <w:t>, ASSENTADO COM ARGAMASSA. AF_09/2020</w:t>
            </w:r>
          </w:p>
        </w:tc>
        <w:tc>
          <w:tcPr>
            <w:tcW w:w="1276" w:type="dxa"/>
            <w:vAlign w:val="center"/>
          </w:tcPr>
          <w:p w:rsidR="0084364A" w:rsidRPr="00232B31" w:rsidRDefault="0084364A" w:rsidP="00232B31">
            <w:pPr>
              <w:jc w:val="center"/>
              <w:rPr>
                <w:rFonts w:ascii="Arial" w:hAnsi="Arial" w:cs="Arial"/>
                <w:sz w:val="24"/>
                <w:szCs w:val="24"/>
              </w:rPr>
            </w:pPr>
            <w:r w:rsidRPr="00232B31">
              <w:rPr>
                <w:rFonts w:ascii="Arial" w:hAnsi="Arial" w:cs="Arial"/>
                <w:sz w:val="24"/>
                <w:szCs w:val="24"/>
              </w:rPr>
              <w:t>M2</w:t>
            </w:r>
          </w:p>
        </w:tc>
        <w:tc>
          <w:tcPr>
            <w:tcW w:w="1563" w:type="dxa"/>
            <w:vAlign w:val="center"/>
          </w:tcPr>
          <w:p w:rsidR="0084364A" w:rsidRPr="0084364A" w:rsidRDefault="0084364A" w:rsidP="0084364A">
            <w:pPr>
              <w:jc w:val="center"/>
              <w:rPr>
                <w:rFonts w:ascii="Arial" w:hAnsi="Arial" w:cs="Arial"/>
                <w:sz w:val="24"/>
                <w:szCs w:val="24"/>
              </w:rPr>
            </w:pPr>
            <w:r w:rsidRPr="0084364A">
              <w:rPr>
                <w:rFonts w:ascii="Arial" w:hAnsi="Arial" w:cs="Arial"/>
                <w:sz w:val="24"/>
                <w:szCs w:val="24"/>
              </w:rPr>
              <w:t>61</w:t>
            </w:r>
          </w:p>
        </w:tc>
      </w:tr>
      <w:tr w:rsidR="0084364A" w:rsidTr="0084364A">
        <w:tc>
          <w:tcPr>
            <w:tcW w:w="7054" w:type="dxa"/>
          </w:tcPr>
          <w:p w:rsidR="0084364A" w:rsidRPr="004864B8" w:rsidRDefault="0084364A" w:rsidP="004864B8">
            <w:pPr>
              <w:jc w:val="both"/>
              <w:rPr>
                <w:rFonts w:ascii="Arial" w:hAnsi="Arial" w:cs="Arial"/>
                <w:sz w:val="24"/>
                <w:szCs w:val="24"/>
              </w:rPr>
            </w:pPr>
            <w:r w:rsidRPr="004864B8">
              <w:rPr>
                <w:rFonts w:ascii="Arial" w:hAnsi="Arial" w:cs="Arial"/>
                <w:sz w:val="24"/>
                <w:szCs w:val="24"/>
              </w:rPr>
              <w:t xml:space="preserve">Forro em painéis de gesso </w:t>
            </w:r>
            <w:proofErr w:type="spellStart"/>
            <w:r w:rsidRPr="004864B8">
              <w:rPr>
                <w:rFonts w:ascii="Arial" w:hAnsi="Arial" w:cs="Arial"/>
                <w:sz w:val="24"/>
                <w:szCs w:val="24"/>
              </w:rPr>
              <w:t>acartonado</w:t>
            </w:r>
            <w:proofErr w:type="spellEnd"/>
            <w:r w:rsidRPr="004864B8">
              <w:rPr>
                <w:rFonts w:ascii="Arial" w:hAnsi="Arial" w:cs="Arial"/>
                <w:sz w:val="24"/>
                <w:szCs w:val="24"/>
              </w:rPr>
              <w:t xml:space="preserve">, acabamento liso com película em PVC - </w:t>
            </w:r>
            <w:proofErr w:type="gramStart"/>
            <w:r w:rsidRPr="004864B8">
              <w:rPr>
                <w:rFonts w:ascii="Arial" w:hAnsi="Arial" w:cs="Arial"/>
                <w:sz w:val="24"/>
                <w:szCs w:val="24"/>
              </w:rPr>
              <w:t>625mm</w:t>
            </w:r>
            <w:proofErr w:type="gramEnd"/>
            <w:r w:rsidRPr="004864B8">
              <w:rPr>
                <w:rFonts w:ascii="Arial" w:hAnsi="Arial" w:cs="Arial"/>
                <w:sz w:val="24"/>
                <w:szCs w:val="24"/>
              </w:rPr>
              <w:t xml:space="preserve"> x 1250mm, espessura de 9,5mm, removível</w:t>
            </w:r>
          </w:p>
        </w:tc>
        <w:tc>
          <w:tcPr>
            <w:tcW w:w="1276" w:type="dxa"/>
            <w:vAlign w:val="center"/>
          </w:tcPr>
          <w:p w:rsidR="0084364A" w:rsidRPr="00232B31" w:rsidRDefault="0084364A" w:rsidP="00232B31">
            <w:pPr>
              <w:jc w:val="center"/>
              <w:rPr>
                <w:rFonts w:ascii="Arial" w:hAnsi="Arial" w:cs="Arial"/>
                <w:sz w:val="24"/>
                <w:szCs w:val="24"/>
              </w:rPr>
            </w:pPr>
            <w:r w:rsidRPr="00232B31">
              <w:rPr>
                <w:rFonts w:ascii="Arial" w:hAnsi="Arial" w:cs="Arial"/>
                <w:sz w:val="24"/>
                <w:szCs w:val="24"/>
              </w:rPr>
              <w:t>M2</w:t>
            </w:r>
          </w:p>
        </w:tc>
        <w:tc>
          <w:tcPr>
            <w:tcW w:w="1563" w:type="dxa"/>
            <w:vAlign w:val="center"/>
          </w:tcPr>
          <w:p w:rsidR="0084364A" w:rsidRPr="0084364A" w:rsidRDefault="0084364A" w:rsidP="0084364A">
            <w:pPr>
              <w:jc w:val="center"/>
              <w:rPr>
                <w:rFonts w:ascii="Arial" w:hAnsi="Arial" w:cs="Arial"/>
                <w:sz w:val="24"/>
                <w:szCs w:val="24"/>
              </w:rPr>
            </w:pPr>
            <w:r w:rsidRPr="0084364A">
              <w:rPr>
                <w:rFonts w:ascii="Arial" w:hAnsi="Arial" w:cs="Arial"/>
                <w:sz w:val="24"/>
                <w:szCs w:val="24"/>
              </w:rPr>
              <w:t>223</w:t>
            </w:r>
          </w:p>
        </w:tc>
      </w:tr>
      <w:tr w:rsidR="0084364A" w:rsidTr="0084364A">
        <w:tc>
          <w:tcPr>
            <w:tcW w:w="7054" w:type="dxa"/>
          </w:tcPr>
          <w:p w:rsidR="0084364A" w:rsidRPr="004864B8" w:rsidRDefault="0084364A" w:rsidP="004864B8">
            <w:pPr>
              <w:jc w:val="both"/>
              <w:rPr>
                <w:rFonts w:ascii="Arial" w:hAnsi="Arial" w:cs="Arial"/>
                <w:sz w:val="24"/>
                <w:szCs w:val="24"/>
              </w:rPr>
            </w:pPr>
            <w:r w:rsidRPr="004864B8">
              <w:rPr>
                <w:rFonts w:ascii="Arial" w:hAnsi="Arial" w:cs="Arial"/>
                <w:sz w:val="24"/>
                <w:szCs w:val="24"/>
              </w:rPr>
              <w:t xml:space="preserve">Esmalte à base água em superfície metálica, inclusive </w:t>
            </w:r>
            <w:proofErr w:type="gramStart"/>
            <w:r w:rsidRPr="004864B8">
              <w:rPr>
                <w:rFonts w:ascii="Arial" w:hAnsi="Arial" w:cs="Arial"/>
                <w:sz w:val="24"/>
                <w:szCs w:val="24"/>
              </w:rPr>
              <w:t>preparo</w:t>
            </w:r>
            <w:proofErr w:type="gramEnd"/>
          </w:p>
        </w:tc>
        <w:tc>
          <w:tcPr>
            <w:tcW w:w="1276" w:type="dxa"/>
            <w:vAlign w:val="center"/>
          </w:tcPr>
          <w:p w:rsidR="0084364A" w:rsidRPr="00232B31" w:rsidRDefault="0084364A" w:rsidP="00232B31">
            <w:pPr>
              <w:jc w:val="center"/>
              <w:rPr>
                <w:rFonts w:ascii="Arial" w:hAnsi="Arial" w:cs="Arial"/>
                <w:sz w:val="24"/>
                <w:szCs w:val="24"/>
              </w:rPr>
            </w:pPr>
            <w:r w:rsidRPr="00232B31">
              <w:rPr>
                <w:rFonts w:ascii="Arial" w:hAnsi="Arial" w:cs="Arial"/>
                <w:sz w:val="24"/>
                <w:szCs w:val="24"/>
              </w:rPr>
              <w:t>M2</w:t>
            </w:r>
          </w:p>
        </w:tc>
        <w:tc>
          <w:tcPr>
            <w:tcW w:w="1563" w:type="dxa"/>
            <w:vAlign w:val="center"/>
          </w:tcPr>
          <w:p w:rsidR="0084364A" w:rsidRPr="0084364A" w:rsidRDefault="0084364A" w:rsidP="0084364A">
            <w:pPr>
              <w:jc w:val="center"/>
              <w:rPr>
                <w:rFonts w:ascii="Arial" w:hAnsi="Arial" w:cs="Arial"/>
                <w:sz w:val="24"/>
                <w:szCs w:val="24"/>
              </w:rPr>
            </w:pPr>
            <w:r w:rsidRPr="0084364A">
              <w:rPr>
                <w:rFonts w:ascii="Arial" w:hAnsi="Arial" w:cs="Arial"/>
                <w:sz w:val="24"/>
                <w:szCs w:val="24"/>
              </w:rPr>
              <w:t>430</w:t>
            </w:r>
          </w:p>
        </w:tc>
      </w:tr>
    </w:tbl>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9.4.3.1. As quantidades dos itens dos atestados solicitados deverão ser destacadas com marcador de textos, em cores vivas, e quando houver somatória apresentar memória de cálculo no final dos atestados.</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de </w:t>
      </w:r>
      <w:r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0B0380" w:rsidRDefault="000B0380" w:rsidP="000B038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0B0380">
        <w:rPr>
          <w:rFonts w:ascii="Arial" w:hAnsi="Arial" w:cs="Arial"/>
          <w:b/>
          <w:sz w:val="24"/>
          <w:szCs w:val="24"/>
        </w:rPr>
        <w:t>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A1243A">
        <w:rPr>
          <w:rFonts w:ascii="Arial" w:hAnsi="Arial" w:cs="Arial"/>
          <w:sz w:val="24"/>
          <w:szCs w:val="24"/>
        </w:rPr>
        <w:t>no valor</w:t>
      </w:r>
      <w:r w:rsidR="00AD755B">
        <w:rPr>
          <w:rFonts w:ascii="Arial" w:hAnsi="Arial" w:cs="Arial"/>
          <w:sz w:val="24"/>
          <w:szCs w:val="24"/>
        </w:rPr>
        <w:t xml:space="preserve"> de R$ </w:t>
      </w:r>
      <w:r w:rsidR="005615B7">
        <w:rPr>
          <w:rFonts w:ascii="Arial" w:hAnsi="Arial" w:cs="Arial"/>
          <w:sz w:val="24"/>
          <w:szCs w:val="24"/>
        </w:rPr>
        <w:t>17</w:t>
      </w:r>
      <w:r w:rsidR="00514C7E">
        <w:rPr>
          <w:rFonts w:ascii="Arial" w:hAnsi="Arial" w:cs="Arial"/>
          <w:sz w:val="24"/>
          <w:szCs w:val="24"/>
        </w:rPr>
        <w:t>0</w:t>
      </w:r>
      <w:r w:rsidR="00AD755B">
        <w:rPr>
          <w:rFonts w:ascii="Arial" w:hAnsi="Arial" w:cs="Arial"/>
          <w:sz w:val="24"/>
          <w:szCs w:val="24"/>
        </w:rPr>
        <w:t>.</w:t>
      </w:r>
      <w:r w:rsidR="005615B7">
        <w:rPr>
          <w:rFonts w:ascii="Arial" w:hAnsi="Arial" w:cs="Arial"/>
          <w:sz w:val="24"/>
          <w:szCs w:val="24"/>
        </w:rPr>
        <w:t>047</w:t>
      </w:r>
      <w:r w:rsidR="00AD755B">
        <w:rPr>
          <w:rFonts w:ascii="Arial" w:hAnsi="Arial" w:cs="Arial"/>
          <w:sz w:val="24"/>
          <w:szCs w:val="24"/>
        </w:rPr>
        <w:t>,</w:t>
      </w:r>
      <w:r w:rsidR="005615B7">
        <w:rPr>
          <w:rFonts w:ascii="Arial" w:hAnsi="Arial" w:cs="Arial"/>
          <w:sz w:val="24"/>
          <w:szCs w:val="24"/>
        </w:rPr>
        <w:t>56</w:t>
      </w:r>
      <w:r w:rsidR="00AD755B">
        <w:rPr>
          <w:rFonts w:ascii="Arial" w:hAnsi="Arial" w:cs="Arial"/>
          <w:sz w:val="24"/>
          <w:szCs w:val="24"/>
        </w:rPr>
        <w:t xml:space="preserve"> (</w:t>
      </w:r>
      <w:r w:rsidR="000B3C5C">
        <w:rPr>
          <w:rFonts w:ascii="Arial" w:hAnsi="Arial" w:cs="Arial"/>
          <w:sz w:val="24"/>
          <w:szCs w:val="24"/>
        </w:rPr>
        <w:t>cento e setenta</w:t>
      </w:r>
      <w:r w:rsidR="00AD755B">
        <w:rPr>
          <w:rFonts w:ascii="Arial" w:hAnsi="Arial" w:cs="Arial"/>
          <w:sz w:val="24"/>
          <w:szCs w:val="24"/>
        </w:rPr>
        <w:t xml:space="preserve"> mil, </w:t>
      </w:r>
      <w:r w:rsidR="000B3C5C">
        <w:rPr>
          <w:rFonts w:ascii="Arial" w:hAnsi="Arial" w:cs="Arial"/>
          <w:sz w:val="24"/>
          <w:szCs w:val="24"/>
        </w:rPr>
        <w:t>quarenta e sete</w:t>
      </w:r>
      <w:r w:rsidR="00AD755B">
        <w:rPr>
          <w:rFonts w:ascii="Arial" w:hAnsi="Arial" w:cs="Arial"/>
          <w:sz w:val="24"/>
          <w:szCs w:val="24"/>
        </w:rPr>
        <w:t xml:space="preserve"> reais e </w:t>
      </w:r>
      <w:r w:rsidR="000B3C5C">
        <w:rPr>
          <w:rFonts w:ascii="Arial" w:hAnsi="Arial" w:cs="Arial"/>
          <w:sz w:val="24"/>
          <w:szCs w:val="24"/>
        </w:rPr>
        <w:t>cinquenta e seis</w:t>
      </w:r>
      <w:r w:rsidR="00AD755B">
        <w:rPr>
          <w:rFonts w:ascii="Arial" w:hAnsi="Arial" w:cs="Arial"/>
          <w:sz w:val="24"/>
          <w:szCs w:val="24"/>
        </w:rPr>
        <w:t xml:space="preserve"> 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 xml:space="preserve">10% (dez) por cento do valor </w:t>
      </w:r>
      <w:r w:rsidR="00023903" w:rsidRPr="00343D5A">
        <w:rPr>
          <w:rFonts w:ascii="Arial" w:hAnsi="Arial" w:cs="Arial"/>
          <w:sz w:val="24"/>
          <w:szCs w:val="24"/>
        </w:rPr>
        <w:t>desta contratação</w:t>
      </w:r>
      <w:r w:rsidR="00AD755B">
        <w:rPr>
          <w:rFonts w:ascii="Arial" w:hAnsi="Arial" w:cs="Arial"/>
          <w:sz w:val="24"/>
          <w:szCs w:val="24"/>
        </w:rPr>
        <w:t>.</w:t>
      </w:r>
    </w:p>
    <w:p w:rsidR="00771286" w:rsidRDefault="00771286"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lastRenderedPageBreak/>
        <w:t>9.</w:t>
      </w:r>
      <w:r w:rsidR="000B0380">
        <w:rPr>
          <w:rFonts w:ascii="Arial" w:hAnsi="Arial" w:cs="Arial"/>
          <w:sz w:val="24"/>
          <w:szCs w:val="24"/>
        </w:rPr>
        <w:t>5</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w:t>
      </w:r>
      <w:r w:rsidR="00D9302A" w:rsidRPr="00343D5A">
        <w:rPr>
          <w:rFonts w:ascii="Arial" w:hAnsi="Arial" w:cs="Arial"/>
          <w:sz w:val="24"/>
          <w:szCs w:val="24"/>
        </w:rPr>
        <w:t>no valor</w:t>
      </w:r>
      <w:r w:rsidR="00D9302A">
        <w:rPr>
          <w:rFonts w:ascii="Arial" w:hAnsi="Arial" w:cs="Arial"/>
          <w:sz w:val="24"/>
          <w:szCs w:val="24"/>
        </w:rPr>
        <w:t xml:space="preserve"> de </w:t>
      </w:r>
      <w:r w:rsidR="005615B7">
        <w:rPr>
          <w:rFonts w:ascii="Arial" w:hAnsi="Arial" w:cs="Arial"/>
          <w:sz w:val="24"/>
          <w:szCs w:val="24"/>
        </w:rPr>
        <w:t xml:space="preserve">R$ 17.004,75 (dezessete mil, quatro reais e setenta e cinco centavos) </w:t>
      </w:r>
      <w:r w:rsidR="00D9302A">
        <w:rPr>
          <w:rFonts w:ascii="Arial" w:hAnsi="Arial" w:cs="Arial"/>
          <w:sz w:val="24"/>
          <w:szCs w:val="24"/>
        </w:rPr>
        <w:t xml:space="preserve">que </w:t>
      </w:r>
      <w:r w:rsidR="00D9302A" w:rsidRPr="00343D5A">
        <w:rPr>
          <w:rFonts w:ascii="Arial" w:hAnsi="Arial" w:cs="Arial"/>
          <w:sz w:val="24"/>
          <w:szCs w:val="24"/>
        </w:rPr>
        <w:t>corresponde a 1% (um por cento) do valor estimado desta contratação</w:t>
      </w:r>
      <w:r w:rsidR="00D9302A">
        <w:rPr>
          <w:rFonts w:ascii="Arial" w:hAnsi="Arial" w:cs="Arial"/>
          <w:color w:val="000000"/>
          <w:sz w:val="24"/>
          <w:szCs w:val="24"/>
        </w:rPr>
        <w:t>.</w:t>
      </w:r>
    </w:p>
    <w:p w:rsidR="0012750B" w:rsidRDefault="0012750B" w:rsidP="00D41830">
      <w:pPr>
        <w:jc w:val="both"/>
        <w:rPr>
          <w:rFonts w:ascii="Arial" w:hAnsi="Arial" w:cs="Arial"/>
          <w:b/>
          <w:sz w:val="24"/>
          <w:szCs w:val="24"/>
        </w:rPr>
      </w:pPr>
    </w:p>
    <w:p w:rsidR="00D41830" w:rsidRDefault="000B0380" w:rsidP="00D41830">
      <w:pPr>
        <w:jc w:val="both"/>
        <w:rPr>
          <w:rFonts w:ascii="Arial" w:hAnsi="Arial" w:cs="Arial"/>
          <w:b/>
          <w:sz w:val="24"/>
          <w:szCs w:val="24"/>
        </w:rPr>
      </w:pPr>
      <w:r>
        <w:rPr>
          <w:rFonts w:ascii="Arial" w:hAnsi="Arial" w:cs="Arial"/>
          <w:b/>
          <w:sz w:val="24"/>
          <w:szCs w:val="24"/>
        </w:rPr>
        <w:t>9.6</w:t>
      </w:r>
      <w:r w:rsidR="00D41830"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lastRenderedPageBreak/>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B419F0" w:rsidRDefault="00B419F0" w:rsidP="00D41830">
      <w:pPr>
        <w:jc w:val="both"/>
        <w:rPr>
          <w:rFonts w:ascii="Arial" w:hAnsi="Arial" w:cs="Arial"/>
          <w:sz w:val="24"/>
          <w:szCs w:val="24"/>
        </w:rPr>
      </w:pPr>
      <w:r>
        <w:rPr>
          <w:rFonts w:ascii="Arial" w:hAnsi="Arial" w:cs="Arial"/>
          <w:sz w:val="24"/>
          <w:szCs w:val="24"/>
        </w:rPr>
        <w:lastRenderedPageBreak/>
        <w:t xml:space="preserve">11.1.2.1 - </w:t>
      </w:r>
      <w:r w:rsidRPr="00742FF4">
        <w:rPr>
          <w:rFonts w:ascii="Arial" w:hAnsi="Arial" w:cs="Arial"/>
          <w:sz w:val="24"/>
          <w:szCs w:val="24"/>
        </w:rPr>
        <w:t>A Comissão Permanente de Licitação poderá suspender a sessão quando da abertura dos envelopes, a fim de que tenha melhores condições da avaliar os documentos. Ocorrendo essa hipótese, ela designará uma nova data para a continuidade da sessão de abertura dos envelopes "02" – PROPOSTA DE PREÇO, sendo que o não comparecimento de qualquer proponente a tal sessão, não impedirá que a mesma se realize.</w:t>
      </w:r>
    </w:p>
    <w:p w:rsidR="00B419F0" w:rsidRDefault="00B419F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 xml:space="preserve">menor preço </w:t>
      </w:r>
      <w:r w:rsidR="00C7272C">
        <w:rPr>
          <w:rFonts w:ascii="Arial" w:hAnsi="Arial" w:cs="Arial"/>
          <w:b/>
          <w:sz w:val="24"/>
          <w:szCs w:val="24"/>
        </w:rPr>
        <w:t>total</w:t>
      </w:r>
      <w:r>
        <w:rPr>
          <w:rFonts w:ascii="Arial" w:hAnsi="Arial" w:cs="Arial"/>
          <w:b/>
          <w:sz w:val="24"/>
          <w:szCs w:val="24"/>
        </w:rPr>
        <w:t>.</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F41D39" w:rsidRDefault="00F41D39"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lastRenderedPageBreak/>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4008AE">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4A3B89">
        <w:rPr>
          <w:rFonts w:ascii="Arial" w:hAnsi="Arial" w:cs="Arial"/>
          <w:sz w:val="24"/>
          <w:szCs w:val="24"/>
          <w:lang w:val="pt-BR"/>
        </w:rPr>
        <w:t>08</w:t>
      </w:r>
      <w:r w:rsidR="006B5352">
        <w:rPr>
          <w:rFonts w:ascii="Arial" w:hAnsi="Arial" w:cs="Arial"/>
          <w:sz w:val="24"/>
          <w:szCs w:val="24"/>
          <w:lang w:val="pt-BR"/>
        </w:rPr>
        <w:t>.</w:t>
      </w:r>
      <w:r w:rsidR="008F2EE5">
        <w:rPr>
          <w:rFonts w:ascii="Arial" w:hAnsi="Arial" w:cs="Arial"/>
          <w:sz w:val="24"/>
          <w:szCs w:val="24"/>
          <w:lang w:val="pt-BR"/>
        </w:rPr>
        <w:t>0</w:t>
      </w:r>
      <w:r w:rsidR="004A3B89">
        <w:rPr>
          <w:rFonts w:ascii="Arial" w:hAnsi="Arial" w:cs="Arial"/>
          <w:sz w:val="24"/>
          <w:szCs w:val="24"/>
          <w:lang w:val="pt-BR"/>
        </w:rPr>
        <w:t>2</w:t>
      </w:r>
      <w:r w:rsidR="008F2EE5">
        <w:rPr>
          <w:rFonts w:ascii="Arial" w:hAnsi="Arial" w:cs="Arial"/>
          <w:sz w:val="24"/>
          <w:szCs w:val="24"/>
          <w:lang w:val="pt-BR"/>
        </w:rPr>
        <w:t>.</w:t>
      </w:r>
      <w:r w:rsidR="009353AD">
        <w:rPr>
          <w:rFonts w:ascii="Arial" w:hAnsi="Arial" w:cs="Arial"/>
          <w:sz w:val="24"/>
          <w:szCs w:val="24"/>
          <w:lang w:val="pt-BR"/>
        </w:rPr>
        <w:t>1</w:t>
      </w:r>
      <w:r w:rsidR="004A3B89">
        <w:rPr>
          <w:rFonts w:ascii="Arial" w:hAnsi="Arial" w:cs="Arial"/>
          <w:sz w:val="24"/>
          <w:szCs w:val="24"/>
          <w:lang w:val="pt-BR"/>
        </w:rPr>
        <w:t>2</w:t>
      </w:r>
      <w:r w:rsidR="008F2EE5">
        <w:rPr>
          <w:rFonts w:ascii="Arial" w:hAnsi="Arial" w:cs="Arial"/>
          <w:sz w:val="24"/>
          <w:szCs w:val="24"/>
          <w:lang w:val="pt-BR"/>
        </w:rPr>
        <w:t>.</w:t>
      </w:r>
      <w:r w:rsidR="004A3B89">
        <w:rPr>
          <w:rFonts w:ascii="Arial" w:hAnsi="Arial" w:cs="Arial"/>
          <w:sz w:val="24"/>
          <w:szCs w:val="24"/>
          <w:lang w:val="pt-BR"/>
        </w:rPr>
        <w:t>365</w:t>
      </w:r>
      <w:r w:rsidR="008F2EE5">
        <w:rPr>
          <w:rFonts w:ascii="Arial" w:hAnsi="Arial" w:cs="Arial"/>
          <w:sz w:val="24"/>
          <w:szCs w:val="24"/>
          <w:lang w:val="pt-BR"/>
        </w:rPr>
        <w:t>.00</w:t>
      </w:r>
      <w:r w:rsidR="004A3B89">
        <w:rPr>
          <w:rFonts w:ascii="Arial" w:hAnsi="Arial" w:cs="Arial"/>
          <w:sz w:val="24"/>
          <w:szCs w:val="24"/>
          <w:lang w:val="pt-BR"/>
        </w:rPr>
        <w:t>27</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.90.</w:t>
      </w:r>
      <w:r w:rsidR="004D3600">
        <w:rPr>
          <w:rFonts w:ascii="Arial" w:hAnsi="Arial" w:cs="Arial"/>
          <w:sz w:val="24"/>
          <w:szCs w:val="24"/>
          <w:lang w:val="pt-BR"/>
        </w:rPr>
        <w:t>51</w:t>
      </w:r>
      <w:r w:rsidR="00761743">
        <w:rPr>
          <w:rFonts w:ascii="Arial" w:hAnsi="Arial" w:cs="Arial"/>
          <w:sz w:val="24"/>
          <w:szCs w:val="24"/>
          <w:lang w:val="pt-BR"/>
        </w:rPr>
        <w:t>-</w:t>
      </w:r>
      <w:r w:rsidR="004D3600">
        <w:rPr>
          <w:rFonts w:ascii="Arial" w:hAnsi="Arial" w:cs="Arial"/>
          <w:sz w:val="24"/>
          <w:szCs w:val="24"/>
          <w:lang w:val="pt-BR"/>
        </w:rPr>
        <w:t>99</w:t>
      </w:r>
      <w:r w:rsidR="00761743">
        <w:rPr>
          <w:rFonts w:ascii="Arial" w:hAnsi="Arial" w:cs="Arial"/>
          <w:sz w:val="24"/>
          <w:szCs w:val="24"/>
          <w:lang w:val="pt-BR"/>
        </w:rPr>
        <w:t xml:space="preserve"> </w:t>
      </w:r>
      <w:r w:rsidR="000F6E17">
        <w:rPr>
          <w:rFonts w:ascii="Arial" w:hAnsi="Arial" w:cs="Arial"/>
          <w:sz w:val="24"/>
          <w:szCs w:val="24"/>
          <w:lang w:val="pt-BR"/>
        </w:rPr>
        <w:t>(</w:t>
      </w:r>
      <w:r w:rsidR="005043D6">
        <w:rPr>
          <w:rFonts w:ascii="Arial" w:hAnsi="Arial" w:cs="Arial"/>
          <w:sz w:val="24"/>
          <w:szCs w:val="24"/>
          <w:lang w:val="pt-BR"/>
        </w:rPr>
        <w:t>t</w:t>
      </w:r>
      <w:r w:rsidR="004A3B89">
        <w:rPr>
          <w:rFonts w:ascii="Arial" w:hAnsi="Arial" w:cs="Arial"/>
          <w:sz w:val="24"/>
          <w:szCs w:val="24"/>
          <w:lang w:val="pt-BR"/>
        </w:rPr>
        <w:t>ransferências e convênios estaduais vinculados</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F45897" w:rsidRPr="00C86FB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w:t>
      </w:r>
      <w:r w:rsidR="00592D13">
        <w:rPr>
          <w:rFonts w:ascii="Arial" w:hAnsi="Arial" w:cs="Arial"/>
          <w:sz w:val="24"/>
          <w:szCs w:val="24"/>
        </w:rPr>
        <w:t xml:space="preserve"> </w:t>
      </w:r>
      <w:r w:rsidR="004323EB">
        <w:rPr>
          <w:rFonts w:ascii="Arial" w:hAnsi="Arial" w:cs="Arial"/>
          <w:sz w:val="24"/>
          <w:szCs w:val="24"/>
        </w:rPr>
        <w:t xml:space="preserve">CD - </w:t>
      </w:r>
      <w:r>
        <w:rPr>
          <w:rFonts w:ascii="Arial" w:hAnsi="Arial" w:cs="Arial"/>
          <w:sz w:val="24"/>
          <w:szCs w:val="24"/>
        </w:rPr>
        <w:t>MEMORIAL</w:t>
      </w:r>
      <w:r w:rsidR="00592D13">
        <w:rPr>
          <w:rFonts w:ascii="Arial" w:hAnsi="Arial" w:cs="Arial"/>
          <w:sz w:val="24"/>
          <w:szCs w:val="24"/>
        </w:rPr>
        <w:t xml:space="preserve"> DESCRITIVO</w:t>
      </w:r>
      <w:r>
        <w:rPr>
          <w:rFonts w:ascii="Arial" w:hAnsi="Arial" w:cs="Arial"/>
          <w:sz w:val="24"/>
          <w:szCs w:val="24"/>
        </w:rPr>
        <w:t>,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w:t>
      </w:r>
      <w:r w:rsidRPr="00125A3A">
        <w:rPr>
          <w:rFonts w:ascii="Arial" w:hAnsi="Arial" w:cs="Arial"/>
          <w:sz w:val="24"/>
          <w:szCs w:val="24"/>
        </w:rPr>
        <w:lastRenderedPageBreak/>
        <w:t xml:space="preserve">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F41D39" w:rsidRDefault="00F41D39"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F41D39" w:rsidRDefault="00F41D39" w:rsidP="00D41830">
      <w:pPr>
        <w:tabs>
          <w:tab w:val="left" w:pos="10206"/>
        </w:tabs>
        <w:jc w:val="both"/>
        <w:rPr>
          <w:rFonts w:ascii="Arial" w:hAnsi="Arial" w:cs="Arial"/>
          <w:sz w:val="24"/>
          <w:szCs w:val="24"/>
        </w:rPr>
      </w:pPr>
    </w:p>
    <w:p w:rsidR="00F41D39" w:rsidRDefault="00F41D39" w:rsidP="00D41830">
      <w:pPr>
        <w:tabs>
          <w:tab w:val="left" w:pos="10206"/>
        </w:tabs>
        <w:jc w:val="both"/>
        <w:rPr>
          <w:rFonts w:ascii="Arial" w:hAnsi="Arial" w:cs="Arial"/>
          <w:sz w:val="24"/>
          <w:szCs w:val="24"/>
        </w:rPr>
      </w:pPr>
    </w:p>
    <w:p w:rsidR="00F41D39" w:rsidRDefault="00F41D39" w:rsidP="00D41830">
      <w:pPr>
        <w:tabs>
          <w:tab w:val="left" w:pos="10206"/>
        </w:tabs>
        <w:jc w:val="both"/>
        <w:rPr>
          <w:rFonts w:ascii="Arial" w:hAnsi="Arial" w:cs="Arial"/>
          <w:sz w:val="24"/>
          <w:szCs w:val="24"/>
        </w:rPr>
      </w:pPr>
    </w:p>
    <w:p w:rsidR="00F41D39"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r w:rsidR="00F21A48">
        <w:rPr>
          <w:rFonts w:ascii="Arial" w:hAnsi="Arial" w:cs="Arial"/>
          <w:sz w:val="24"/>
          <w:szCs w:val="24"/>
        </w:rPr>
        <w:t xml:space="preserve"> </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822CBA" w:rsidRDefault="00822CB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220E6B">
        <w:rPr>
          <w:rFonts w:ascii="Arial" w:hAnsi="Arial" w:cs="Arial"/>
          <w:sz w:val="24"/>
          <w:szCs w:val="24"/>
        </w:rPr>
        <w:t>05</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220E6B">
        <w:rPr>
          <w:rFonts w:ascii="Arial" w:hAnsi="Arial" w:cs="Arial"/>
          <w:sz w:val="24"/>
          <w:szCs w:val="24"/>
        </w:rPr>
        <w:t>abril</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4F5F10">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6659A" w:rsidRP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val="x-none" w:eastAsia="ar-SA"/>
        </w:rPr>
        <w:t xml:space="preserve">Eliana dos Santos Soares Santana – Presidente </w:t>
      </w:r>
    </w:p>
    <w:p w:rsidR="00B6659A" w:rsidRDefault="00B6659A" w:rsidP="00B6659A">
      <w:pPr>
        <w:suppressAutoHyphens/>
        <w:spacing w:line="480" w:lineRule="auto"/>
        <w:jc w:val="both"/>
        <w:rPr>
          <w:rFonts w:ascii="Arial" w:hAnsi="Arial" w:cs="Arial"/>
          <w:bCs/>
          <w:sz w:val="24"/>
          <w:szCs w:val="24"/>
          <w:lang w:val="x-none"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Cleonice Dias de Sousa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proofErr w:type="spellStart"/>
      <w:r>
        <w:rPr>
          <w:rFonts w:ascii="Arial" w:hAnsi="Arial" w:cs="Arial"/>
          <w:bCs/>
          <w:sz w:val="24"/>
          <w:szCs w:val="24"/>
          <w:lang w:eastAsia="ar-SA"/>
        </w:rPr>
        <w:t>Marilza</w:t>
      </w:r>
      <w:proofErr w:type="spellEnd"/>
      <w:r>
        <w:rPr>
          <w:rFonts w:ascii="Arial" w:hAnsi="Arial" w:cs="Arial"/>
          <w:bCs/>
          <w:sz w:val="24"/>
          <w:szCs w:val="24"/>
          <w:lang w:eastAsia="ar-SA"/>
        </w:rPr>
        <w:t xml:space="preserve"> Moraes Rodrigues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uppressAutoHyphens/>
        <w:spacing w:line="480" w:lineRule="auto"/>
        <w:jc w:val="both"/>
        <w:rPr>
          <w:rFonts w:ascii="Arial" w:hAnsi="Arial" w:cs="Arial"/>
          <w:bCs/>
          <w:sz w:val="24"/>
          <w:szCs w:val="24"/>
          <w:lang w:eastAsia="ar-SA"/>
        </w:rPr>
      </w:pPr>
      <w:r>
        <w:rPr>
          <w:rFonts w:ascii="Arial" w:hAnsi="Arial" w:cs="Arial"/>
          <w:bCs/>
          <w:sz w:val="24"/>
          <w:szCs w:val="24"/>
          <w:lang w:eastAsia="ar-SA"/>
        </w:rPr>
        <w:t>Normando Ribeiro Lopes - membro</w:t>
      </w:r>
    </w:p>
    <w:p w:rsidR="00B6659A" w:rsidRDefault="00B6659A" w:rsidP="00B6659A">
      <w:pPr>
        <w:suppressAutoHyphens/>
        <w:spacing w:line="480" w:lineRule="auto"/>
        <w:jc w:val="both"/>
        <w:rPr>
          <w:rFonts w:ascii="Arial" w:hAnsi="Arial" w:cs="Arial"/>
          <w:bCs/>
          <w:sz w:val="24"/>
          <w:szCs w:val="24"/>
          <w:lang w:eastAsia="ar-SA"/>
        </w:rPr>
      </w:pPr>
    </w:p>
    <w:p w:rsidR="00B6659A" w:rsidRDefault="00B6659A" w:rsidP="00B6659A">
      <w:pPr>
        <w:spacing w:after="200" w:line="360" w:lineRule="auto"/>
        <w:rPr>
          <w:rFonts w:ascii="Arial" w:hAnsi="Arial" w:cs="Arial"/>
          <w:sz w:val="16"/>
          <w:szCs w:val="16"/>
        </w:rPr>
      </w:pPr>
      <w:r>
        <w:rPr>
          <w:rFonts w:ascii="Arial" w:hAnsi="Arial" w:cs="Arial"/>
          <w:bCs/>
          <w:sz w:val="24"/>
          <w:szCs w:val="24"/>
          <w:lang w:val="x-none"/>
        </w:rPr>
        <w:t>Pietro Vincenzo - Secretário</w:t>
      </w:r>
      <w:r>
        <w:rPr>
          <w:rFonts w:ascii="Arial" w:hAnsi="Arial" w:cs="Arial"/>
          <w:bCs/>
          <w:sz w:val="24"/>
          <w:szCs w:val="24"/>
        </w:rPr>
        <w:t xml:space="preserve">                                                                </w:t>
      </w:r>
      <w:r>
        <w:rPr>
          <w:rFonts w:ascii="Arial" w:hAnsi="Arial" w:cs="Arial"/>
          <w:sz w:val="16"/>
          <w:szCs w:val="16"/>
        </w:rPr>
        <w:t xml:space="preserve">                                       </w:t>
      </w:r>
    </w:p>
    <w:p w:rsidR="006932D2" w:rsidRDefault="006932D2" w:rsidP="00C42C22">
      <w:pPr>
        <w:spacing w:after="120"/>
        <w:ind w:right="227"/>
        <w:jc w:val="center"/>
        <w:rPr>
          <w:rFonts w:ascii="Arial" w:hAnsi="Arial" w:cs="Arial"/>
          <w:b/>
          <w:sz w:val="36"/>
          <w:szCs w:val="36"/>
        </w:rPr>
      </w:pPr>
    </w:p>
    <w:p w:rsidR="006932D2" w:rsidRDefault="006932D2"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CD</w:t>
      </w:r>
    </w:p>
    <w:p w:rsidR="004323EB" w:rsidRPr="004323EB" w:rsidRDefault="004323EB" w:rsidP="004323EB">
      <w:pPr>
        <w:suppressAutoHyphens/>
        <w:jc w:val="center"/>
        <w:rPr>
          <w:rFonts w:ascii="Arial" w:hAnsi="Arial" w:cs="Arial"/>
          <w:b/>
          <w:sz w:val="36"/>
          <w:szCs w:val="36"/>
          <w:lang w:eastAsia="ar-SA"/>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MEMORIAL, PLANILHA, PLANTAS E CRONOGRAMA FISICO-FINANCEIRO</w:t>
      </w:r>
    </w:p>
    <w:p w:rsidR="004323EB" w:rsidRDefault="004323EB" w:rsidP="00D41830">
      <w:pPr>
        <w:jc w:val="center"/>
        <w:rPr>
          <w:rFonts w:ascii="Arial" w:hAnsi="Arial" w:cs="Arial"/>
          <w:b/>
          <w:sz w:val="36"/>
          <w:szCs w:val="36"/>
        </w:rPr>
      </w:pP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833D95" w:rsidRDefault="00833D95" w:rsidP="00D41830">
      <w:pPr>
        <w:spacing w:after="120"/>
        <w:ind w:left="284" w:right="227"/>
        <w:jc w:val="center"/>
        <w:rPr>
          <w:rFonts w:ascii="Arial" w:hAnsi="Arial" w:cs="Arial"/>
          <w:b/>
        </w:rPr>
      </w:pPr>
    </w:p>
    <w:p w:rsidR="00833D95" w:rsidRDefault="00833D95" w:rsidP="00D41830">
      <w:pPr>
        <w:spacing w:after="120"/>
        <w:ind w:left="284" w:right="227"/>
        <w:jc w:val="center"/>
        <w:rPr>
          <w:rFonts w:ascii="Arial" w:hAnsi="Arial" w:cs="Arial"/>
          <w:b/>
        </w:rPr>
      </w:pPr>
    </w:p>
    <w:p w:rsidR="00833D95" w:rsidRDefault="00833D95" w:rsidP="00D41830">
      <w:pPr>
        <w:spacing w:after="120"/>
        <w:ind w:left="284" w:right="227"/>
        <w:jc w:val="center"/>
        <w:rPr>
          <w:rFonts w:ascii="Arial" w:hAnsi="Arial" w:cs="Arial"/>
          <w:b/>
        </w:rPr>
      </w:pPr>
    </w:p>
    <w:p w:rsidR="00833D95" w:rsidRDefault="00833D95"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F166F9">
        <w:rPr>
          <w:rFonts w:ascii="Arial" w:hAnsi="Arial" w:cs="Arial"/>
          <w:bCs/>
          <w:sz w:val="24"/>
          <w:szCs w:val="24"/>
        </w:rPr>
        <w:t>8803</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25110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r w:rsidR="00EF099B">
        <w:rPr>
          <w:rFonts w:ascii="Arial" w:hAnsi="Arial"/>
          <w:sz w:val="24"/>
          <w:szCs w:val="24"/>
        </w:rPr>
        <w:t xml:space="preserve"> </w:t>
      </w:r>
      <w:proofErr w:type="gramEnd"/>
      <w:r w:rsidR="000B3E30">
        <w:rPr>
          <w:rFonts w:ascii="Arial" w:hAnsi="Arial"/>
          <w:sz w:val="24"/>
          <w:szCs w:val="24"/>
        </w:rPr>
        <w:t>05</w:t>
      </w:r>
      <w:r w:rsidR="000C7D16">
        <w:rPr>
          <w:rFonts w:ascii="Arial" w:hAnsi="Arial"/>
          <w:sz w:val="24"/>
          <w:szCs w:val="24"/>
        </w:rPr>
        <w:t xml:space="preserve"> </w:t>
      </w:r>
      <w:r w:rsidR="00B85431">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25110F">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0B4FFA">
        <w:rPr>
          <w:rFonts w:ascii="Arial" w:hAnsi="Arial" w:cs="Arial"/>
          <w:bCs/>
        </w:rPr>
        <w:t>C</w:t>
      </w:r>
      <w:r w:rsidR="000B4FFA" w:rsidRPr="00F3008A">
        <w:rPr>
          <w:rFonts w:ascii="Arial" w:hAnsi="Arial" w:cs="Arial"/>
          <w:bCs/>
        </w:rPr>
        <w:t>ontratação de empresa de engenharia para adequação do EMEI</w:t>
      </w:r>
      <w:r w:rsidR="000B4FFA">
        <w:rPr>
          <w:rFonts w:ascii="Arial" w:hAnsi="Arial" w:cs="Arial"/>
          <w:bCs/>
        </w:rPr>
        <w:t xml:space="preserve"> L</w:t>
      </w:r>
      <w:r w:rsidR="000B4FFA" w:rsidRPr="00F3008A">
        <w:rPr>
          <w:rFonts w:ascii="Arial" w:hAnsi="Arial" w:cs="Arial"/>
          <w:bCs/>
        </w:rPr>
        <w:t xml:space="preserve">uz do </w:t>
      </w:r>
      <w:r w:rsidR="000B4FFA">
        <w:rPr>
          <w:rFonts w:ascii="Arial" w:hAnsi="Arial" w:cs="Arial"/>
          <w:bCs/>
        </w:rPr>
        <w:t>A</w:t>
      </w:r>
      <w:r w:rsidR="000B4FFA" w:rsidRPr="00F3008A">
        <w:rPr>
          <w:rFonts w:ascii="Arial" w:hAnsi="Arial" w:cs="Arial"/>
          <w:bCs/>
        </w:rPr>
        <w:t xml:space="preserve">manhã no </w:t>
      </w:r>
      <w:r w:rsidR="000B4FFA">
        <w:rPr>
          <w:rFonts w:ascii="Arial" w:hAnsi="Arial" w:cs="Arial"/>
          <w:bCs/>
        </w:rPr>
        <w:t>P</w:t>
      </w:r>
      <w:r w:rsidR="000B4FFA" w:rsidRPr="00F3008A">
        <w:rPr>
          <w:rFonts w:ascii="Arial" w:hAnsi="Arial" w:cs="Arial"/>
          <w:bCs/>
        </w:rPr>
        <w:t xml:space="preserve">arque Gabriel </w:t>
      </w:r>
      <w:proofErr w:type="spellStart"/>
      <w:r w:rsidR="000B4FFA" w:rsidRPr="00F3008A">
        <w:rPr>
          <w:rFonts w:ascii="Arial" w:hAnsi="Arial" w:cs="Arial"/>
          <w:bCs/>
        </w:rPr>
        <w:t>Chucre</w:t>
      </w:r>
      <w:proofErr w:type="spellEnd"/>
      <w:r w:rsidR="000B4FFA">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E427A" w:rsidRDefault="000E427A" w:rsidP="000E427A">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EA5F32" w:rsidRPr="00FA62B2" w:rsidRDefault="00EA5F3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0731CE">
        <w:rPr>
          <w:rFonts w:ascii="Arial" w:hAnsi="Arial" w:cs="Arial"/>
          <w:sz w:val="24"/>
          <w:szCs w:val="24"/>
        </w:rPr>
        <w:t xml:space="preserve">360 </w:t>
      </w:r>
      <w:r w:rsidR="000731CE" w:rsidRPr="00742FF4">
        <w:rPr>
          <w:rFonts w:ascii="Arial" w:hAnsi="Arial" w:cs="Arial"/>
          <w:sz w:val="24"/>
          <w:szCs w:val="24"/>
        </w:rPr>
        <w:t>(</w:t>
      </w:r>
      <w:r w:rsidR="000731CE">
        <w:rPr>
          <w:rFonts w:ascii="Arial" w:hAnsi="Arial" w:cs="Arial"/>
          <w:sz w:val="24"/>
          <w:szCs w:val="24"/>
        </w:rPr>
        <w:t>trezentos e sessenta)</w:t>
      </w:r>
      <w:r w:rsidR="000731CE" w:rsidRPr="00742FF4">
        <w:rPr>
          <w:rFonts w:ascii="Arial" w:hAnsi="Arial" w:cs="Arial"/>
          <w:sz w:val="24"/>
          <w:szCs w:val="24"/>
        </w:rPr>
        <w:t xml:space="preserve"> </w:t>
      </w:r>
      <w:r w:rsidR="000731CE">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29160C">
        <w:rPr>
          <w:rFonts w:ascii="Arial" w:hAnsi="Arial" w:cs="Arial"/>
          <w:bCs/>
          <w:sz w:val="24"/>
          <w:szCs w:val="24"/>
        </w:rPr>
        <w:t>8803</w:t>
      </w:r>
      <w:r w:rsidR="00997FF5" w:rsidRPr="00997FF5">
        <w:rPr>
          <w:rFonts w:ascii="Arial" w:hAnsi="Arial" w:cs="Arial"/>
          <w:bCs/>
          <w:sz w:val="24"/>
          <w:szCs w:val="24"/>
        </w:rPr>
        <w:t xml:space="preserve"> / 20</w:t>
      </w:r>
      <w:r w:rsidR="007C6785">
        <w:rPr>
          <w:rFonts w:ascii="Arial" w:hAnsi="Arial" w:cs="Arial"/>
          <w:bCs/>
          <w:sz w:val="24"/>
          <w:szCs w:val="24"/>
        </w:rPr>
        <w:t>2</w:t>
      </w:r>
      <w:r w:rsidR="006B5CC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184F38">
        <w:rPr>
          <w:rFonts w:ascii="Arial" w:hAnsi="Arial"/>
          <w:sz w:val="24"/>
          <w:szCs w:val="24"/>
        </w:rPr>
        <w:t>05</w:t>
      </w:r>
      <w:r w:rsidR="006D685E">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6B5CC4">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8935B1" w:rsidRPr="004220AC" w:rsidRDefault="00D41830" w:rsidP="008935B1">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8935B1">
        <w:rPr>
          <w:rFonts w:ascii="Arial" w:hAnsi="Arial" w:cs="Arial"/>
          <w:bCs/>
        </w:rPr>
        <w:t>C</w:t>
      </w:r>
      <w:r w:rsidR="008935B1" w:rsidRPr="00F3008A">
        <w:rPr>
          <w:rFonts w:ascii="Arial" w:hAnsi="Arial" w:cs="Arial"/>
          <w:bCs/>
        </w:rPr>
        <w:t>ontratação de empresa de engenharia para adequação do EMEI</w:t>
      </w:r>
      <w:r w:rsidR="008935B1">
        <w:rPr>
          <w:rFonts w:ascii="Arial" w:hAnsi="Arial" w:cs="Arial"/>
          <w:bCs/>
        </w:rPr>
        <w:t xml:space="preserve"> L</w:t>
      </w:r>
      <w:r w:rsidR="008935B1" w:rsidRPr="00F3008A">
        <w:rPr>
          <w:rFonts w:ascii="Arial" w:hAnsi="Arial" w:cs="Arial"/>
          <w:bCs/>
        </w:rPr>
        <w:t xml:space="preserve">uz do </w:t>
      </w:r>
      <w:r w:rsidR="008935B1">
        <w:rPr>
          <w:rFonts w:ascii="Arial" w:hAnsi="Arial" w:cs="Arial"/>
          <w:bCs/>
        </w:rPr>
        <w:t>A</w:t>
      </w:r>
      <w:r w:rsidR="008935B1" w:rsidRPr="00F3008A">
        <w:rPr>
          <w:rFonts w:ascii="Arial" w:hAnsi="Arial" w:cs="Arial"/>
          <w:bCs/>
        </w:rPr>
        <w:t xml:space="preserve">manhã no </w:t>
      </w:r>
      <w:r w:rsidR="008935B1">
        <w:rPr>
          <w:rFonts w:ascii="Arial" w:hAnsi="Arial" w:cs="Arial"/>
          <w:bCs/>
        </w:rPr>
        <w:t>P</w:t>
      </w:r>
      <w:r w:rsidR="008935B1" w:rsidRPr="00F3008A">
        <w:rPr>
          <w:rFonts w:ascii="Arial" w:hAnsi="Arial" w:cs="Arial"/>
          <w:bCs/>
        </w:rPr>
        <w:t xml:space="preserve">arque Gabriel </w:t>
      </w:r>
      <w:proofErr w:type="spellStart"/>
      <w:r w:rsidR="008935B1" w:rsidRPr="00F3008A">
        <w:rPr>
          <w:rFonts w:ascii="Arial" w:hAnsi="Arial" w:cs="Arial"/>
          <w:bCs/>
        </w:rPr>
        <w:t>Chucre</w:t>
      </w:r>
      <w:proofErr w:type="spellEnd"/>
      <w:r w:rsidR="008935B1">
        <w:rPr>
          <w:rFonts w:ascii="Arial" w:hAnsi="Arial" w:cs="Arial"/>
          <w:bCs/>
        </w:rPr>
        <w:t xml:space="preserve"> </w:t>
      </w:r>
      <w:r w:rsidR="008935B1" w:rsidRPr="00153609">
        <w:rPr>
          <w:rFonts w:ascii="Arial" w:hAnsi="Arial" w:cs="Arial"/>
          <w:bCs/>
        </w:rPr>
        <w:t xml:space="preserve">no </w:t>
      </w:r>
      <w:r w:rsidR="008935B1">
        <w:rPr>
          <w:rFonts w:ascii="Arial" w:hAnsi="Arial" w:cs="Arial"/>
          <w:bCs/>
        </w:rPr>
        <w:t>m</w:t>
      </w:r>
      <w:r w:rsidR="008935B1" w:rsidRPr="00153609">
        <w:rPr>
          <w:rFonts w:ascii="Arial" w:hAnsi="Arial" w:cs="Arial"/>
          <w:bCs/>
        </w:rPr>
        <w:t>unicípio de Carapicuíba</w:t>
      </w:r>
      <w:r w:rsidR="008935B1" w:rsidRPr="004220AC">
        <w:rPr>
          <w:rFonts w:ascii="Arial" w:hAnsi="Arial" w:cs="Arial"/>
          <w:bCs/>
          <w:sz w:val="22"/>
          <w:szCs w:val="22"/>
        </w:rPr>
        <w:t xml:space="preserve">. </w:t>
      </w:r>
    </w:p>
    <w:p w:rsidR="009D0495" w:rsidRDefault="009D0495" w:rsidP="006B5CC4">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81F47" w:rsidRDefault="00D81F47"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B35932">
        <w:rPr>
          <w:rFonts w:ascii="Arial" w:hAnsi="Arial" w:cs="Arial"/>
          <w:bCs/>
          <w:sz w:val="24"/>
          <w:szCs w:val="24"/>
        </w:rPr>
        <w:t>8803</w:t>
      </w:r>
      <w:r w:rsidR="00997FF5" w:rsidRPr="00997FF5">
        <w:rPr>
          <w:rFonts w:ascii="Arial" w:hAnsi="Arial" w:cs="Arial"/>
          <w:bCs/>
          <w:sz w:val="24"/>
          <w:szCs w:val="24"/>
        </w:rPr>
        <w:t xml:space="preserve"> / 20</w:t>
      </w:r>
      <w:r w:rsidR="005218BC">
        <w:rPr>
          <w:rFonts w:ascii="Arial" w:hAnsi="Arial" w:cs="Arial"/>
          <w:bCs/>
          <w:sz w:val="24"/>
          <w:szCs w:val="24"/>
        </w:rPr>
        <w:t>2</w:t>
      </w:r>
      <w:r w:rsidR="00D81F47">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B85F0C">
        <w:rPr>
          <w:rFonts w:ascii="Arial" w:hAnsi="Arial"/>
          <w:sz w:val="24"/>
          <w:szCs w:val="24"/>
        </w:rPr>
        <w:t xml:space="preserve">05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D81F47">
        <w:rPr>
          <w:rFonts w:ascii="Arial" w:hAnsi="Arial"/>
          <w:sz w:val="24"/>
          <w:szCs w:val="24"/>
        </w:rPr>
        <w:t>3</w:t>
      </w:r>
    </w:p>
    <w:p w:rsidR="00F03184" w:rsidRDefault="00F03184" w:rsidP="00D41830">
      <w:pPr>
        <w:spacing w:after="120"/>
        <w:ind w:right="227"/>
        <w:jc w:val="both"/>
        <w:rPr>
          <w:rFonts w:ascii="Arial" w:hAnsi="Arial"/>
          <w:sz w:val="24"/>
          <w:szCs w:val="24"/>
        </w:rPr>
      </w:pPr>
    </w:p>
    <w:p w:rsidR="00D72614" w:rsidRPr="004220AC" w:rsidRDefault="00D41830" w:rsidP="00D7261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D72614">
        <w:rPr>
          <w:rFonts w:ascii="Arial" w:hAnsi="Arial" w:cs="Arial"/>
          <w:bCs/>
        </w:rPr>
        <w:t>C</w:t>
      </w:r>
      <w:r w:rsidR="00D72614" w:rsidRPr="00F3008A">
        <w:rPr>
          <w:rFonts w:ascii="Arial" w:hAnsi="Arial" w:cs="Arial"/>
          <w:bCs/>
        </w:rPr>
        <w:t>ontratação de empresa de engenharia para adequação do EMEI</w:t>
      </w:r>
      <w:r w:rsidR="00D72614">
        <w:rPr>
          <w:rFonts w:ascii="Arial" w:hAnsi="Arial" w:cs="Arial"/>
          <w:bCs/>
        </w:rPr>
        <w:t xml:space="preserve"> L</w:t>
      </w:r>
      <w:r w:rsidR="00D72614" w:rsidRPr="00F3008A">
        <w:rPr>
          <w:rFonts w:ascii="Arial" w:hAnsi="Arial" w:cs="Arial"/>
          <w:bCs/>
        </w:rPr>
        <w:t xml:space="preserve">uz do </w:t>
      </w:r>
      <w:r w:rsidR="00D72614">
        <w:rPr>
          <w:rFonts w:ascii="Arial" w:hAnsi="Arial" w:cs="Arial"/>
          <w:bCs/>
        </w:rPr>
        <w:t>A</w:t>
      </w:r>
      <w:r w:rsidR="00D72614" w:rsidRPr="00F3008A">
        <w:rPr>
          <w:rFonts w:ascii="Arial" w:hAnsi="Arial" w:cs="Arial"/>
          <w:bCs/>
        </w:rPr>
        <w:t xml:space="preserve">manhã no </w:t>
      </w:r>
      <w:r w:rsidR="00D72614">
        <w:rPr>
          <w:rFonts w:ascii="Arial" w:hAnsi="Arial" w:cs="Arial"/>
          <w:bCs/>
        </w:rPr>
        <w:t>P</w:t>
      </w:r>
      <w:r w:rsidR="00D72614" w:rsidRPr="00F3008A">
        <w:rPr>
          <w:rFonts w:ascii="Arial" w:hAnsi="Arial" w:cs="Arial"/>
          <w:bCs/>
        </w:rPr>
        <w:t xml:space="preserve">arque Gabriel </w:t>
      </w:r>
      <w:proofErr w:type="spellStart"/>
      <w:r w:rsidR="00D72614" w:rsidRPr="00F3008A">
        <w:rPr>
          <w:rFonts w:ascii="Arial" w:hAnsi="Arial" w:cs="Arial"/>
          <w:bCs/>
        </w:rPr>
        <w:t>Chucre</w:t>
      </w:r>
      <w:proofErr w:type="spellEnd"/>
      <w:r w:rsidR="00D72614">
        <w:rPr>
          <w:rFonts w:ascii="Arial" w:hAnsi="Arial" w:cs="Arial"/>
          <w:bCs/>
        </w:rPr>
        <w:t xml:space="preserve"> </w:t>
      </w:r>
      <w:r w:rsidR="00D72614" w:rsidRPr="00153609">
        <w:rPr>
          <w:rFonts w:ascii="Arial" w:hAnsi="Arial" w:cs="Arial"/>
          <w:bCs/>
        </w:rPr>
        <w:t xml:space="preserve">no </w:t>
      </w:r>
      <w:r w:rsidR="00D72614">
        <w:rPr>
          <w:rFonts w:ascii="Arial" w:hAnsi="Arial" w:cs="Arial"/>
          <w:bCs/>
        </w:rPr>
        <w:t>m</w:t>
      </w:r>
      <w:r w:rsidR="00D72614" w:rsidRPr="00153609">
        <w:rPr>
          <w:rFonts w:ascii="Arial" w:hAnsi="Arial" w:cs="Arial"/>
          <w:bCs/>
        </w:rPr>
        <w:t>unicípio de Carapicuíba</w:t>
      </w:r>
      <w:r w:rsidR="00D72614" w:rsidRPr="004220AC">
        <w:rPr>
          <w:rFonts w:ascii="Arial" w:hAnsi="Arial" w:cs="Arial"/>
          <w:bCs/>
          <w:sz w:val="22"/>
          <w:szCs w:val="22"/>
        </w:rPr>
        <w:t xml:space="preserve">. </w:t>
      </w:r>
    </w:p>
    <w:p w:rsidR="00483EFE" w:rsidRPr="004220AC" w:rsidRDefault="00483EFE" w:rsidP="00483EFE">
      <w:pPr>
        <w:pStyle w:val="western"/>
        <w:spacing w:before="278" w:beforeAutospacing="0" w:after="0" w:line="276" w:lineRule="auto"/>
        <w:jc w:val="both"/>
        <w:rPr>
          <w:rFonts w:ascii="Arial" w:hAnsi="Arial" w:cs="Arial"/>
          <w:sz w:val="22"/>
          <w:szCs w:val="22"/>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B8049F">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791512">
        <w:rPr>
          <w:rFonts w:ascii="Arial" w:hAnsi="Arial" w:cs="Arial"/>
          <w:bCs/>
          <w:sz w:val="24"/>
          <w:szCs w:val="24"/>
        </w:rPr>
        <w:t>8803</w:t>
      </w:r>
      <w:r w:rsidR="007C67C8">
        <w:rPr>
          <w:rFonts w:ascii="Arial" w:hAnsi="Arial" w:cs="Arial"/>
          <w:bCs/>
          <w:sz w:val="24"/>
          <w:szCs w:val="24"/>
        </w:rPr>
        <w:t xml:space="preserve"> </w:t>
      </w:r>
      <w:r w:rsidR="00EB3C72" w:rsidRPr="00997FF5">
        <w:rPr>
          <w:rFonts w:ascii="Arial" w:hAnsi="Arial" w:cs="Arial"/>
          <w:bCs/>
          <w:sz w:val="24"/>
          <w:szCs w:val="24"/>
        </w:rPr>
        <w:t>/ 20</w:t>
      </w:r>
      <w:r w:rsidR="009B530C">
        <w:rPr>
          <w:rFonts w:ascii="Arial" w:hAnsi="Arial" w:cs="Arial"/>
          <w:bCs/>
          <w:sz w:val="24"/>
          <w:szCs w:val="24"/>
        </w:rPr>
        <w:t>2</w:t>
      </w:r>
      <w:r w:rsidR="007C67C8">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C53063">
        <w:rPr>
          <w:rFonts w:ascii="Arial" w:hAnsi="Arial"/>
          <w:sz w:val="24"/>
          <w:szCs w:val="24"/>
        </w:rPr>
        <w:t>05</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C67C8">
        <w:rPr>
          <w:rFonts w:ascii="Arial" w:hAnsi="Arial"/>
          <w:sz w:val="24"/>
          <w:szCs w:val="24"/>
        </w:rPr>
        <w:t>3</w:t>
      </w:r>
    </w:p>
    <w:p w:rsidR="00D41830" w:rsidRDefault="00D41830" w:rsidP="00D41830">
      <w:pPr>
        <w:spacing w:after="120"/>
        <w:ind w:right="227"/>
        <w:jc w:val="both"/>
        <w:rPr>
          <w:rFonts w:ascii="Arial" w:hAnsi="Arial"/>
          <w:sz w:val="24"/>
          <w:szCs w:val="24"/>
        </w:rPr>
      </w:pPr>
    </w:p>
    <w:p w:rsidR="008740B3" w:rsidRPr="004220AC" w:rsidRDefault="00D41830" w:rsidP="008740B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8740B3">
        <w:rPr>
          <w:rFonts w:ascii="Arial" w:hAnsi="Arial" w:cs="Arial"/>
          <w:bCs/>
        </w:rPr>
        <w:t>C</w:t>
      </w:r>
      <w:r w:rsidR="008740B3" w:rsidRPr="00F3008A">
        <w:rPr>
          <w:rFonts w:ascii="Arial" w:hAnsi="Arial" w:cs="Arial"/>
          <w:bCs/>
        </w:rPr>
        <w:t>ontratação de empresa de engenharia para adequação do EMEI</w:t>
      </w:r>
      <w:r w:rsidR="008740B3">
        <w:rPr>
          <w:rFonts w:ascii="Arial" w:hAnsi="Arial" w:cs="Arial"/>
          <w:bCs/>
        </w:rPr>
        <w:t xml:space="preserve"> L</w:t>
      </w:r>
      <w:r w:rsidR="008740B3" w:rsidRPr="00F3008A">
        <w:rPr>
          <w:rFonts w:ascii="Arial" w:hAnsi="Arial" w:cs="Arial"/>
          <w:bCs/>
        </w:rPr>
        <w:t xml:space="preserve">uz do </w:t>
      </w:r>
      <w:r w:rsidR="008740B3">
        <w:rPr>
          <w:rFonts w:ascii="Arial" w:hAnsi="Arial" w:cs="Arial"/>
          <w:bCs/>
        </w:rPr>
        <w:t>A</w:t>
      </w:r>
      <w:r w:rsidR="008740B3" w:rsidRPr="00F3008A">
        <w:rPr>
          <w:rFonts w:ascii="Arial" w:hAnsi="Arial" w:cs="Arial"/>
          <w:bCs/>
        </w:rPr>
        <w:t xml:space="preserve">manhã no </w:t>
      </w:r>
      <w:r w:rsidR="008740B3">
        <w:rPr>
          <w:rFonts w:ascii="Arial" w:hAnsi="Arial" w:cs="Arial"/>
          <w:bCs/>
        </w:rPr>
        <w:t>P</w:t>
      </w:r>
      <w:r w:rsidR="008740B3" w:rsidRPr="00F3008A">
        <w:rPr>
          <w:rFonts w:ascii="Arial" w:hAnsi="Arial" w:cs="Arial"/>
          <w:bCs/>
        </w:rPr>
        <w:t xml:space="preserve">arque Gabriel </w:t>
      </w:r>
      <w:proofErr w:type="spellStart"/>
      <w:r w:rsidR="008740B3" w:rsidRPr="00F3008A">
        <w:rPr>
          <w:rFonts w:ascii="Arial" w:hAnsi="Arial" w:cs="Arial"/>
          <w:bCs/>
        </w:rPr>
        <w:t>Chucre</w:t>
      </w:r>
      <w:proofErr w:type="spellEnd"/>
      <w:r w:rsidR="008740B3">
        <w:rPr>
          <w:rFonts w:ascii="Arial" w:hAnsi="Arial" w:cs="Arial"/>
          <w:bCs/>
        </w:rPr>
        <w:t xml:space="preserve"> </w:t>
      </w:r>
      <w:r w:rsidR="008740B3" w:rsidRPr="00153609">
        <w:rPr>
          <w:rFonts w:ascii="Arial" w:hAnsi="Arial" w:cs="Arial"/>
          <w:bCs/>
        </w:rPr>
        <w:t xml:space="preserve">no </w:t>
      </w:r>
      <w:r w:rsidR="008740B3">
        <w:rPr>
          <w:rFonts w:ascii="Arial" w:hAnsi="Arial" w:cs="Arial"/>
          <w:bCs/>
        </w:rPr>
        <w:t>m</w:t>
      </w:r>
      <w:r w:rsidR="008740B3" w:rsidRPr="00153609">
        <w:rPr>
          <w:rFonts w:ascii="Arial" w:hAnsi="Arial" w:cs="Arial"/>
          <w:bCs/>
        </w:rPr>
        <w:t>unicípio de Carapicuíba</w:t>
      </w:r>
      <w:r w:rsidR="008740B3" w:rsidRPr="004220AC">
        <w:rPr>
          <w:rFonts w:ascii="Arial" w:hAnsi="Arial" w:cs="Arial"/>
          <w:bCs/>
          <w:sz w:val="22"/>
          <w:szCs w:val="22"/>
        </w:rPr>
        <w:t xml:space="preserve">. </w:t>
      </w:r>
    </w:p>
    <w:p w:rsidR="00926065" w:rsidRPr="004220AC" w:rsidRDefault="00926065"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r w:rsidR="00554B2F">
        <w:rPr>
          <w:rFonts w:ascii="Arial" w:hAnsi="Arial"/>
          <w:sz w:val="24"/>
          <w:szCs w:val="24"/>
        </w:rPr>
        <w:t xml:space="preserve"> </w:t>
      </w:r>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A77F41">
        <w:rPr>
          <w:rFonts w:ascii="Arial" w:hAnsi="Arial" w:cs="Arial"/>
          <w:bCs/>
          <w:sz w:val="24"/>
          <w:szCs w:val="24"/>
        </w:rPr>
        <w:t>8803</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0C1A4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2207C1">
        <w:rPr>
          <w:rFonts w:ascii="Arial" w:hAnsi="Arial"/>
          <w:sz w:val="24"/>
          <w:szCs w:val="24"/>
        </w:rPr>
        <w:t>05</w:t>
      </w:r>
      <w:r w:rsidR="008B29B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0C1A4B">
        <w:rPr>
          <w:rFonts w:ascii="Arial" w:hAnsi="Arial"/>
          <w:sz w:val="24"/>
          <w:szCs w:val="24"/>
        </w:rPr>
        <w:t>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8740B3" w:rsidRPr="004220AC" w:rsidRDefault="00D41830" w:rsidP="008740B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36289">
        <w:rPr>
          <w:rFonts w:ascii="Arial" w:hAnsi="Arial" w:cs="Arial"/>
        </w:rPr>
        <w:t xml:space="preserve"> </w:t>
      </w:r>
      <w:r w:rsidR="008740B3">
        <w:rPr>
          <w:rFonts w:ascii="Arial" w:hAnsi="Arial" w:cs="Arial"/>
          <w:bCs/>
        </w:rPr>
        <w:t>C</w:t>
      </w:r>
      <w:r w:rsidR="008740B3" w:rsidRPr="00F3008A">
        <w:rPr>
          <w:rFonts w:ascii="Arial" w:hAnsi="Arial" w:cs="Arial"/>
          <w:bCs/>
        </w:rPr>
        <w:t>ontratação de empresa de engenharia para adequação do EMEI</w:t>
      </w:r>
      <w:r w:rsidR="008740B3">
        <w:rPr>
          <w:rFonts w:ascii="Arial" w:hAnsi="Arial" w:cs="Arial"/>
          <w:bCs/>
        </w:rPr>
        <w:t xml:space="preserve"> L</w:t>
      </w:r>
      <w:r w:rsidR="008740B3" w:rsidRPr="00F3008A">
        <w:rPr>
          <w:rFonts w:ascii="Arial" w:hAnsi="Arial" w:cs="Arial"/>
          <w:bCs/>
        </w:rPr>
        <w:t xml:space="preserve">uz do </w:t>
      </w:r>
      <w:r w:rsidR="008740B3">
        <w:rPr>
          <w:rFonts w:ascii="Arial" w:hAnsi="Arial" w:cs="Arial"/>
          <w:bCs/>
        </w:rPr>
        <w:t>A</w:t>
      </w:r>
      <w:r w:rsidR="008740B3" w:rsidRPr="00F3008A">
        <w:rPr>
          <w:rFonts w:ascii="Arial" w:hAnsi="Arial" w:cs="Arial"/>
          <w:bCs/>
        </w:rPr>
        <w:t xml:space="preserve">manhã no </w:t>
      </w:r>
      <w:r w:rsidR="008740B3">
        <w:rPr>
          <w:rFonts w:ascii="Arial" w:hAnsi="Arial" w:cs="Arial"/>
          <w:bCs/>
        </w:rPr>
        <w:t>P</w:t>
      </w:r>
      <w:r w:rsidR="008740B3" w:rsidRPr="00F3008A">
        <w:rPr>
          <w:rFonts w:ascii="Arial" w:hAnsi="Arial" w:cs="Arial"/>
          <w:bCs/>
        </w:rPr>
        <w:t xml:space="preserve">arque Gabriel </w:t>
      </w:r>
      <w:proofErr w:type="spellStart"/>
      <w:r w:rsidR="008740B3" w:rsidRPr="00F3008A">
        <w:rPr>
          <w:rFonts w:ascii="Arial" w:hAnsi="Arial" w:cs="Arial"/>
          <w:bCs/>
        </w:rPr>
        <w:t>Chucre</w:t>
      </w:r>
      <w:proofErr w:type="spellEnd"/>
      <w:r w:rsidR="008740B3">
        <w:rPr>
          <w:rFonts w:ascii="Arial" w:hAnsi="Arial" w:cs="Arial"/>
          <w:bCs/>
        </w:rPr>
        <w:t xml:space="preserve"> </w:t>
      </w:r>
      <w:r w:rsidR="008740B3" w:rsidRPr="00153609">
        <w:rPr>
          <w:rFonts w:ascii="Arial" w:hAnsi="Arial" w:cs="Arial"/>
          <w:bCs/>
        </w:rPr>
        <w:t xml:space="preserve">no </w:t>
      </w:r>
      <w:r w:rsidR="008740B3">
        <w:rPr>
          <w:rFonts w:ascii="Arial" w:hAnsi="Arial" w:cs="Arial"/>
          <w:bCs/>
        </w:rPr>
        <w:t>m</w:t>
      </w:r>
      <w:r w:rsidR="008740B3" w:rsidRPr="00153609">
        <w:rPr>
          <w:rFonts w:ascii="Arial" w:hAnsi="Arial" w:cs="Arial"/>
          <w:bCs/>
        </w:rPr>
        <w:t>unicípio de Carapicuíba</w:t>
      </w:r>
      <w:r w:rsidR="008740B3" w:rsidRPr="004220AC">
        <w:rPr>
          <w:rFonts w:ascii="Arial" w:hAnsi="Arial" w:cs="Arial"/>
          <w:bCs/>
          <w:sz w:val="22"/>
          <w:szCs w:val="22"/>
        </w:rPr>
        <w:t xml:space="preserve">. </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836E0B">
        <w:rPr>
          <w:rFonts w:ascii="Arial" w:hAnsi="Arial" w:cs="Arial"/>
          <w:bCs/>
          <w:sz w:val="24"/>
          <w:szCs w:val="24"/>
        </w:rPr>
        <w:t>8803</w:t>
      </w:r>
      <w:r w:rsidR="003F14D0" w:rsidRPr="00997FF5">
        <w:rPr>
          <w:rFonts w:ascii="Arial" w:hAnsi="Arial" w:cs="Arial"/>
          <w:bCs/>
          <w:sz w:val="24"/>
          <w:szCs w:val="24"/>
        </w:rPr>
        <w:t xml:space="preserve"> / 20</w:t>
      </w:r>
      <w:r w:rsidR="006A2CCF">
        <w:rPr>
          <w:rFonts w:ascii="Arial" w:hAnsi="Arial" w:cs="Arial"/>
          <w:bCs/>
          <w:sz w:val="24"/>
          <w:szCs w:val="24"/>
        </w:rPr>
        <w:t>2</w:t>
      </w:r>
      <w:r w:rsidR="00880795">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r w:rsidR="00F2449B">
        <w:rPr>
          <w:rFonts w:ascii="Arial" w:hAnsi="Arial"/>
          <w:sz w:val="24"/>
          <w:szCs w:val="24"/>
        </w:rPr>
        <w:t xml:space="preserve"> </w:t>
      </w:r>
      <w:proofErr w:type="gramEnd"/>
      <w:r w:rsidR="00925F99">
        <w:rPr>
          <w:rFonts w:ascii="Arial" w:hAnsi="Arial"/>
          <w:sz w:val="24"/>
          <w:szCs w:val="24"/>
        </w:rPr>
        <w:t>05</w:t>
      </w:r>
      <w:r w:rsidR="0033283C">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880795">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8740B3" w:rsidRPr="004220AC" w:rsidRDefault="00D41830" w:rsidP="008740B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8740B3">
        <w:rPr>
          <w:rFonts w:ascii="Arial" w:hAnsi="Arial" w:cs="Arial"/>
          <w:bCs/>
        </w:rPr>
        <w:t>C</w:t>
      </w:r>
      <w:r w:rsidR="008740B3" w:rsidRPr="00F3008A">
        <w:rPr>
          <w:rFonts w:ascii="Arial" w:hAnsi="Arial" w:cs="Arial"/>
          <w:bCs/>
        </w:rPr>
        <w:t>ontratação de empresa de engenharia para adequação do EMEI</w:t>
      </w:r>
      <w:r w:rsidR="008740B3">
        <w:rPr>
          <w:rFonts w:ascii="Arial" w:hAnsi="Arial" w:cs="Arial"/>
          <w:bCs/>
        </w:rPr>
        <w:t xml:space="preserve"> L</w:t>
      </w:r>
      <w:r w:rsidR="008740B3" w:rsidRPr="00F3008A">
        <w:rPr>
          <w:rFonts w:ascii="Arial" w:hAnsi="Arial" w:cs="Arial"/>
          <w:bCs/>
        </w:rPr>
        <w:t xml:space="preserve">uz do </w:t>
      </w:r>
      <w:r w:rsidR="008740B3">
        <w:rPr>
          <w:rFonts w:ascii="Arial" w:hAnsi="Arial" w:cs="Arial"/>
          <w:bCs/>
        </w:rPr>
        <w:t>A</w:t>
      </w:r>
      <w:r w:rsidR="008740B3" w:rsidRPr="00F3008A">
        <w:rPr>
          <w:rFonts w:ascii="Arial" w:hAnsi="Arial" w:cs="Arial"/>
          <w:bCs/>
        </w:rPr>
        <w:t xml:space="preserve">manhã no </w:t>
      </w:r>
      <w:r w:rsidR="008740B3">
        <w:rPr>
          <w:rFonts w:ascii="Arial" w:hAnsi="Arial" w:cs="Arial"/>
          <w:bCs/>
        </w:rPr>
        <w:t>P</w:t>
      </w:r>
      <w:r w:rsidR="008740B3" w:rsidRPr="00F3008A">
        <w:rPr>
          <w:rFonts w:ascii="Arial" w:hAnsi="Arial" w:cs="Arial"/>
          <w:bCs/>
        </w:rPr>
        <w:t xml:space="preserve">arque Gabriel </w:t>
      </w:r>
      <w:proofErr w:type="spellStart"/>
      <w:r w:rsidR="008740B3" w:rsidRPr="00F3008A">
        <w:rPr>
          <w:rFonts w:ascii="Arial" w:hAnsi="Arial" w:cs="Arial"/>
          <w:bCs/>
        </w:rPr>
        <w:t>Chucre</w:t>
      </w:r>
      <w:proofErr w:type="spellEnd"/>
      <w:r w:rsidR="008740B3">
        <w:rPr>
          <w:rFonts w:ascii="Arial" w:hAnsi="Arial" w:cs="Arial"/>
          <w:bCs/>
        </w:rPr>
        <w:t xml:space="preserve"> </w:t>
      </w:r>
      <w:r w:rsidR="008740B3" w:rsidRPr="00153609">
        <w:rPr>
          <w:rFonts w:ascii="Arial" w:hAnsi="Arial" w:cs="Arial"/>
          <w:bCs/>
        </w:rPr>
        <w:t xml:space="preserve">no </w:t>
      </w:r>
      <w:r w:rsidR="008740B3">
        <w:rPr>
          <w:rFonts w:ascii="Arial" w:hAnsi="Arial" w:cs="Arial"/>
          <w:bCs/>
        </w:rPr>
        <w:t>m</w:t>
      </w:r>
      <w:r w:rsidR="008740B3" w:rsidRPr="00153609">
        <w:rPr>
          <w:rFonts w:ascii="Arial" w:hAnsi="Arial" w:cs="Arial"/>
          <w:bCs/>
        </w:rPr>
        <w:t>unicípio de Carapicuíba</w:t>
      </w:r>
      <w:r w:rsidR="008740B3" w:rsidRPr="004220AC">
        <w:rPr>
          <w:rFonts w:ascii="Arial" w:hAnsi="Arial" w:cs="Arial"/>
          <w:bCs/>
          <w:sz w:val="22"/>
          <w:szCs w:val="22"/>
        </w:rPr>
        <w:t xml:space="preserve">. </w:t>
      </w: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F9427F" w:rsidRDefault="00F9427F" w:rsidP="00D41830">
      <w:pPr>
        <w:spacing w:after="120"/>
        <w:ind w:left="284" w:right="227"/>
        <w:jc w:val="center"/>
        <w:rPr>
          <w:rFonts w:ascii="Arial" w:hAnsi="Arial"/>
          <w:b/>
          <w:sz w:val="24"/>
          <w:szCs w:val="24"/>
        </w:rPr>
      </w:pPr>
    </w:p>
    <w:p w:rsidR="007D49AD" w:rsidRDefault="007D49A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DA144D">
        <w:rPr>
          <w:rFonts w:ascii="Arial" w:hAnsi="Arial" w:cs="Arial"/>
          <w:bCs/>
          <w:sz w:val="24"/>
          <w:szCs w:val="24"/>
        </w:rPr>
        <w:t>8803</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F9427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32125A">
        <w:rPr>
          <w:rFonts w:ascii="Arial" w:hAnsi="Arial"/>
          <w:sz w:val="24"/>
          <w:szCs w:val="24"/>
        </w:rPr>
        <w:t>05</w:t>
      </w:r>
      <w:r w:rsidR="00DA144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9427F">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9871F1" w:rsidRPr="004220AC" w:rsidRDefault="00D41830" w:rsidP="009871F1">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9871F1">
        <w:rPr>
          <w:rFonts w:ascii="Arial" w:hAnsi="Arial" w:cs="Arial"/>
          <w:bCs/>
        </w:rPr>
        <w:t>C</w:t>
      </w:r>
      <w:r w:rsidR="009871F1" w:rsidRPr="00F3008A">
        <w:rPr>
          <w:rFonts w:ascii="Arial" w:hAnsi="Arial" w:cs="Arial"/>
          <w:bCs/>
        </w:rPr>
        <w:t>ontratação de empresa de engenharia para adequação do EMEI</w:t>
      </w:r>
      <w:r w:rsidR="009871F1">
        <w:rPr>
          <w:rFonts w:ascii="Arial" w:hAnsi="Arial" w:cs="Arial"/>
          <w:bCs/>
        </w:rPr>
        <w:t xml:space="preserve"> L</w:t>
      </w:r>
      <w:r w:rsidR="009871F1" w:rsidRPr="00F3008A">
        <w:rPr>
          <w:rFonts w:ascii="Arial" w:hAnsi="Arial" w:cs="Arial"/>
          <w:bCs/>
        </w:rPr>
        <w:t xml:space="preserve">uz do </w:t>
      </w:r>
      <w:r w:rsidR="009871F1">
        <w:rPr>
          <w:rFonts w:ascii="Arial" w:hAnsi="Arial" w:cs="Arial"/>
          <w:bCs/>
        </w:rPr>
        <w:t>A</w:t>
      </w:r>
      <w:r w:rsidR="009871F1" w:rsidRPr="00F3008A">
        <w:rPr>
          <w:rFonts w:ascii="Arial" w:hAnsi="Arial" w:cs="Arial"/>
          <w:bCs/>
        </w:rPr>
        <w:t xml:space="preserve">manhã no </w:t>
      </w:r>
      <w:r w:rsidR="009871F1">
        <w:rPr>
          <w:rFonts w:ascii="Arial" w:hAnsi="Arial" w:cs="Arial"/>
          <w:bCs/>
        </w:rPr>
        <w:t>P</w:t>
      </w:r>
      <w:r w:rsidR="009871F1" w:rsidRPr="00F3008A">
        <w:rPr>
          <w:rFonts w:ascii="Arial" w:hAnsi="Arial" w:cs="Arial"/>
          <w:bCs/>
        </w:rPr>
        <w:t xml:space="preserve">arque Gabriel </w:t>
      </w:r>
      <w:proofErr w:type="spellStart"/>
      <w:r w:rsidR="009871F1" w:rsidRPr="00F3008A">
        <w:rPr>
          <w:rFonts w:ascii="Arial" w:hAnsi="Arial" w:cs="Arial"/>
          <w:bCs/>
        </w:rPr>
        <w:t>Chucre</w:t>
      </w:r>
      <w:proofErr w:type="spellEnd"/>
      <w:r w:rsidR="009871F1">
        <w:rPr>
          <w:rFonts w:ascii="Arial" w:hAnsi="Arial" w:cs="Arial"/>
          <w:bCs/>
        </w:rPr>
        <w:t xml:space="preserve"> </w:t>
      </w:r>
      <w:r w:rsidR="009871F1" w:rsidRPr="00153609">
        <w:rPr>
          <w:rFonts w:ascii="Arial" w:hAnsi="Arial" w:cs="Arial"/>
          <w:bCs/>
        </w:rPr>
        <w:t xml:space="preserve">no </w:t>
      </w:r>
      <w:r w:rsidR="009871F1">
        <w:rPr>
          <w:rFonts w:ascii="Arial" w:hAnsi="Arial" w:cs="Arial"/>
          <w:bCs/>
        </w:rPr>
        <w:t>m</w:t>
      </w:r>
      <w:r w:rsidR="009871F1" w:rsidRPr="00153609">
        <w:rPr>
          <w:rFonts w:ascii="Arial" w:hAnsi="Arial" w:cs="Arial"/>
          <w:bCs/>
        </w:rPr>
        <w:t>unicípio de Carapicuíba</w:t>
      </w:r>
      <w:r w:rsidR="009871F1" w:rsidRPr="004220AC">
        <w:rPr>
          <w:rFonts w:ascii="Arial" w:hAnsi="Arial" w:cs="Arial"/>
          <w:bCs/>
          <w:sz w:val="22"/>
          <w:szCs w:val="22"/>
        </w:rPr>
        <w:t xml:space="preserve">. </w:t>
      </w:r>
    </w:p>
    <w:p w:rsidR="009F031E" w:rsidRDefault="009F031E" w:rsidP="00B60224">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w:t>
      </w:r>
      <w:r w:rsidR="0039481C">
        <w:rPr>
          <w:rFonts w:ascii="Arial" w:hAnsi="Arial" w:cs="Arial"/>
          <w:sz w:val="24"/>
          <w:szCs w:val="24"/>
        </w:rPr>
        <w:t>s</w:t>
      </w:r>
      <w:r>
        <w:rPr>
          <w:rFonts w:ascii="Arial" w:hAnsi="Arial" w:cs="Arial"/>
          <w:sz w:val="24"/>
          <w:szCs w:val="24"/>
        </w:rPr>
        <w:t xml:space="preserve"> loca</w:t>
      </w:r>
      <w:r w:rsidR="0039481C">
        <w:rPr>
          <w:rFonts w:ascii="Arial" w:hAnsi="Arial" w:cs="Arial"/>
          <w:sz w:val="24"/>
          <w:szCs w:val="24"/>
        </w:rPr>
        <w:t>is</w:t>
      </w:r>
      <w:r>
        <w:rPr>
          <w:rFonts w:ascii="Arial" w:hAnsi="Arial" w:cs="Arial"/>
          <w:sz w:val="24"/>
          <w:szCs w:val="24"/>
        </w:rPr>
        <w:t xml:space="preserve"> onde serão prestados os serviços, objeto da </w:t>
      </w:r>
      <w:r w:rsidR="0039481C">
        <w:rPr>
          <w:rFonts w:ascii="Arial" w:hAnsi="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F9427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9733DF">
        <w:rPr>
          <w:rFonts w:ascii="Arial" w:hAnsi="Arial" w:cs="Arial"/>
          <w:bCs/>
          <w:sz w:val="24"/>
          <w:szCs w:val="24"/>
        </w:rPr>
        <w:t>8803</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07797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1A6889">
        <w:rPr>
          <w:rFonts w:ascii="Arial" w:hAnsi="Arial"/>
          <w:sz w:val="24"/>
          <w:szCs w:val="24"/>
        </w:rPr>
        <w:t>05</w:t>
      </w:r>
      <w:r w:rsidR="00B74C3E">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077974">
        <w:rPr>
          <w:rFonts w:ascii="Arial" w:hAnsi="Arial"/>
          <w:sz w:val="24"/>
          <w:szCs w:val="24"/>
        </w:rPr>
        <w:t>3</w:t>
      </w:r>
    </w:p>
    <w:p w:rsidR="00D41830" w:rsidRDefault="00D41830" w:rsidP="00D41830">
      <w:pPr>
        <w:spacing w:after="120"/>
        <w:ind w:right="227"/>
        <w:jc w:val="both"/>
        <w:rPr>
          <w:rFonts w:ascii="Arial" w:hAnsi="Arial"/>
          <w:sz w:val="24"/>
          <w:szCs w:val="24"/>
        </w:rPr>
      </w:pPr>
    </w:p>
    <w:p w:rsidR="008B339A" w:rsidRPr="004220AC" w:rsidRDefault="00D41830" w:rsidP="008B339A">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8B339A">
        <w:rPr>
          <w:rFonts w:ascii="Arial" w:hAnsi="Arial" w:cs="Arial"/>
          <w:bCs/>
        </w:rPr>
        <w:t>C</w:t>
      </w:r>
      <w:r w:rsidR="008B339A" w:rsidRPr="00F3008A">
        <w:rPr>
          <w:rFonts w:ascii="Arial" w:hAnsi="Arial" w:cs="Arial"/>
          <w:bCs/>
        </w:rPr>
        <w:t>ontratação de empresa de engenharia para adequação do EMEI</w:t>
      </w:r>
      <w:r w:rsidR="008B339A">
        <w:rPr>
          <w:rFonts w:ascii="Arial" w:hAnsi="Arial" w:cs="Arial"/>
          <w:bCs/>
        </w:rPr>
        <w:t xml:space="preserve"> L</w:t>
      </w:r>
      <w:r w:rsidR="008B339A" w:rsidRPr="00F3008A">
        <w:rPr>
          <w:rFonts w:ascii="Arial" w:hAnsi="Arial" w:cs="Arial"/>
          <w:bCs/>
        </w:rPr>
        <w:t xml:space="preserve">uz do </w:t>
      </w:r>
      <w:r w:rsidR="008B339A">
        <w:rPr>
          <w:rFonts w:ascii="Arial" w:hAnsi="Arial" w:cs="Arial"/>
          <w:bCs/>
        </w:rPr>
        <w:t>A</w:t>
      </w:r>
      <w:r w:rsidR="008B339A" w:rsidRPr="00F3008A">
        <w:rPr>
          <w:rFonts w:ascii="Arial" w:hAnsi="Arial" w:cs="Arial"/>
          <w:bCs/>
        </w:rPr>
        <w:t xml:space="preserve">manhã no </w:t>
      </w:r>
      <w:r w:rsidR="008B339A">
        <w:rPr>
          <w:rFonts w:ascii="Arial" w:hAnsi="Arial" w:cs="Arial"/>
          <w:bCs/>
        </w:rPr>
        <w:t>P</w:t>
      </w:r>
      <w:r w:rsidR="008B339A" w:rsidRPr="00F3008A">
        <w:rPr>
          <w:rFonts w:ascii="Arial" w:hAnsi="Arial" w:cs="Arial"/>
          <w:bCs/>
        </w:rPr>
        <w:t xml:space="preserve">arque Gabriel </w:t>
      </w:r>
      <w:proofErr w:type="spellStart"/>
      <w:r w:rsidR="008B339A" w:rsidRPr="00F3008A">
        <w:rPr>
          <w:rFonts w:ascii="Arial" w:hAnsi="Arial" w:cs="Arial"/>
          <w:bCs/>
        </w:rPr>
        <w:t>Chucre</w:t>
      </w:r>
      <w:proofErr w:type="spellEnd"/>
      <w:r w:rsidR="008B339A">
        <w:rPr>
          <w:rFonts w:ascii="Arial" w:hAnsi="Arial" w:cs="Arial"/>
          <w:bCs/>
        </w:rPr>
        <w:t xml:space="preserve"> </w:t>
      </w:r>
      <w:r w:rsidR="008B339A" w:rsidRPr="00153609">
        <w:rPr>
          <w:rFonts w:ascii="Arial" w:hAnsi="Arial" w:cs="Arial"/>
          <w:bCs/>
        </w:rPr>
        <w:t xml:space="preserve">no </w:t>
      </w:r>
      <w:r w:rsidR="008B339A">
        <w:rPr>
          <w:rFonts w:ascii="Arial" w:hAnsi="Arial" w:cs="Arial"/>
          <w:bCs/>
        </w:rPr>
        <w:t>m</w:t>
      </w:r>
      <w:r w:rsidR="008B339A" w:rsidRPr="00153609">
        <w:rPr>
          <w:rFonts w:ascii="Arial" w:hAnsi="Arial" w:cs="Arial"/>
          <w:bCs/>
        </w:rPr>
        <w:t>unicípio de Carapicuíba</w:t>
      </w:r>
      <w:r w:rsidR="008B339A" w:rsidRPr="004220AC">
        <w:rPr>
          <w:rFonts w:ascii="Arial" w:hAnsi="Arial" w:cs="Arial"/>
          <w:bCs/>
          <w:sz w:val="22"/>
          <w:szCs w:val="22"/>
        </w:rPr>
        <w:t xml:space="preserve">. </w:t>
      </w:r>
    </w:p>
    <w:p w:rsidR="00090396" w:rsidRDefault="00090396" w:rsidP="001956FB">
      <w:pPr>
        <w:pStyle w:val="western"/>
        <w:spacing w:before="278" w:beforeAutospacing="0" w:after="0" w:line="276" w:lineRule="auto"/>
        <w:jc w:val="both"/>
        <w:rPr>
          <w:rFonts w:ascii="Arial" w:hAnsi="Arial" w:cs="Arial"/>
          <w:bCs/>
          <w:sz w:val="22"/>
          <w:szCs w:val="22"/>
        </w:rPr>
      </w:pPr>
    </w:p>
    <w:p w:rsidR="00077974" w:rsidRDefault="00077974"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4438F">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2E7A66">
        <w:rPr>
          <w:rFonts w:ascii="Arial" w:hAnsi="Arial" w:cs="Arial"/>
          <w:b/>
          <w:sz w:val="24"/>
          <w:szCs w:val="24"/>
        </w:rPr>
        <w:t xml:space="preserve"> </w:t>
      </w:r>
      <w:r w:rsidR="0045674E">
        <w:rPr>
          <w:rFonts w:ascii="Arial" w:hAnsi="Arial" w:cs="Arial"/>
          <w:b/>
          <w:sz w:val="24"/>
          <w:szCs w:val="24"/>
        </w:rPr>
        <w:t>05</w:t>
      </w:r>
      <w:bookmarkStart w:id="0" w:name="_GoBack"/>
      <w:bookmarkEnd w:id="0"/>
      <w:r w:rsidR="00563A5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4438F">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CC2A93"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5A6B86">
        <w:rPr>
          <w:rFonts w:ascii="Arial" w:hAnsi="Arial" w:cs="Arial"/>
          <w:sz w:val="24"/>
          <w:szCs w:val="24"/>
        </w:rPr>
        <w:t>, e pelo Secretário de Educação, Sr.</w:t>
      </w:r>
      <w:r w:rsidR="005A6B86" w:rsidRPr="006F421F">
        <w:rPr>
          <w:rFonts w:ascii="Arial" w:hAnsi="Arial" w:cs="Arial"/>
          <w:sz w:val="24"/>
          <w:szCs w:val="24"/>
        </w:rPr>
        <w:t xml:space="preserve"> </w:t>
      </w:r>
      <w:r w:rsidR="005A6B86">
        <w:rPr>
          <w:rFonts w:ascii="Arial" w:hAnsi="Arial" w:cs="Arial"/>
          <w:sz w:val="24"/>
          <w:szCs w:val="24"/>
        </w:rPr>
        <w:t xml:space="preserve">                 </w:t>
      </w:r>
      <w:r w:rsidR="005A6B86" w:rsidRPr="006F421F">
        <w:rPr>
          <w:rFonts w:ascii="Arial" w:hAnsi="Arial" w:cs="Arial"/>
          <w:sz w:val="24"/>
          <w:szCs w:val="24"/>
        </w:rPr>
        <w:t>, portador d</w:t>
      </w:r>
      <w:r w:rsidR="005A6B86">
        <w:rPr>
          <w:rFonts w:ascii="Arial" w:hAnsi="Arial" w:cs="Arial"/>
          <w:sz w:val="24"/>
          <w:szCs w:val="24"/>
        </w:rPr>
        <w:t>o</w:t>
      </w:r>
      <w:r w:rsidR="005A6B86" w:rsidRPr="006F421F">
        <w:rPr>
          <w:rFonts w:ascii="Arial" w:hAnsi="Arial" w:cs="Arial"/>
          <w:sz w:val="24"/>
          <w:szCs w:val="24"/>
        </w:rPr>
        <w:t xml:space="preserve"> RG</w:t>
      </w:r>
      <w:r w:rsidR="005A6B86">
        <w:rPr>
          <w:rFonts w:ascii="Arial" w:hAnsi="Arial" w:cs="Arial"/>
          <w:sz w:val="24"/>
          <w:szCs w:val="24"/>
        </w:rPr>
        <w:t xml:space="preserve"> </w:t>
      </w:r>
      <w:r w:rsidR="005A6B86" w:rsidRPr="006F421F">
        <w:rPr>
          <w:rFonts w:ascii="Arial" w:hAnsi="Arial" w:cs="Arial"/>
          <w:sz w:val="24"/>
          <w:szCs w:val="24"/>
        </w:rPr>
        <w:t xml:space="preserve"> nº</w:t>
      </w:r>
      <w:r w:rsidR="005A6B86" w:rsidRPr="007431F2">
        <w:rPr>
          <w:rFonts w:ascii="Arial" w:hAnsi="Arial" w:cs="Arial"/>
          <w:sz w:val="24"/>
          <w:szCs w:val="24"/>
        </w:rPr>
        <w:t xml:space="preserve">. </w:t>
      </w:r>
      <w:r w:rsidR="005A6B86">
        <w:rPr>
          <w:rFonts w:ascii="Arial" w:hAnsi="Arial" w:cs="Arial"/>
          <w:sz w:val="24"/>
          <w:szCs w:val="24"/>
          <w:lang w:val="pt-PT"/>
        </w:rPr>
        <w:t xml:space="preserve">           </w:t>
      </w:r>
      <w:r w:rsidR="005A6B86">
        <w:rPr>
          <w:rFonts w:ascii="Arial" w:hAnsi="Arial" w:cs="Arial"/>
          <w:sz w:val="24"/>
          <w:szCs w:val="24"/>
        </w:rPr>
        <w:t xml:space="preserve"> </w:t>
      </w:r>
      <w:proofErr w:type="spellStart"/>
      <w:proofErr w:type="gramStart"/>
      <w:r w:rsidR="005A6B86">
        <w:rPr>
          <w:rFonts w:ascii="Arial" w:hAnsi="Arial" w:cs="Arial"/>
          <w:sz w:val="24"/>
          <w:szCs w:val="24"/>
        </w:rPr>
        <w:t>xxxxxxxx</w:t>
      </w:r>
      <w:proofErr w:type="spellEnd"/>
      <w:proofErr w:type="gramEnd"/>
      <w:r w:rsidR="005A6B86">
        <w:rPr>
          <w:rFonts w:ascii="Arial" w:hAnsi="Arial" w:cs="Arial"/>
          <w:sz w:val="24"/>
          <w:szCs w:val="24"/>
        </w:rPr>
        <w:t xml:space="preserve"> </w:t>
      </w:r>
      <w:r w:rsidR="005A6B86" w:rsidRPr="006F421F">
        <w:rPr>
          <w:rFonts w:ascii="Arial" w:hAnsi="Arial" w:cs="Arial"/>
          <w:sz w:val="24"/>
          <w:szCs w:val="24"/>
        </w:rPr>
        <w:t>e</w:t>
      </w:r>
      <w:r w:rsidR="005A6B86">
        <w:rPr>
          <w:rFonts w:ascii="Arial" w:hAnsi="Arial" w:cs="Arial"/>
          <w:sz w:val="24"/>
          <w:szCs w:val="24"/>
        </w:rPr>
        <w:t xml:space="preserve"> do</w:t>
      </w:r>
      <w:r w:rsidR="005A6B86" w:rsidRPr="006F421F">
        <w:rPr>
          <w:rFonts w:ascii="Arial" w:hAnsi="Arial" w:cs="Arial"/>
          <w:sz w:val="24"/>
          <w:szCs w:val="24"/>
        </w:rPr>
        <w:t xml:space="preserve"> CPF nº</w:t>
      </w:r>
      <w:r w:rsidR="005A6B86">
        <w:rPr>
          <w:rFonts w:ascii="Arial" w:hAnsi="Arial" w:cs="Arial"/>
          <w:sz w:val="24"/>
          <w:szCs w:val="24"/>
        </w:rPr>
        <w:t xml:space="preserve">   </w:t>
      </w:r>
      <w:proofErr w:type="spellStart"/>
      <w:r w:rsidR="005A6B86">
        <w:rPr>
          <w:rFonts w:ascii="Arial" w:hAnsi="Arial" w:cs="Arial"/>
          <w:sz w:val="24"/>
          <w:szCs w:val="24"/>
        </w:rPr>
        <w:t>xxxxxxxx</w:t>
      </w:r>
      <w:proofErr w:type="spellEnd"/>
      <w:r w:rsidR="005A6B86" w:rsidRPr="006F421F">
        <w:rPr>
          <w:rFonts w:ascii="Arial" w:hAnsi="Arial" w:cs="Arial"/>
          <w:sz w:val="24"/>
          <w:szCs w:val="24"/>
        </w:rPr>
        <w:t xml:space="preserve">. </w:t>
      </w:r>
      <w:r w:rsidR="005A6B86">
        <w:rPr>
          <w:rFonts w:ascii="Arial" w:hAnsi="Arial" w:cs="Arial"/>
          <w:sz w:val="24"/>
          <w:szCs w:val="24"/>
          <w:lang w:val="pt-PT"/>
        </w:rPr>
        <w:t xml:space="preserve"> </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00787A9A" w:rsidRPr="00787A9A">
        <w:rPr>
          <w:rFonts w:ascii="Arial" w:hAnsi="Arial" w:cs="Arial"/>
          <w:bCs/>
        </w:rPr>
        <w:t xml:space="preserve"> </w:t>
      </w:r>
      <w:r w:rsidR="00E5208A" w:rsidRPr="00F3008A">
        <w:rPr>
          <w:rFonts w:ascii="Arial" w:hAnsi="Arial" w:cs="Arial"/>
          <w:bCs/>
        </w:rPr>
        <w:t>adequação do EMEI</w:t>
      </w:r>
      <w:r w:rsidR="00E5208A">
        <w:rPr>
          <w:rFonts w:ascii="Arial" w:hAnsi="Arial" w:cs="Arial"/>
          <w:bCs/>
        </w:rPr>
        <w:t xml:space="preserve"> L</w:t>
      </w:r>
      <w:r w:rsidR="00E5208A" w:rsidRPr="00F3008A">
        <w:rPr>
          <w:rFonts w:ascii="Arial" w:hAnsi="Arial" w:cs="Arial"/>
          <w:bCs/>
        </w:rPr>
        <w:t xml:space="preserve">uz do </w:t>
      </w:r>
      <w:r w:rsidR="00E5208A">
        <w:rPr>
          <w:rFonts w:ascii="Arial" w:hAnsi="Arial" w:cs="Arial"/>
          <w:bCs/>
        </w:rPr>
        <w:t>A</w:t>
      </w:r>
      <w:r w:rsidR="00E5208A" w:rsidRPr="00F3008A">
        <w:rPr>
          <w:rFonts w:ascii="Arial" w:hAnsi="Arial" w:cs="Arial"/>
          <w:bCs/>
        </w:rPr>
        <w:t xml:space="preserve">manhã no </w:t>
      </w:r>
      <w:r w:rsidR="00E5208A">
        <w:rPr>
          <w:rFonts w:ascii="Arial" w:hAnsi="Arial" w:cs="Arial"/>
          <w:bCs/>
        </w:rPr>
        <w:t>P</w:t>
      </w:r>
      <w:r w:rsidR="00E5208A" w:rsidRPr="00F3008A">
        <w:rPr>
          <w:rFonts w:ascii="Arial" w:hAnsi="Arial" w:cs="Arial"/>
          <w:bCs/>
        </w:rPr>
        <w:t xml:space="preserve">arque Gabriel </w:t>
      </w:r>
      <w:proofErr w:type="spellStart"/>
      <w:r w:rsidR="00E5208A" w:rsidRPr="00F3008A">
        <w:rPr>
          <w:rFonts w:ascii="Arial" w:hAnsi="Arial" w:cs="Arial"/>
          <w:bCs/>
        </w:rPr>
        <w:t>Chucre</w:t>
      </w:r>
      <w:proofErr w:type="spellEnd"/>
      <w:r w:rsidR="00143909" w:rsidRPr="00384BE1">
        <w:rPr>
          <w:rFonts w:ascii="Arial" w:hAnsi="Arial" w:cs="Arial"/>
          <w:bCs/>
        </w:rPr>
        <w:t xml:space="preserve"> </w:t>
      </w:r>
      <w:r w:rsidR="00BF4631" w:rsidRPr="00384BE1">
        <w:rPr>
          <w:rFonts w:ascii="Arial" w:hAnsi="Arial" w:cs="Arial"/>
          <w:bCs/>
        </w:rPr>
        <w:t xml:space="preserve">neste </w:t>
      </w:r>
      <w:r w:rsidR="00393736" w:rsidRPr="00384BE1">
        <w:rPr>
          <w:rFonts w:ascii="Arial" w:hAnsi="Arial" w:cs="Arial"/>
          <w:bCs/>
        </w:rPr>
        <w:t>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4172D">
        <w:rPr>
          <w:rFonts w:ascii="Arial" w:hAnsi="Arial" w:cs="Arial"/>
        </w:rPr>
        <w:t>Educação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997FDA">
        <w:rPr>
          <w:rFonts w:ascii="Arial" w:hAnsi="Arial" w:cs="Arial"/>
          <w:sz w:val="24"/>
          <w:szCs w:val="24"/>
        </w:rPr>
        <w:t xml:space="preserve">se houver prorrogação </w:t>
      </w:r>
      <w:r w:rsidR="00482791">
        <w:rPr>
          <w:rFonts w:ascii="Arial" w:hAnsi="Arial" w:cs="Arial"/>
          <w:sz w:val="24"/>
          <w:szCs w:val="24"/>
        </w:rPr>
        <w:t xml:space="preserve">do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EB29DD">
        <w:rPr>
          <w:rFonts w:ascii="Arial" w:hAnsi="Arial" w:cs="Arial"/>
          <w:sz w:val="24"/>
          <w:szCs w:val="24"/>
        </w:rPr>
        <w:t>,</w:t>
      </w:r>
      <w:r w:rsidR="00EB29DD" w:rsidRPr="00EB29DD">
        <w:rPr>
          <w:rFonts w:ascii="Arial" w:hAnsi="Arial" w:cs="Arial"/>
          <w:sz w:val="24"/>
          <w:szCs w:val="24"/>
        </w:rPr>
        <w:t xml:space="preserve"> </w:t>
      </w:r>
      <w:r w:rsidR="00EB29DD">
        <w:rPr>
          <w:rFonts w:ascii="Arial" w:hAnsi="Arial" w:cs="Arial"/>
          <w:sz w:val="24"/>
          <w:szCs w:val="24"/>
        </w:rPr>
        <w:t>tendo como data base a data de apresentação das propostas.</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CA2E94">
        <w:rPr>
          <w:rFonts w:ascii="Arial" w:hAnsi="Arial" w:cs="Arial"/>
          <w:sz w:val="24"/>
          <w:szCs w:val="24"/>
        </w:rPr>
        <w:t xml:space="preserve">360 </w:t>
      </w:r>
      <w:r w:rsidR="00CA2E94" w:rsidRPr="00742FF4">
        <w:rPr>
          <w:rFonts w:ascii="Arial" w:hAnsi="Arial" w:cs="Arial"/>
          <w:sz w:val="24"/>
          <w:szCs w:val="24"/>
        </w:rPr>
        <w:t>(</w:t>
      </w:r>
      <w:r w:rsidR="00CA2E94">
        <w:rPr>
          <w:rFonts w:ascii="Arial" w:hAnsi="Arial" w:cs="Arial"/>
          <w:sz w:val="24"/>
          <w:szCs w:val="24"/>
        </w:rPr>
        <w:t>trezentos e sessenta)</w:t>
      </w:r>
      <w:r w:rsidR="00CA2E94" w:rsidRPr="00742FF4">
        <w:rPr>
          <w:rFonts w:ascii="Arial" w:hAnsi="Arial" w:cs="Arial"/>
          <w:sz w:val="24"/>
          <w:szCs w:val="24"/>
        </w:rPr>
        <w:t xml:space="preserve"> </w:t>
      </w:r>
      <w:r w:rsidR="00CA2E94">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8B006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667AEF">
        <w:rPr>
          <w:rFonts w:ascii="Arial" w:hAnsi="Arial" w:cs="Arial"/>
          <w:sz w:val="24"/>
          <w:szCs w:val="24"/>
        </w:rPr>
        <w:t xml:space="preserve">360 </w:t>
      </w:r>
      <w:r w:rsidR="00667AEF" w:rsidRPr="00742FF4">
        <w:rPr>
          <w:rFonts w:ascii="Arial" w:hAnsi="Arial" w:cs="Arial"/>
          <w:sz w:val="24"/>
          <w:szCs w:val="24"/>
        </w:rPr>
        <w:t>(</w:t>
      </w:r>
      <w:r w:rsidR="00667AEF">
        <w:rPr>
          <w:rFonts w:ascii="Arial" w:hAnsi="Arial" w:cs="Arial"/>
          <w:sz w:val="24"/>
          <w:szCs w:val="24"/>
        </w:rPr>
        <w:t>trezentos e sessenta)</w:t>
      </w:r>
      <w:r w:rsidR="00667AEF" w:rsidRPr="00742FF4">
        <w:rPr>
          <w:rFonts w:ascii="Arial" w:hAnsi="Arial" w:cs="Arial"/>
          <w:sz w:val="24"/>
          <w:szCs w:val="24"/>
        </w:rPr>
        <w:t xml:space="preserve"> </w:t>
      </w:r>
      <w:r w:rsidR="00667AEF">
        <w:rPr>
          <w:rFonts w:ascii="Arial" w:hAnsi="Arial" w:cs="Arial"/>
          <w:sz w:val="24"/>
          <w:szCs w:val="24"/>
        </w:rPr>
        <w:t>dias</w:t>
      </w:r>
      <w:r w:rsidR="00667AEF" w:rsidRPr="00141F89">
        <w:rPr>
          <w:rFonts w:ascii="Arial" w:hAnsi="Arial" w:cs="Arial"/>
          <w:sz w:val="24"/>
          <w:szCs w:val="24"/>
        </w:rPr>
        <w:t xml:space="preserve"> </w:t>
      </w:r>
      <w:r w:rsidRPr="00141F89">
        <w:rPr>
          <w:rFonts w:ascii="Arial" w:hAnsi="Arial" w:cs="Arial"/>
          <w:sz w:val="24"/>
          <w:szCs w:val="24"/>
        </w:rPr>
        <w:t xml:space="preserve">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C21144" w:rsidRPr="000F6E17">
        <w:rPr>
          <w:rFonts w:ascii="Arial" w:hAnsi="Arial" w:cs="Arial"/>
          <w:sz w:val="24"/>
          <w:szCs w:val="24"/>
          <w:lang w:val="pt-BR"/>
        </w:rPr>
        <w:t>da</w:t>
      </w:r>
      <w:r w:rsidR="00C21144">
        <w:rPr>
          <w:rFonts w:ascii="Arial" w:hAnsi="Arial" w:cs="Arial"/>
          <w:sz w:val="24"/>
          <w:szCs w:val="24"/>
          <w:lang w:val="pt-BR"/>
        </w:rPr>
        <w:t xml:space="preserve"> dotação </w:t>
      </w:r>
      <w:r w:rsidR="00C21144" w:rsidRPr="000F6E17">
        <w:rPr>
          <w:rFonts w:ascii="Arial" w:hAnsi="Arial" w:cs="Arial"/>
          <w:sz w:val="24"/>
          <w:szCs w:val="24"/>
          <w:lang w:val="pt-BR"/>
        </w:rPr>
        <w:t xml:space="preserve">orçamentária de nº. </w:t>
      </w:r>
      <w:r w:rsidR="00DB61D3">
        <w:rPr>
          <w:rFonts w:ascii="Arial" w:hAnsi="Arial" w:cs="Arial"/>
          <w:sz w:val="24"/>
          <w:szCs w:val="24"/>
          <w:lang w:val="pt-BR"/>
        </w:rPr>
        <w:t>08.02.12.365.0027.4.4.90.51-99 (transferências e convênios estaduais vinculados)</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745EE8" w:rsidRDefault="00745EE8"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BD73A8" w:rsidRPr="00745EE8" w:rsidRDefault="00BD73A8" w:rsidP="00BD73A8">
      <w:pPr>
        <w:tabs>
          <w:tab w:val="left" w:pos="0"/>
          <w:tab w:val="left" w:pos="180"/>
          <w:tab w:val="left" w:pos="2160"/>
        </w:tabs>
        <w:suppressAutoHyphens/>
        <w:spacing w:after="120"/>
        <w:ind w:right="227"/>
        <w:jc w:val="center"/>
        <w:rPr>
          <w:rFonts w:ascii="Arial" w:hAnsi="Arial" w:cs="Arial"/>
          <w:sz w:val="24"/>
          <w:szCs w:val="24"/>
          <w:lang w:eastAsia="ar-SA"/>
        </w:rPr>
      </w:pPr>
      <w:r w:rsidRPr="00745EE8">
        <w:rPr>
          <w:rFonts w:ascii="Arial" w:hAnsi="Arial" w:cs="Arial"/>
          <w:sz w:val="24"/>
          <w:szCs w:val="24"/>
          <w:lang w:eastAsia="ar-SA"/>
        </w:rPr>
        <w:t>________________________________________</w:t>
      </w:r>
    </w:p>
    <w:p w:rsidR="00BD73A8" w:rsidRPr="00745EE8" w:rsidRDefault="00BD73A8" w:rsidP="00BD73A8">
      <w:pPr>
        <w:tabs>
          <w:tab w:val="left" w:pos="0"/>
          <w:tab w:val="left" w:pos="180"/>
          <w:tab w:val="left" w:pos="2160"/>
        </w:tabs>
        <w:suppressAutoHyphens/>
        <w:spacing w:after="120"/>
        <w:ind w:right="227"/>
        <w:jc w:val="center"/>
        <w:rPr>
          <w:rFonts w:ascii="Arial" w:hAnsi="Arial" w:cs="Arial"/>
          <w:sz w:val="24"/>
          <w:szCs w:val="24"/>
          <w:lang w:eastAsia="ar-SA"/>
        </w:rPr>
      </w:pPr>
      <w:r w:rsidRPr="00745EE8">
        <w:rPr>
          <w:rFonts w:ascii="Arial" w:hAnsi="Arial" w:cs="Arial"/>
          <w:sz w:val="24"/>
          <w:szCs w:val="24"/>
          <w:lang w:eastAsia="ar-SA"/>
        </w:rPr>
        <w:t>PREFEITURA DO MUNICÍPIO DE CARAPICUÍBA</w:t>
      </w:r>
    </w:p>
    <w:p w:rsidR="00BD73A8" w:rsidRPr="00745EE8" w:rsidRDefault="00BD73A8" w:rsidP="00BD73A8">
      <w:pPr>
        <w:tabs>
          <w:tab w:val="left" w:pos="0"/>
          <w:tab w:val="left" w:pos="180"/>
        </w:tabs>
        <w:suppressAutoHyphens/>
        <w:spacing w:after="120"/>
        <w:ind w:right="227"/>
        <w:jc w:val="center"/>
        <w:rPr>
          <w:rFonts w:ascii="Arial" w:hAnsi="Arial" w:cs="Arial"/>
          <w:sz w:val="24"/>
          <w:szCs w:val="24"/>
          <w:lang w:eastAsia="ar-SA"/>
        </w:rPr>
      </w:pPr>
      <w:r w:rsidRPr="00745EE8">
        <w:rPr>
          <w:rFonts w:ascii="Arial" w:hAnsi="Arial" w:cs="Arial"/>
          <w:sz w:val="24"/>
          <w:szCs w:val="24"/>
          <w:lang w:eastAsia="ar-SA"/>
        </w:rPr>
        <w:t xml:space="preserve"> </w:t>
      </w:r>
    </w:p>
    <w:p w:rsidR="00BD73A8" w:rsidRPr="00745EE8" w:rsidRDefault="00BD73A8" w:rsidP="00BD73A8">
      <w:pPr>
        <w:tabs>
          <w:tab w:val="left" w:pos="0"/>
          <w:tab w:val="left" w:pos="180"/>
        </w:tabs>
        <w:suppressAutoHyphens/>
        <w:spacing w:after="120"/>
        <w:ind w:right="227"/>
        <w:jc w:val="center"/>
        <w:rPr>
          <w:rFonts w:ascii="Arial" w:hAnsi="Arial" w:cs="Arial"/>
          <w:sz w:val="24"/>
          <w:szCs w:val="24"/>
          <w:lang w:eastAsia="ar-SA"/>
        </w:rPr>
      </w:pPr>
      <w:r w:rsidRPr="00745EE8">
        <w:rPr>
          <w:rFonts w:ascii="Arial" w:hAnsi="Arial" w:cs="Arial"/>
          <w:sz w:val="24"/>
          <w:szCs w:val="24"/>
          <w:lang w:eastAsia="ar-SA"/>
        </w:rPr>
        <w:t>Secretário de Educação</w:t>
      </w:r>
    </w:p>
    <w:p w:rsidR="00BD73A8" w:rsidRDefault="00BD73A8" w:rsidP="00D41830">
      <w:pPr>
        <w:tabs>
          <w:tab w:val="left" w:pos="0"/>
          <w:tab w:val="left" w:pos="180"/>
          <w:tab w:val="left" w:pos="2160"/>
        </w:tabs>
        <w:spacing w:after="120"/>
        <w:ind w:right="227"/>
        <w:jc w:val="center"/>
        <w:rPr>
          <w:rFonts w:ascii="Arial" w:hAnsi="Arial" w:cs="Arial"/>
          <w:sz w:val="24"/>
          <w:szCs w:val="24"/>
        </w:rPr>
      </w:pPr>
    </w:p>
    <w:p w:rsidR="00BD73A8" w:rsidRDefault="00BD73A8"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9541DD" w:rsidRPr="00A83F7E" w:rsidRDefault="00B74868" w:rsidP="009541DD">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BC45AA" w:rsidRPr="00A83F7E">
        <w:rPr>
          <w:rFonts w:ascii="Arial" w:hAnsi="Arial" w:cs="Arial"/>
          <w:b/>
          <w:bCs/>
        </w:rPr>
        <w:t xml:space="preserve">CONTRATAÇÃO DE EMPRESA </w:t>
      </w:r>
      <w:r w:rsidR="00BC45AA">
        <w:rPr>
          <w:rFonts w:ascii="Arial" w:hAnsi="Arial" w:cs="Arial"/>
          <w:b/>
          <w:bCs/>
        </w:rPr>
        <w:t xml:space="preserve">DE ENGENHARIA PARA ADEQUAÇÃO DO EMEI LUZ DO AMANHÃ NO PARQUE GABRIEL CHUCRE NESTE MUNICIPIO. </w:t>
      </w:r>
      <w:r w:rsidR="00697628">
        <w:rPr>
          <w:rFonts w:ascii="Arial" w:hAnsi="Arial" w:cs="Arial"/>
          <w:b/>
          <w:bCs/>
        </w:rPr>
        <w:t xml:space="preserve">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lastRenderedPageBreak/>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25906" w:rsidRPr="00E37E19" w:rsidRDefault="00B25906" w:rsidP="00B25906">
      <w:pPr>
        <w:jc w:val="both"/>
        <w:rPr>
          <w:rFonts w:ascii="Arial" w:eastAsia="Calibri" w:hAnsi="Arial" w:cs="Arial"/>
          <w:b/>
          <w:strike/>
          <w:spacing w:val="12"/>
          <w:sz w:val="22"/>
          <w:szCs w:val="22"/>
        </w:rPr>
      </w:pPr>
      <w:r w:rsidRPr="00E37E19">
        <w:rPr>
          <w:rFonts w:ascii="Arial" w:eastAsia="Calibri" w:hAnsi="Arial" w:cs="Arial"/>
          <w:b/>
          <w:spacing w:val="12"/>
          <w:sz w:val="22"/>
          <w:szCs w:val="22"/>
          <w:u w:val="single"/>
        </w:rPr>
        <w:t>AUTORIDADE MÁXIMA DO ÓRGÃO/ENTIDADE</w:t>
      </w:r>
      <w:r w:rsidRPr="00E37E19">
        <w:rPr>
          <w:rFonts w:ascii="Arial" w:eastAsia="Calibri" w:hAnsi="Arial" w:cs="Arial"/>
          <w:b/>
          <w:strike/>
          <w:spacing w:val="12"/>
          <w:sz w:val="22"/>
          <w:szCs w:val="22"/>
        </w:rPr>
        <w:t>:</w:t>
      </w:r>
    </w:p>
    <w:p w:rsidR="00B25906" w:rsidRDefault="00B25906" w:rsidP="00B25906">
      <w:pPr>
        <w:suppressAutoHyphens/>
        <w:autoSpaceDE w:val="0"/>
        <w:autoSpaceDN w:val="0"/>
        <w:adjustRightInd w:val="0"/>
        <w:rPr>
          <w:rFonts w:ascii="Arial" w:hAnsi="Arial" w:cs="Arial"/>
          <w:sz w:val="22"/>
          <w:szCs w:val="22"/>
          <w:lang w:eastAsia="ar-SA"/>
        </w:rPr>
      </w:pPr>
    </w:p>
    <w:p w:rsidR="00B25906" w:rsidRPr="00E37E19" w:rsidRDefault="00B25906" w:rsidP="00B25906">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 xml:space="preserve">Marco Aurélio dos </w:t>
      </w:r>
      <w:proofErr w:type="gramStart"/>
      <w:r w:rsidRPr="00E37E19">
        <w:rPr>
          <w:rFonts w:ascii="Arial" w:hAnsi="Arial" w:cs="Arial"/>
          <w:b/>
          <w:bCs/>
          <w:sz w:val="22"/>
          <w:szCs w:val="22"/>
          <w:lang w:eastAsia="ar-SA"/>
        </w:rPr>
        <w:t>Santos Neves</w:t>
      </w:r>
      <w:proofErr w:type="gramEnd"/>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RESPONSÁVEL PELA HOMOLOGAÇÃO DO CERTAME:</w:t>
      </w:r>
    </w:p>
    <w:p w:rsidR="00B25906" w:rsidRPr="00E37E19" w:rsidRDefault="00B25906" w:rsidP="00B25906">
      <w:pPr>
        <w:suppressAutoHyphens/>
        <w:autoSpaceDE w:val="0"/>
        <w:autoSpaceDN w:val="0"/>
        <w:adjustRightInd w:val="0"/>
        <w:rPr>
          <w:rFonts w:ascii="Arial" w:hAnsi="Arial" w:cs="Arial"/>
          <w:sz w:val="22"/>
          <w:szCs w:val="22"/>
          <w:lang w:eastAsia="ar-SA"/>
        </w:rPr>
      </w:pPr>
    </w:p>
    <w:p w:rsidR="00B25906" w:rsidRPr="00E37E19" w:rsidRDefault="00B25906" w:rsidP="00B25906">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 xml:space="preserve">Marco Aurélio dos </w:t>
      </w:r>
      <w:proofErr w:type="gramStart"/>
      <w:r w:rsidRPr="00E37E19">
        <w:rPr>
          <w:rFonts w:ascii="Arial" w:hAnsi="Arial" w:cs="Arial"/>
          <w:b/>
          <w:bCs/>
          <w:sz w:val="22"/>
          <w:szCs w:val="22"/>
          <w:lang w:eastAsia="ar-SA"/>
        </w:rPr>
        <w:t>Santos Neves</w:t>
      </w:r>
      <w:proofErr w:type="gramEnd"/>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RESPONSÁVEIS QUE ASSINARAM O AJUSTE:</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Pelo contratante</w:t>
      </w:r>
      <w:r w:rsidRPr="00E37E19">
        <w:rPr>
          <w:rFonts w:ascii="Arial" w:eastAsia="Calibri" w:hAnsi="Arial" w:cs="Arial"/>
          <w:b/>
          <w:spacing w:val="12"/>
          <w:sz w:val="22"/>
          <w:szCs w:val="22"/>
        </w:rPr>
        <w:t>:</w:t>
      </w:r>
    </w:p>
    <w:p w:rsidR="00B25906" w:rsidRPr="00E37E19" w:rsidRDefault="00B25906" w:rsidP="00B25906">
      <w:pPr>
        <w:jc w:val="both"/>
        <w:rPr>
          <w:rFonts w:ascii="Arial" w:eastAsia="Calibri" w:hAnsi="Arial" w:cs="Arial"/>
          <w:b/>
          <w:spacing w:val="12"/>
          <w:sz w:val="22"/>
          <w:szCs w:val="22"/>
        </w:rPr>
      </w:pPr>
    </w:p>
    <w:p w:rsidR="00B25906" w:rsidRPr="00E37E19" w:rsidRDefault="00B25906" w:rsidP="00B25906">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 xml:space="preserve">Marco Aurélio dos </w:t>
      </w:r>
      <w:proofErr w:type="gramStart"/>
      <w:r w:rsidRPr="00E37E19">
        <w:rPr>
          <w:rFonts w:ascii="Arial" w:hAnsi="Arial" w:cs="Arial"/>
          <w:b/>
          <w:bCs/>
          <w:sz w:val="22"/>
          <w:szCs w:val="22"/>
          <w:lang w:eastAsia="ar-SA"/>
        </w:rPr>
        <w:t>Santos Neves</w:t>
      </w:r>
      <w:proofErr w:type="gramEnd"/>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B25906" w:rsidRPr="00E37E19" w:rsidRDefault="00B25906" w:rsidP="00B25906">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Pr>
          <w:rFonts w:ascii="Arial" w:hAnsi="Arial" w:cs="Arial"/>
          <w:sz w:val="24"/>
          <w:szCs w:val="24"/>
          <w:lang w:eastAsia="ar-SA"/>
        </w:rPr>
        <w:t>Desenvolvimento Urbano</w:t>
      </w:r>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jc w:val="both"/>
        <w:rPr>
          <w:rFonts w:ascii="Arial" w:eastAsia="Calibri" w:hAnsi="Arial" w:cs="Arial"/>
          <w:b/>
          <w:spacing w:val="12"/>
          <w:sz w:val="22"/>
          <w:szCs w:val="22"/>
        </w:rPr>
      </w:pPr>
    </w:p>
    <w:p w:rsidR="00B25906" w:rsidRPr="00E37E19" w:rsidRDefault="00B25906" w:rsidP="00B25906">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B25906" w:rsidRPr="00E37E19" w:rsidRDefault="00B25906" w:rsidP="00B25906">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Educação </w:t>
      </w:r>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jc w:val="both"/>
        <w:rPr>
          <w:rFonts w:ascii="Arial" w:eastAsia="Calibri" w:hAnsi="Arial" w:cs="Arial"/>
          <w:b/>
          <w:spacing w:val="12"/>
          <w:sz w:val="22"/>
          <w:szCs w:val="22"/>
        </w:rPr>
      </w:pPr>
    </w:p>
    <w:p w:rsidR="00B25906" w:rsidRPr="00E37E19" w:rsidRDefault="00B25906" w:rsidP="00B25906">
      <w:pPr>
        <w:jc w:val="both"/>
        <w:rPr>
          <w:rFonts w:ascii="Arial" w:eastAsia="Calibri" w:hAnsi="Arial" w:cs="Arial"/>
          <w:b/>
          <w:spacing w:val="12"/>
          <w:sz w:val="22"/>
          <w:szCs w:val="22"/>
          <w:u w:val="single"/>
        </w:rPr>
      </w:pPr>
    </w:p>
    <w:p w:rsidR="00B25906"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Pela contratada</w:t>
      </w:r>
      <w:r w:rsidRPr="00E37E19">
        <w:rPr>
          <w:rFonts w:ascii="Arial" w:eastAsia="Calibri" w:hAnsi="Arial" w:cs="Arial"/>
          <w:b/>
          <w:spacing w:val="12"/>
          <w:sz w:val="22"/>
          <w:szCs w:val="22"/>
        </w:rPr>
        <w:t>:</w:t>
      </w: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jc w:val="both"/>
        <w:rPr>
          <w:rFonts w:ascii="Arial" w:eastAsia="Calibri" w:hAnsi="Arial" w:cs="Arial"/>
          <w:spacing w:val="12"/>
          <w:sz w:val="22"/>
          <w:szCs w:val="22"/>
        </w:rPr>
      </w:pPr>
      <w:r w:rsidRPr="00E37E19">
        <w:rPr>
          <w:rFonts w:ascii="Arial" w:eastAsia="Calibri" w:hAnsi="Arial" w:cs="Arial"/>
          <w:spacing w:val="12"/>
          <w:sz w:val="22"/>
          <w:szCs w:val="22"/>
        </w:rPr>
        <w:t xml:space="preserve">Nome: </w:t>
      </w:r>
    </w:p>
    <w:p w:rsidR="00B25906" w:rsidRPr="00E37E19" w:rsidRDefault="00B25906" w:rsidP="00B25906">
      <w:pPr>
        <w:jc w:val="both"/>
        <w:rPr>
          <w:rFonts w:ascii="Arial" w:eastAsia="Calibri" w:hAnsi="Arial" w:cs="Arial"/>
          <w:spacing w:val="12"/>
          <w:sz w:val="22"/>
          <w:szCs w:val="22"/>
        </w:rPr>
      </w:pPr>
      <w:r w:rsidRPr="00E37E19">
        <w:rPr>
          <w:rFonts w:ascii="Arial" w:eastAsia="Calibri" w:hAnsi="Arial" w:cs="Arial"/>
          <w:spacing w:val="12"/>
          <w:sz w:val="22"/>
          <w:szCs w:val="22"/>
        </w:rPr>
        <w:t>Cargo:</w:t>
      </w:r>
      <w:r w:rsidRPr="00E37E19">
        <w:rPr>
          <w:lang w:eastAsia="ar-SA"/>
        </w:rPr>
        <w:t xml:space="preserve"> </w:t>
      </w:r>
    </w:p>
    <w:p w:rsidR="00B25906" w:rsidRPr="00E37E19" w:rsidRDefault="00B25906" w:rsidP="00B25906">
      <w:pPr>
        <w:jc w:val="both"/>
        <w:rPr>
          <w:rFonts w:ascii="Arial" w:eastAsia="Calibri" w:hAnsi="Arial" w:cs="Arial"/>
          <w:spacing w:val="12"/>
          <w:sz w:val="22"/>
          <w:szCs w:val="22"/>
        </w:rPr>
      </w:pPr>
      <w:r w:rsidRPr="00E37E19">
        <w:rPr>
          <w:rFonts w:ascii="Arial" w:eastAsia="Calibri" w:hAnsi="Arial" w:cs="Arial"/>
          <w:spacing w:val="12"/>
          <w:sz w:val="22"/>
          <w:szCs w:val="22"/>
        </w:rPr>
        <w:t xml:space="preserve">CPF: </w:t>
      </w: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ORDENADOR DE DESPESAS DA CONTRATANTE</w:t>
      </w:r>
      <w:r w:rsidRPr="00E37E19">
        <w:rPr>
          <w:rFonts w:ascii="Arial" w:eastAsia="Calibri" w:hAnsi="Arial" w:cs="Arial"/>
          <w:b/>
          <w:spacing w:val="12"/>
          <w:sz w:val="22"/>
          <w:szCs w:val="22"/>
        </w:rPr>
        <w:t>:</w:t>
      </w: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B25906" w:rsidRPr="00E37E19" w:rsidRDefault="00B25906" w:rsidP="00B25906">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Educação </w:t>
      </w:r>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widowControl w:val="0"/>
        <w:autoSpaceDE w:val="0"/>
        <w:autoSpaceDN w:val="0"/>
        <w:ind w:right="57"/>
        <w:jc w:val="both"/>
        <w:outlineLvl w:val="0"/>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widowControl w:val="0"/>
        <w:autoSpaceDE w:val="0"/>
        <w:autoSpaceDN w:val="0"/>
        <w:ind w:right="57"/>
        <w:jc w:val="both"/>
        <w:outlineLvl w:val="0"/>
        <w:rPr>
          <w:rFonts w:ascii="Arial" w:eastAsia="Arial" w:hAnsi="Arial" w:cs="Arial"/>
          <w:b/>
          <w:bCs/>
          <w:spacing w:val="12"/>
          <w:sz w:val="22"/>
          <w:szCs w:val="22"/>
          <w:u w:val="thick"/>
        </w:rPr>
      </w:pPr>
    </w:p>
    <w:p w:rsidR="00B25906" w:rsidRPr="00E37E19" w:rsidRDefault="00B25906" w:rsidP="00B25906">
      <w:pPr>
        <w:widowControl w:val="0"/>
        <w:autoSpaceDE w:val="0"/>
        <w:autoSpaceDN w:val="0"/>
        <w:ind w:right="57"/>
        <w:jc w:val="both"/>
        <w:outlineLvl w:val="0"/>
        <w:rPr>
          <w:rFonts w:ascii="Arial" w:eastAsia="Arial" w:hAnsi="Arial" w:cs="Arial"/>
          <w:b/>
          <w:bCs/>
          <w:spacing w:val="12"/>
          <w:sz w:val="22"/>
          <w:szCs w:val="22"/>
          <w:u w:val="thick"/>
        </w:rPr>
      </w:pPr>
    </w:p>
    <w:p w:rsidR="00B25906" w:rsidRPr="00E37E19" w:rsidRDefault="00B25906" w:rsidP="00B25906">
      <w:pPr>
        <w:widowControl w:val="0"/>
        <w:autoSpaceDE w:val="0"/>
        <w:autoSpaceDN w:val="0"/>
        <w:ind w:right="57"/>
        <w:jc w:val="both"/>
        <w:outlineLvl w:val="0"/>
        <w:rPr>
          <w:rFonts w:ascii="Arial" w:eastAsia="Arial" w:hAnsi="Arial" w:cs="Arial"/>
          <w:b/>
          <w:bCs/>
          <w:spacing w:val="12"/>
          <w:sz w:val="22"/>
          <w:szCs w:val="22"/>
        </w:rPr>
      </w:pPr>
      <w:proofErr w:type="gramStart"/>
      <w:r w:rsidRPr="00E37E19">
        <w:rPr>
          <w:rFonts w:ascii="Arial" w:eastAsia="Arial" w:hAnsi="Arial" w:cs="Arial"/>
          <w:b/>
          <w:bCs/>
          <w:spacing w:val="12"/>
          <w:sz w:val="22"/>
          <w:szCs w:val="22"/>
          <w:u w:val="thick"/>
        </w:rPr>
        <w:t>GESTOR(</w:t>
      </w:r>
      <w:proofErr w:type="gramEnd"/>
      <w:r w:rsidRPr="00E37E19">
        <w:rPr>
          <w:rFonts w:ascii="Arial" w:eastAsia="Arial" w:hAnsi="Arial" w:cs="Arial"/>
          <w:b/>
          <w:bCs/>
          <w:spacing w:val="12"/>
          <w:sz w:val="22"/>
          <w:szCs w:val="22"/>
          <w:u w:val="thick"/>
        </w:rPr>
        <w:t>ES) DO CONTRATO</w:t>
      </w:r>
      <w:r w:rsidRPr="00E37E19">
        <w:rPr>
          <w:rFonts w:ascii="Arial" w:eastAsia="Arial" w:hAnsi="Arial" w:cs="Arial"/>
          <w:b/>
          <w:bCs/>
          <w:spacing w:val="12"/>
          <w:sz w:val="22"/>
          <w:szCs w:val="22"/>
        </w:rPr>
        <w:t>:</w:t>
      </w: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Pr>
          <w:rFonts w:ascii="Arial" w:hAnsi="Arial" w:cs="Arial"/>
          <w:sz w:val="24"/>
          <w:szCs w:val="24"/>
          <w:lang w:eastAsia="ar-SA"/>
        </w:rPr>
        <w:t>Desenvolvimento Urbano</w:t>
      </w:r>
    </w:p>
    <w:p w:rsidR="00B25906" w:rsidRPr="00E37E19" w:rsidRDefault="00B25906" w:rsidP="00B25906">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B25906" w:rsidRPr="00E37E19" w:rsidRDefault="00B25906" w:rsidP="00B25906">
      <w:pPr>
        <w:jc w:val="both"/>
        <w:rPr>
          <w:rFonts w:ascii="Arial" w:eastAsia="Calibri" w:hAnsi="Arial" w:cs="Arial"/>
          <w:spacing w:val="12"/>
          <w:sz w:val="22"/>
          <w:szCs w:val="22"/>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widowControl w:val="0"/>
        <w:autoSpaceDE w:val="0"/>
        <w:autoSpaceDN w:val="0"/>
        <w:ind w:right="57"/>
        <w:jc w:val="both"/>
        <w:rPr>
          <w:rFonts w:ascii="Arial" w:eastAsia="Arial" w:hAnsi="Arial" w:cs="Arial"/>
          <w:spacing w:val="12"/>
          <w:sz w:val="22"/>
          <w:szCs w:val="22"/>
        </w:rPr>
      </w:pPr>
    </w:p>
    <w:p w:rsidR="00B25906" w:rsidRPr="00E37E19" w:rsidRDefault="00B25906" w:rsidP="00B25906">
      <w:pPr>
        <w:widowControl w:val="0"/>
        <w:autoSpaceDE w:val="0"/>
        <w:autoSpaceDN w:val="0"/>
        <w:ind w:right="57"/>
        <w:jc w:val="both"/>
        <w:rPr>
          <w:rFonts w:ascii="Arial" w:eastAsia="Arial" w:hAnsi="Arial" w:cs="Arial"/>
          <w:spacing w:val="12"/>
          <w:sz w:val="22"/>
          <w:szCs w:val="22"/>
        </w:rPr>
      </w:pPr>
    </w:p>
    <w:p w:rsidR="00B25906" w:rsidRPr="00E37E19" w:rsidRDefault="00B25906" w:rsidP="00B25906">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DEMAIS RESPONSÁVEIS (*)</w:t>
      </w:r>
      <w:r w:rsidRPr="00E37E19">
        <w:rPr>
          <w:rFonts w:ascii="Arial" w:eastAsia="Arial" w:hAnsi="Arial" w:cs="Arial"/>
          <w:b/>
          <w:bCs/>
          <w:spacing w:val="12"/>
          <w:sz w:val="22"/>
          <w:szCs w:val="22"/>
        </w:rPr>
        <w:t>:</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rPr>
      </w:pPr>
    </w:p>
    <w:p w:rsidR="00B25906" w:rsidRPr="00E37E19" w:rsidRDefault="00B25906" w:rsidP="00B25906">
      <w:pPr>
        <w:widowControl w:val="0"/>
        <w:tabs>
          <w:tab w:val="left" w:pos="4842"/>
          <w:tab w:val="left" w:pos="8598"/>
        </w:tabs>
        <w:autoSpaceDE w:val="0"/>
        <w:autoSpaceDN w:val="0"/>
        <w:ind w:right="57"/>
        <w:rPr>
          <w:rFonts w:ascii="Arial" w:eastAsia="Arial" w:hAnsi="Arial" w:cs="Arial"/>
          <w:spacing w:val="12"/>
          <w:sz w:val="22"/>
          <w:szCs w:val="22"/>
        </w:rPr>
      </w:pPr>
      <w:r w:rsidRPr="00E37E19">
        <w:rPr>
          <w:rFonts w:ascii="Arial" w:eastAsia="Arial" w:hAnsi="Arial" w:cs="Arial"/>
          <w:spacing w:val="12"/>
          <w:sz w:val="22"/>
          <w:szCs w:val="22"/>
        </w:rPr>
        <w:t>Tipo de ato sob sua responsabilidade: Fiscalizar Contrato</w:t>
      </w:r>
      <w:proofErr w:type="gramStart"/>
      <w:r w:rsidRPr="00E37E19">
        <w:rPr>
          <w:rFonts w:ascii="Arial" w:eastAsia="Arial" w:hAnsi="Arial" w:cs="Arial"/>
          <w:spacing w:val="12"/>
          <w:sz w:val="22"/>
          <w:szCs w:val="22"/>
        </w:rPr>
        <w:t xml:space="preserve">  </w:t>
      </w:r>
    </w:p>
    <w:p w:rsidR="00B25906" w:rsidRDefault="00B25906" w:rsidP="00B25906">
      <w:pPr>
        <w:widowControl w:val="0"/>
        <w:tabs>
          <w:tab w:val="left" w:pos="4842"/>
          <w:tab w:val="left" w:pos="8598"/>
        </w:tabs>
        <w:autoSpaceDE w:val="0"/>
        <w:autoSpaceDN w:val="0"/>
        <w:ind w:right="57"/>
        <w:rPr>
          <w:rFonts w:ascii="Arial" w:eastAsia="Arial" w:hAnsi="Arial" w:cs="Arial"/>
          <w:spacing w:val="12"/>
          <w:sz w:val="22"/>
          <w:szCs w:val="22"/>
        </w:rPr>
      </w:pPr>
      <w:proofErr w:type="gramEnd"/>
    </w:p>
    <w:p w:rsidR="00B25906" w:rsidRPr="00E37E19" w:rsidRDefault="00B25906" w:rsidP="00B25906">
      <w:pPr>
        <w:widowControl w:val="0"/>
        <w:tabs>
          <w:tab w:val="left" w:pos="4842"/>
          <w:tab w:val="left" w:pos="8598"/>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lang w:eastAsia="ar-SA"/>
        </w:rPr>
        <w:t xml:space="preserve"> </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B25906" w:rsidRPr="00E37E19" w:rsidRDefault="00B25906" w:rsidP="00B25906">
      <w:pPr>
        <w:widowControl w:val="0"/>
        <w:tabs>
          <w:tab w:val="left" w:pos="5490"/>
        </w:tabs>
        <w:autoSpaceDE w:val="0"/>
        <w:autoSpaceDN w:val="0"/>
        <w:ind w:right="57"/>
        <w:jc w:val="both"/>
        <w:rPr>
          <w:rFonts w:ascii="Arial" w:eastAsia="Arial" w:hAnsi="Arial" w:cs="Arial"/>
          <w:spacing w:val="12"/>
          <w:sz w:val="22"/>
          <w:szCs w:val="22"/>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jc w:val="both"/>
        <w:rPr>
          <w:rFonts w:ascii="Arial" w:eastAsia="Calibri" w:hAnsi="Arial" w:cs="Arial"/>
          <w:b/>
          <w:spacing w:val="12"/>
          <w:sz w:val="22"/>
          <w:szCs w:val="22"/>
        </w:rPr>
      </w:pPr>
    </w:p>
    <w:p w:rsidR="00B25906" w:rsidRPr="00E37E19" w:rsidRDefault="00B25906" w:rsidP="00B25906">
      <w:pPr>
        <w:jc w:val="both"/>
        <w:rPr>
          <w:rFonts w:ascii="Arial" w:eastAsia="Calibri" w:hAnsi="Arial" w:cs="Arial"/>
          <w:b/>
          <w:spacing w:val="12"/>
          <w:sz w:val="22"/>
          <w:szCs w:val="22"/>
        </w:rPr>
      </w:pPr>
    </w:p>
    <w:p w:rsidR="00B25906" w:rsidRPr="00E37E19" w:rsidRDefault="00B25906" w:rsidP="00B25906">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MEMBROS DA COMISSÃO PERMANENTE DE LICITAÇÃO:</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Eliana dos Santos Soares Santana</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Atendente</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Cs w:val="22"/>
        </w:rPr>
      </w:pPr>
      <w:r w:rsidRPr="00E37E19">
        <w:rPr>
          <w:rFonts w:ascii="Arial" w:eastAsia="Arial" w:hAnsi="Arial" w:cs="Arial"/>
          <w:spacing w:val="12"/>
          <w:sz w:val="22"/>
          <w:szCs w:val="22"/>
        </w:rPr>
        <w:t xml:space="preserve">CPF: </w:t>
      </w:r>
      <w:r w:rsidRPr="00E37E19">
        <w:rPr>
          <w:rFonts w:ascii="Arial" w:eastAsia="Calibri" w:hAnsi="Arial" w:cs="Arial"/>
          <w:bCs/>
          <w:sz w:val="22"/>
          <w:szCs w:val="24"/>
        </w:rPr>
        <w:t>220.855.628-33</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widowControl w:val="0"/>
        <w:tabs>
          <w:tab w:val="left" w:pos="5490"/>
        </w:tabs>
        <w:autoSpaceDE w:val="0"/>
        <w:autoSpaceDN w:val="0"/>
        <w:ind w:right="57"/>
        <w:jc w:val="both"/>
        <w:rPr>
          <w:rFonts w:ascii="Arial" w:eastAsia="Arial" w:hAnsi="Arial" w:cs="Arial"/>
          <w:spacing w:val="12"/>
          <w:sz w:val="22"/>
          <w:szCs w:val="22"/>
        </w:rPr>
      </w:pPr>
    </w:p>
    <w:p w:rsidR="00B25906" w:rsidRDefault="00B25906" w:rsidP="00B25906">
      <w:pPr>
        <w:widowControl w:val="0"/>
        <w:tabs>
          <w:tab w:val="left" w:pos="5490"/>
        </w:tabs>
        <w:autoSpaceDE w:val="0"/>
        <w:autoSpaceDN w:val="0"/>
        <w:ind w:right="57"/>
        <w:jc w:val="both"/>
        <w:rPr>
          <w:rFonts w:ascii="Arial" w:eastAsia="Arial" w:hAnsi="Arial" w:cs="Arial"/>
          <w:spacing w:val="12"/>
          <w:sz w:val="22"/>
          <w:szCs w:val="22"/>
        </w:rPr>
      </w:pPr>
    </w:p>
    <w:p w:rsidR="00B25906" w:rsidRPr="00E37E19" w:rsidRDefault="00B25906" w:rsidP="00B25906">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Cleonice Dias de Sousa</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widowControl w:val="0"/>
        <w:tabs>
          <w:tab w:val="left" w:pos="4842"/>
          <w:tab w:val="left" w:pos="5850"/>
        </w:tabs>
        <w:autoSpaceDE w:val="0"/>
        <w:autoSpaceDN w:val="0"/>
        <w:ind w:right="57"/>
        <w:rPr>
          <w:rFonts w:ascii="Arial" w:eastAsia="Arial" w:hAnsi="Arial" w:cs="Arial"/>
          <w:spacing w:val="12"/>
          <w:sz w:val="22"/>
          <w:szCs w:val="22"/>
        </w:rPr>
      </w:pPr>
    </w:p>
    <w:p w:rsidR="00B25906" w:rsidRPr="00E37E19" w:rsidRDefault="00B25906" w:rsidP="00B25906">
      <w:pPr>
        <w:widowControl w:val="0"/>
        <w:tabs>
          <w:tab w:val="left" w:pos="4842"/>
          <w:tab w:val="left" w:pos="5850"/>
        </w:tabs>
        <w:autoSpaceDE w:val="0"/>
        <w:autoSpaceDN w:val="0"/>
        <w:ind w:right="57"/>
        <w:rPr>
          <w:rFonts w:ascii="Arial" w:eastAsia="Arial" w:hAnsi="Arial" w:cs="Arial"/>
          <w:spacing w:val="12"/>
          <w:sz w:val="22"/>
          <w:szCs w:val="22"/>
        </w:rPr>
      </w:pPr>
    </w:p>
    <w:p w:rsidR="00B25906" w:rsidRPr="00E37E19" w:rsidRDefault="00B25906" w:rsidP="00B25906">
      <w:pPr>
        <w:widowControl w:val="0"/>
        <w:tabs>
          <w:tab w:val="left" w:pos="4842"/>
          <w:tab w:val="left" w:pos="5850"/>
        </w:tabs>
        <w:autoSpaceDE w:val="0"/>
        <w:autoSpaceDN w:val="0"/>
        <w:ind w:right="57"/>
        <w:rPr>
          <w:rFonts w:ascii="Arial" w:eastAsia="Arial" w:hAnsi="Arial" w:cs="Arial"/>
          <w:b/>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proofErr w:type="spellStart"/>
      <w:r w:rsidRPr="00E37E19">
        <w:rPr>
          <w:rFonts w:ascii="Arial" w:hAnsi="Arial" w:cs="Arial"/>
          <w:b/>
          <w:sz w:val="22"/>
          <w:szCs w:val="22"/>
          <w:lang w:eastAsia="ar-SA"/>
        </w:rPr>
        <w:t>Marilza</w:t>
      </w:r>
      <w:proofErr w:type="spellEnd"/>
      <w:r w:rsidRPr="00E37E19">
        <w:rPr>
          <w:rFonts w:ascii="Arial" w:hAnsi="Arial" w:cs="Arial"/>
          <w:b/>
          <w:sz w:val="22"/>
          <w:szCs w:val="22"/>
          <w:lang w:eastAsia="ar-SA"/>
        </w:rPr>
        <w:t xml:space="preserve"> Moraes Rodrigues </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widowControl w:val="0"/>
        <w:tabs>
          <w:tab w:val="left" w:pos="4842"/>
          <w:tab w:val="left" w:pos="5850"/>
        </w:tabs>
        <w:autoSpaceDE w:val="0"/>
        <w:autoSpaceDN w:val="0"/>
        <w:ind w:right="57"/>
        <w:rPr>
          <w:rFonts w:ascii="Arial" w:eastAsia="Arial" w:hAnsi="Arial" w:cs="Arial"/>
          <w:spacing w:val="12"/>
          <w:sz w:val="22"/>
          <w:szCs w:val="22"/>
        </w:rPr>
      </w:pPr>
    </w:p>
    <w:p w:rsidR="00B25906" w:rsidRPr="00E37E19" w:rsidRDefault="00B25906" w:rsidP="00B25906">
      <w:pPr>
        <w:widowControl w:val="0"/>
        <w:tabs>
          <w:tab w:val="left" w:pos="4842"/>
          <w:tab w:val="left" w:pos="5850"/>
        </w:tabs>
        <w:autoSpaceDE w:val="0"/>
        <w:autoSpaceDN w:val="0"/>
        <w:ind w:right="57"/>
        <w:rPr>
          <w:rFonts w:ascii="Arial" w:eastAsia="Arial" w:hAnsi="Arial" w:cs="Arial"/>
          <w:spacing w:val="12"/>
          <w:sz w:val="22"/>
          <w:szCs w:val="22"/>
        </w:rPr>
      </w:pPr>
    </w:p>
    <w:p w:rsidR="00B25906" w:rsidRPr="00E37E19" w:rsidRDefault="00B25906" w:rsidP="00B25906">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sz w:val="22"/>
          <w:szCs w:val="22"/>
          <w:lang w:eastAsia="ar-SA"/>
        </w:rPr>
        <w:t xml:space="preserve"> </w:t>
      </w:r>
      <w:r w:rsidRPr="00E37E19">
        <w:rPr>
          <w:rFonts w:ascii="Arial" w:hAnsi="Arial" w:cs="Arial"/>
          <w:b/>
          <w:sz w:val="22"/>
          <w:szCs w:val="22"/>
          <w:lang w:eastAsia="ar-SA"/>
        </w:rPr>
        <w:t>Normando Ribeiro Lopes</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Cargo: </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suppressAutoHyphens/>
        <w:ind w:right="141"/>
        <w:rPr>
          <w:rFonts w:ascii="Arial" w:hAnsi="Arial" w:cs="Arial"/>
          <w:sz w:val="24"/>
          <w:szCs w:val="24"/>
          <w:lang w:eastAsia="ar-SA"/>
        </w:rPr>
      </w:pPr>
    </w:p>
    <w:p w:rsidR="00B25906" w:rsidRPr="00E37E19" w:rsidRDefault="00B25906" w:rsidP="00B25906">
      <w:pPr>
        <w:widowControl w:val="0"/>
        <w:tabs>
          <w:tab w:val="left" w:pos="4842"/>
          <w:tab w:val="left" w:pos="5850"/>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rFonts w:ascii="Arial" w:hAnsi="Arial" w:cs="Arial"/>
          <w:b/>
          <w:sz w:val="22"/>
          <w:szCs w:val="22"/>
          <w:lang w:eastAsia="ar-SA"/>
        </w:rPr>
        <w:t xml:space="preserve"> Pietro Vincenzo</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Cargo: Diretor</w:t>
      </w:r>
    </w:p>
    <w:p w:rsidR="00B25906" w:rsidRPr="00E37E19" w:rsidRDefault="00B25906" w:rsidP="00B25906">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CPF:</w:t>
      </w:r>
      <w:r w:rsidRPr="00E37E19">
        <w:rPr>
          <w:rFonts w:ascii="Arial" w:eastAsia="Calibri" w:hAnsi="Arial" w:cs="Arial"/>
          <w:bCs/>
          <w:sz w:val="22"/>
          <w:szCs w:val="22"/>
        </w:rPr>
        <w:t xml:space="preserve"> 011.491.298-08</w:t>
      </w:r>
      <w:r w:rsidRPr="00E37E19">
        <w:rPr>
          <w:rFonts w:ascii="Arial" w:eastAsia="Arial" w:hAnsi="Arial" w:cs="Arial"/>
          <w:spacing w:val="12"/>
          <w:sz w:val="22"/>
          <w:szCs w:val="22"/>
        </w:rPr>
        <w:t xml:space="preserve"> </w:t>
      </w:r>
    </w:p>
    <w:p w:rsidR="00B25906" w:rsidRPr="00E37E19" w:rsidRDefault="00B25906" w:rsidP="00B25906">
      <w:pPr>
        <w:jc w:val="both"/>
        <w:rPr>
          <w:rFonts w:ascii="Arial" w:eastAsia="Calibri" w:hAnsi="Arial" w:cs="Arial"/>
          <w:b/>
          <w:spacing w:val="12"/>
          <w:sz w:val="22"/>
          <w:szCs w:val="22"/>
          <w:u w:val="single"/>
        </w:rPr>
      </w:pPr>
    </w:p>
    <w:p w:rsidR="00B25906" w:rsidRPr="00E37E19" w:rsidRDefault="00B25906" w:rsidP="00B25906">
      <w:pPr>
        <w:widowControl w:val="0"/>
        <w:tabs>
          <w:tab w:val="left" w:pos="5490"/>
        </w:tabs>
        <w:autoSpaceDE w:val="0"/>
        <w:autoSpaceDN w:val="0"/>
        <w:ind w:right="57"/>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B25906" w:rsidRPr="00E37E19" w:rsidRDefault="00B25906" w:rsidP="00B25906">
      <w:pPr>
        <w:widowControl w:val="0"/>
        <w:tabs>
          <w:tab w:val="left" w:pos="5490"/>
        </w:tabs>
        <w:autoSpaceDE w:val="0"/>
        <w:autoSpaceDN w:val="0"/>
        <w:ind w:right="57"/>
        <w:jc w:val="both"/>
        <w:rPr>
          <w:rFonts w:ascii="Arial" w:eastAsia="Calibri" w:hAnsi="Arial" w:cs="Arial"/>
          <w:b/>
          <w:spacing w:val="12"/>
          <w:sz w:val="22"/>
          <w:szCs w:val="22"/>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BF2" w:rsidRDefault="00CB3BF2">
      <w:r>
        <w:separator/>
      </w:r>
    </w:p>
  </w:endnote>
  <w:endnote w:type="continuationSeparator" w:id="0">
    <w:p w:rsidR="00CB3BF2" w:rsidRDefault="00CB3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8783F" w:rsidRDefault="00E8783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5674E">
      <w:rPr>
        <w:rStyle w:val="Nmerodepgina"/>
        <w:noProof/>
      </w:rPr>
      <w:t>29</w:t>
    </w:r>
    <w:r>
      <w:rPr>
        <w:rStyle w:val="Nmerodepgina"/>
      </w:rPr>
      <w:fldChar w:fldCharType="end"/>
    </w:r>
  </w:p>
  <w:p w:rsidR="00E8783F" w:rsidRDefault="00E8783F" w:rsidP="00E71DD4">
    <w:pPr>
      <w:pStyle w:val="Rodap"/>
      <w:jc w:val="center"/>
    </w:pPr>
    <w:r>
      <w:t xml:space="preserve">Processo Administrativo nº.  </w:t>
    </w:r>
    <w:r w:rsidR="00A052D9">
      <w:t>8803</w:t>
    </w:r>
    <w:r>
      <w:t xml:space="preserve"> / 2023 – Tomada de Preços nº.  </w:t>
    </w:r>
    <w:r w:rsidR="008A7098">
      <w:t>05</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BF2" w:rsidRDefault="00CB3BF2">
      <w:r>
        <w:separator/>
      </w:r>
    </w:p>
  </w:footnote>
  <w:footnote w:type="continuationSeparator" w:id="0">
    <w:p w:rsidR="00CB3BF2" w:rsidRDefault="00CB3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Pr="0083620B" w:rsidRDefault="00E8783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E8783F" w:rsidRPr="0083620B" w:rsidRDefault="00E8783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E8783F" w:rsidRPr="00D15B80" w:rsidRDefault="00E8783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E8783F" w:rsidRPr="00D15B80" w:rsidRDefault="00E8783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50C30623"/>
    <w:multiLevelType w:val="hybridMultilevel"/>
    <w:tmpl w:val="60E6C2CE"/>
    <w:lvl w:ilvl="0" w:tplc="69A2E5E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4E312C"/>
    <w:multiLevelType w:val="multilevel"/>
    <w:tmpl w:val="2BBAD0E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7">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0"/>
  </w:num>
  <w:num w:numId="3">
    <w:abstractNumId w:val="1"/>
  </w:num>
  <w:num w:numId="4">
    <w:abstractNumId w:val="4"/>
  </w:num>
  <w:num w:numId="5">
    <w:abstractNumId w:val="11"/>
  </w:num>
  <w:num w:numId="6">
    <w:abstractNumId w:val="12"/>
  </w:num>
  <w:num w:numId="7">
    <w:abstractNumId w:val="6"/>
  </w:num>
  <w:num w:numId="8">
    <w:abstractNumId w:val="1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 w:numId="15">
    <w:abstractNumId w:val="15"/>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2AE"/>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3DD"/>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0BEA"/>
    <w:rsid w:val="000216CD"/>
    <w:rsid w:val="00021819"/>
    <w:rsid w:val="00021A47"/>
    <w:rsid w:val="00021B19"/>
    <w:rsid w:val="0002203A"/>
    <w:rsid w:val="00022247"/>
    <w:rsid w:val="0002235E"/>
    <w:rsid w:val="00022445"/>
    <w:rsid w:val="00022F09"/>
    <w:rsid w:val="00023087"/>
    <w:rsid w:val="00023553"/>
    <w:rsid w:val="0002390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1CE"/>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974"/>
    <w:rsid w:val="00077FB6"/>
    <w:rsid w:val="0008088C"/>
    <w:rsid w:val="00080B0B"/>
    <w:rsid w:val="00080F61"/>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1C"/>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380"/>
    <w:rsid w:val="000B05F8"/>
    <w:rsid w:val="000B0ABC"/>
    <w:rsid w:val="000B0E32"/>
    <w:rsid w:val="000B1151"/>
    <w:rsid w:val="000B14CA"/>
    <w:rsid w:val="000B16C5"/>
    <w:rsid w:val="000B18C2"/>
    <w:rsid w:val="000B1E1A"/>
    <w:rsid w:val="000B1EEE"/>
    <w:rsid w:val="000B2204"/>
    <w:rsid w:val="000B2352"/>
    <w:rsid w:val="000B2ACA"/>
    <w:rsid w:val="000B3525"/>
    <w:rsid w:val="000B3C5C"/>
    <w:rsid w:val="000B3E30"/>
    <w:rsid w:val="000B3EE8"/>
    <w:rsid w:val="000B4385"/>
    <w:rsid w:val="000B4448"/>
    <w:rsid w:val="000B4588"/>
    <w:rsid w:val="000B4DD8"/>
    <w:rsid w:val="000B4F5A"/>
    <w:rsid w:val="000B4FF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1A4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97D"/>
    <w:rsid w:val="000C6B5C"/>
    <w:rsid w:val="000C6D4E"/>
    <w:rsid w:val="000C7051"/>
    <w:rsid w:val="000C7282"/>
    <w:rsid w:val="000C7364"/>
    <w:rsid w:val="000C79BD"/>
    <w:rsid w:val="000C7BCA"/>
    <w:rsid w:val="000C7D16"/>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5E8D"/>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27A"/>
    <w:rsid w:val="000E44C2"/>
    <w:rsid w:val="000E488D"/>
    <w:rsid w:val="000E4F1D"/>
    <w:rsid w:val="000E4F80"/>
    <w:rsid w:val="000E5002"/>
    <w:rsid w:val="000E53D9"/>
    <w:rsid w:val="000E55C6"/>
    <w:rsid w:val="000E56F1"/>
    <w:rsid w:val="000E57A3"/>
    <w:rsid w:val="000E5936"/>
    <w:rsid w:val="000E5D85"/>
    <w:rsid w:val="000E5D9A"/>
    <w:rsid w:val="000E6006"/>
    <w:rsid w:val="000E634B"/>
    <w:rsid w:val="000E645A"/>
    <w:rsid w:val="000E6D40"/>
    <w:rsid w:val="000E6F22"/>
    <w:rsid w:val="000E7422"/>
    <w:rsid w:val="000E772D"/>
    <w:rsid w:val="000E7750"/>
    <w:rsid w:val="000E7E2D"/>
    <w:rsid w:val="000F01C0"/>
    <w:rsid w:val="000F0210"/>
    <w:rsid w:val="000F0843"/>
    <w:rsid w:val="000F0C7D"/>
    <w:rsid w:val="000F11E8"/>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6FE"/>
    <w:rsid w:val="001067A9"/>
    <w:rsid w:val="0010684A"/>
    <w:rsid w:val="00106B93"/>
    <w:rsid w:val="00107656"/>
    <w:rsid w:val="0010765B"/>
    <w:rsid w:val="001108B3"/>
    <w:rsid w:val="001113D2"/>
    <w:rsid w:val="00111420"/>
    <w:rsid w:val="00111467"/>
    <w:rsid w:val="00111AB2"/>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50B"/>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909"/>
    <w:rsid w:val="00143F33"/>
    <w:rsid w:val="0014438F"/>
    <w:rsid w:val="001443AF"/>
    <w:rsid w:val="00145246"/>
    <w:rsid w:val="00145867"/>
    <w:rsid w:val="001459CB"/>
    <w:rsid w:val="00146B5F"/>
    <w:rsid w:val="00146BD9"/>
    <w:rsid w:val="001477E5"/>
    <w:rsid w:val="00147B89"/>
    <w:rsid w:val="00147DF0"/>
    <w:rsid w:val="00150250"/>
    <w:rsid w:val="0015040E"/>
    <w:rsid w:val="00150621"/>
    <w:rsid w:val="00150A7E"/>
    <w:rsid w:val="0015155F"/>
    <w:rsid w:val="00151829"/>
    <w:rsid w:val="00151A0A"/>
    <w:rsid w:val="001522D2"/>
    <w:rsid w:val="00152E15"/>
    <w:rsid w:val="00152F83"/>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1815"/>
    <w:rsid w:val="001623C7"/>
    <w:rsid w:val="00162BEE"/>
    <w:rsid w:val="001630B3"/>
    <w:rsid w:val="001635ED"/>
    <w:rsid w:val="00163858"/>
    <w:rsid w:val="00163A19"/>
    <w:rsid w:val="00163ABD"/>
    <w:rsid w:val="00164008"/>
    <w:rsid w:val="001646AB"/>
    <w:rsid w:val="00164C55"/>
    <w:rsid w:val="0016555E"/>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084"/>
    <w:rsid w:val="001743E1"/>
    <w:rsid w:val="00174DED"/>
    <w:rsid w:val="00174E3C"/>
    <w:rsid w:val="00174E56"/>
    <w:rsid w:val="0017562E"/>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3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50F"/>
    <w:rsid w:val="00194966"/>
    <w:rsid w:val="001953A0"/>
    <w:rsid w:val="001954F4"/>
    <w:rsid w:val="00195572"/>
    <w:rsid w:val="001956FB"/>
    <w:rsid w:val="0019583E"/>
    <w:rsid w:val="00196EC2"/>
    <w:rsid w:val="0019794A"/>
    <w:rsid w:val="001979AC"/>
    <w:rsid w:val="001A0286"/>
    <w:rsid w:val="001A0EE2"/>
    <w:rsid w:val="001A10A5"/>
    <w:rsid w:val="001A1BCD"/>
    <w:rsid w:val="001A1E12"/>
    <w:rsid w:val="001A1EC0"/>
    <w:rsid w:val="001A2515"/>
    <w:rsid w:val="001A3242"/>
    <w:rsid w:val="001A34D8"/>
    <w:rsid w:val="001A3FFA"/>
    <w:rsid w:val="001A4612"/>
    <w:rsid w:val="001A4A1D"/>
    <w:rsid w:val="001A4B87"/>
    <w:rsid w:val="001A4E23"/>
    <w:rsid w:val="001A5111"/>
    <w:rsid w:val="001A5179"/>
    <w:rsid w:val="001A5243"/>
    <w:rsid w:val="001A526E"/>
    <w:rsid w:val="001A5458"/>
    <w:rsid w:val="001A5554"/>
    <w:rsid w:val="001A595F"/>
    <w:rsid w:val="001A5CFE"/>
    <w:rsid w:val="001A5FA8"/>
    <w:rsid w:val="001A635A"/>
    <w:rsid w:val="001A6889"/>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788"/>
    <w:rsid w:val="001E2A4A"/>
    <w:rsid w:val="001E2BAB"/>
    <w:rsid w:val="001E2DAC"/>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12"/>
    <w:rsid w:val="001F37A9"/>
    <w:rsid w:val="001F3840"/>
    <w:rsid w:val="001F4291"/>
    <w:rsid w:val="001F43C5"/>
    <w:rsid w:val="001F4442"/>
    <w:rsid w:val="001F47B5"/>
    <w:rsid w:val="001F5633"/>
    <w:rsid w:val="001F5704"/>
    <w:rsid w:val="001F6429"/>
    <w:rsid w:val="001F652D"/>
    <w:rsid w:val="001F6540"/>
    <w:rsid w:val="001F6B2D"/>
    <w:rsid w:val="001F6F89"/>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940"/>
    <w:rsid w:val="00217AB6"/>
    <w:rsid w:val="002207C1"/>
    <w:rsid w:val="00220857"/>
    <w:rsid w:val="00220986"/>
    <w:rsid w:val="00220B6C"/>
    <w:rsid w:val="00220E6B"/>
    <w:rsid w:val="002211F8"/>
    <w:rsid w:val="00221401"/>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B31"/>
    <w:rsid w:val="00232C40"/>
    <w:rsid w:val="00232C48"/>
    <w:rsid w:val="00233A3B"/>
    <w:rsid w:val="00233B7C"/>
    <w:rsid w:val="00233D16"/>
    <w:rsid w:val="00233F1A"/>
    <w:rsid w:val="00234047"/>
    <w:rsid w:val="00234623"/>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2BA"/>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919"/>
    <w:rsid w:val="00247EC1"/>
    <w:rsid w:val="002503B7"/>
    <w:rsid w:val="00250610"/>
    <w:rsid w:val="00250E28"/>
    <w:rsid w:val="00250F65"/>
    <w:rsid w:val="0025110F"/>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0FDB"/>
    <w:rsid w:val="002713F8"/>
    <w:rsid w:val="002716CB"/>
    <w:rsid w:val="0027191E"/>
    <w:rsid w:val="00271988"/>
    <w:rsid w:val="00271C20"/>
    <w:rsid w:val="002724EB"/>
    <w:rsid w:val="00272994"/>
    <w:rsid w:val="00272B60"/>
    <w:rsid w:val="00273060"/>
    <w:rsid w:val="00273920"/>
    <w:rsid w:val="00273F37"/>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0BB7"/>
    <w:rsid w:val="002911FB"/>
    <w:rsid w:val="002915D6"/>
    <w:rsid w:val="0029160C"/>
    <w:rsid w:val="00291B4A"/>
    <w:rsid w:val="00291E42"/>
    <w:rsid w:val="002923A8"/>
    <w:rsid w:val="002923F8"/>
    <w:rsid w:val="002928AB"/>
    <w:rsid w:val="002930EE"/>
    <w:rsid w:val="002942A4"/>
    <w:rsid w:val="002947F8"/>
    <w:rsid w:val="00294B40"/>
    <w:rsid w:val="00294C7E"/>
    <w:rsid w:val="00294E38"/>
    <w:rsid w:val="0029515E"/>
    <w:rsid w:val="0029549D"/>
    <w:rsid w:val="00295684"/>
    <w:rsid w:val="002959EC"/>
    <w:rsid w:val="002960AD"/>
    <w:rsid w:val="00296183"/>
    <w:rsid w:val="002964FF"/>
    <w:rsid w:val="00296507"/>
    <w:rsid w:val="00296F9D"/>
    <w:rsid w:val="0029781D"/>
    <w:rsid w:val="0029793D"/>
    <w:rsid w:val="00297CB1"/>
    <w:rsid w:val="002A0885"/>
    <w:rsid w:val="002A0899"/>
    <w:rsid w:val="002A106C"/>
    <w:rsid w:val="002A11F0"/>
    <w:rsid w:val="002A1308"/>
    <w:rsid w:val="002A2190"/>
    <w:rsid w:val="002A2454"/>
    <w:rsid w:val="002A262F"/>
    <w:rsid w:val="002A2DD3"/>
    <w:rsid w:val="002A341C"/>
    <w:rsid w:val="002A3993"/>
    <w:rsid w:val="002A3B2B"/>
    <w:rsid w:val="002A419A"/>
    <w:rsid w:val="002A435A"/>
    <w:rsid w:val="002A464E"/>
    <w:rsid w:val="002A52D9"/>
    <w:rsid w:val="002A5634"/>
    <w:rsid w:val="002A6497"/>
    <w:rsid w:val="002A6D35"/>
    <w:rsid w:val="002A6D86"/>
    <w:rsid w:val="002A6F30"/>
    <w:rsid w:val="002A73C7"/>
    <w:rsid w:val="002A76C8"/>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CF8"/>
    <w:rsid w:val="002B3E85"/>
    <w:rsid w:val="002B4008"/>
    <w:rsid w:val="002B54BA"/>
    <w:rsid w:val="002B556E"/>
    <w:rsid w:val="002B58F8"/>
    <w:rsid w:val="002B7179"/>
    <w:rsid w:val="002B7FD9"/>
    <w:rsid w:val="002C0702"/>
    <w:rsid w:val="002C07E6"/>
    <w:rsid w:val="002C0865"/>
    <w:rsid w:val="002C0A10"/>
    <w:rsid w:val="002C168E"/>
    <w:rsid w:val="002C16E3"/>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E0292"/>
    <w:rsid w:val="002E0866"/>
    <w:rsid w:val="002E0B61"/>
    <w:rsid w:val="002E15B0"/>
    <w:rsid w:val="002E1618"/>
    <w:rsid w:val="002E17A4"/>
    <w:rsid w:val="002E1ED9"/>
    <w:rsid w:val="002E2000"/>
    <w:rsid w:val="002E23D9"/>
    <w:rsid w:val="002E3A16"/>
    <w:rsid w:val="002E3E9A"/>
    <w:rsid w:val="002E3FEB"/>
    <w:rsid w:val="002E50B5"/>
    <w:rsid w:val="002E51ED"/>
    <w:rsid w:val="002E551B"/>
    <w:rsid w:val="002E56AA"/>
    <w:rsid w:val="002E5AAD"/>
    <w:rsid w:val="002E6C43"/>
    <w:rsid w:val="002E6EA4"/>
    <w:rsid w:val="002E6FFF"/>
    <w:rsid w:val="002E70E6"/>
    <w:rsid w:val="002E7A66"/>
    <w:rsid w:val="002F0610"/>
    <w:rsid w:val="002F089C"/>
    <w:rsid w:val="002F1639"/>
    <w:rsid w:val="002F171A"/>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464"/>
    <w:rsid w:val="00305733"/>
    <w:rsid w:val="00306E21"/>
    <w:rsid w:val="0030714B"/>
    <w:rsid w:val="00307FF2"/>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25A"/>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1DEE"/>
    <w:rsid w:val="0033283C"/>
    <w:rsid w:val="003329E3"/>
    <w:rsid w:val="00332C08"/>
    <w:rsid w:val="0033309B"/>
    <w:rsid w:val="0033319C"/>
    <w:rsid w:val="00333310"/>
    <w:rsid w:val="003334A2"/>
    <w:rsid w:val="00333C1B"/>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5F80"/>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5F50"/>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4CD1"/>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5DD"/>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736"/>
    <w:rsid w:val="00393A8B"/>
    <w:rsid w:val="00393B21"/>
    <w:rsid w:val="00393DB2"/>
    <w:rsid w:val="003943EA"/>
    <w:rsid w:val="003945AC"/>
    <w:rsid w:val="00394696"/>
    <w:rsid w:val="0039481C"/>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A7EBF"/>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40D"/>
    <w:rsid w:val="003D47EC"/>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8AE"/>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760B"/>
    <w:rsid w:val="00407E90"/>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C85"/>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831"/>
    <w:rsid w:val="00424CCA"/>
    <w:rsid w:val="004260E5"/>
    <w:rsid w:val="00426446"/>
    <w:rsid w:val="004267CA"/>
    <w:rsid w:val="00426A8E"/>
    <w:rsid w:val="00427127"/>
    <w:rsid w:val="00427DB0"/>
    <w:rsid w:val="00427DF6"/>
    <w:rsid w:val="004303FC"/>
    <w:rsid w:val="00430CB6"/>
    <w:rsid w:val="00430DD3"/>
    <w:rsid w:val="0043169D"/>
    <w:rsid w:val="004317BE"/>
    <w:rsid w:val="00431C70"/>
    <w:rsid w:val="00431D1D"/>
    <w:rsid w:val="00432022"/>
    <w:rsid w:val="004322CD"/>
    <w:rsid w:val="004323EB"/>
    <w:rsid w:val="00432818"/>
    <w:rsid w:val="00433315"/>
    <w:rsid w:val="004337BB"/>
    <w:rsid w:val="004337F2"/>
    <w:rsid w:val="00433963"/>
    <w:rsid w:val="00433976"/>
    <w:rsid w:val="00433D3C"/>
    <w:rsid w:val="004343F7"/>
    <w:rsid w:val="00434AC2"/>
    <w:rsid w:val="00434E8D"/>
    <w:rsid w:val="00435472"/>
    <w:rsid w:val="00435AB7"/>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E18"/>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000"/>
    <w:rsid w:val="00453687"/>
    <w:rsid w:val="004538AE"/>
    <w:rsid w:val="00454AC6"/>
    <w:rsid w:val="004550F4"/>
    <w:rsid w:val="004555EB"/>
    <w:rsid w:val="00455C28"/>
    <w:rsid w:val="00456279"/>
    <w:rsid w:val="0045674E"/>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2C0"/>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791"/>
    <w:rsid w:val="00482AAC"/>
    <w:rsid w:val="004830A3"/>
    <w:rsid w:val="004830DA"/>
    <w:rsid w:val="00483D2E"/>
    <w:rsid w:val="00483EFE"/>
    <w:rsid w:val="00484D0E"/>
    <w:rsid w:val="0048563D"/>
    <w:rsid w:val="0048566B"/>
    <w:rsid w:val="0048581B"/>
    <w:rsid w:val="00485FB6"/>
    <w:rsid w:val="004864B8"/>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990"/>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3E0"/>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B89"/>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20"/>
    <w:rsid w:val="004B53E9"/>
    <w:rsid w:val="004B54BD"/>
    <w:rsid w:val="004B5683"/>
    <w:rsid w:val="004B56E6"/>
    <w:rsid w:val="004B59E1"/>
    <w:rsid w:val="004B5C9D"/>
    <w:rsid w:val="004B610A"/>
    <w:rsid w:val="004B6767"/>
    <w:rsid w:val="004B7393"/>
    <w:rsid w:val="004B7741"/>
    <w:rsid w:val="004C02E1"/>
    <w:rsid w:val="004C06A4"/>
    <w:rsid w:val="004C0E17"/>
    <w:rsid w:val="004C10E3"/>
    <w:rsid w:val="004C17CE"/>
    <w:rsid w:val="004C1D03"/>
    <w:rsid w:val="004C1E05"/>
    <w:rsid w:val="004C2044"/>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37"/>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600"/>
    <w:rsid w:val="004D3F85"/>
    <w:rsid w:val="004D437B"/>
    <w:rsid w:val="004D4946"/>
    <w:rsid w:val="004D4A79"/>
    <w:rsid w:val="004D5264"/>
    <w:rsid w:val="004D5480"/>
    <w:rsid w:val="004D55F4"/>
    <w:rsid w:val="004D55FE"/>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370"/>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10"/>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6"/>
    <w:rsid w:val="005043D7"/>
    <w:rsid w:val="005045C0"/>
    <w:rsid w:val="0050485B"/>
    <w:rsid w:val="00504A98"/>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4C7E"/>
    <w:rsid w:val="0051538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833"/>
    <w:rsid w:val="00522B12"/>
    <w:rsid w:val="00522C02"/>
    <w:rsid w:val="00522EC6"/>
    <w:rsid w:val="005234BD"/>
    <w:rsid w:val="005234CA"/>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8CC"/>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02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B2F"/>
    <w:rsid w:val="00554D7F"/>
    <w:rsid w:val="005552F9"/>
    <w:rsid w:val="00555634"/>
    <w:rsid w:val="005562F6"/>
    <w:rsid w:val="005572EA"/>
    <w:rsid w:val="00557A61"/>
    <w:rsid w:val="00557C69"/>
    <w:rsid w:val="00557FF5"/>
    <w:rsid w:val="00560833"/>
    <w:rsid w:val="005609BA"/>
    <w:rsid w:val="005613DE"/>
    <w:rsid w:val="005615B7"/>
    <w:rsid w:val="00561647"/>
    <w:rsid w:val="00562687"/>
    <w:rsid w:val="00562945"/>
    <w:rsid w:val="005634F9"/>
    <w:rsid w:val="00563998"/>
    <w:rsid w:val="00563A5A"/>
    <w:rsid w:val="00563B9D"/>
    <w:rsid w:val="0056447F"/>
    <w:rsid w:val="005644F4"/>
    <w:rsid w:val="00564795"/>
    <w:rsid w:val="00564FDF"/>
    <w:rsid w:val="00565C95"/>
    <w:rsid w:val="00565DB7"/>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2F29"/>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0F3"/>
    <w:rsid w:val="005812AF"/>
    <w:rsid w:val="005812C8"/>
    <w:rsid w:val="0058174A"/>
    <w:rsid w:val="00581C96"/>
    <w:rsid w:val="00581E53"/>
    <w:rsid w:val="005832F0"/>
    <w:rsid w:val="0058479A"/>
    <w:rsid w:val="00584D27"/>
    <w:rsid w:val="00584F48"/>
    <w:rsid w:val="0058510A"/>
    <w:rsid w:val="005855CF"/>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2D1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A35"/>
    <w:rsid w:val="005A3B3B"/>
    <w:rsid w:val="005A3F95"/>
    <w:rsid w:val="005A4400"/>
    <w:rsid w:val="005A50AF"/>
    <w:rsid w:val="005A56A6"/>
    <w:rsid w:val="005A58CD"/>
    <w:rsid w:val="005A5969"/>
    <w:rsid w:val="005A6452"/>
    <w:rsid w:val="005A6B86"/>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B56"/>
    <w:rsid w:val="005E4E64"/>
    <w:rsid w:val="005E542A"/>
    <w:rsid w:val="005E5B3C"/>
    <w:rsid w:val="005E5E5E"/>
    <w:rsid w:val="005E64B5"/>
    <w:rsid w:val="005E6844"/>
    <w:rsid w:val="005E691F"/>
    <w:rsid w:val="005E6CF7"/>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9D7"/>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4AB"/>
    <w:rsid w:val="00604522"/>
    <w:rsid w:val="00604616"/>
    <w:rsid w:val="00604E9D"/>
    <w:rsid w:val="00604F19"/>
    <w:rsid w:val="0060537B"/>
    <w:rsid w:val="00605707"/>
    <w:rsid w:val="006064B8"/>
    <w:rsid w:val="006065E3"/>
    <w:rsid w:val="00606A84"/>
    <w:rsid w:val="00606C42"/>
    <w:rsid w:val="00607912"/>
    <w:rsid w:val="0060795B"/>
    <w:rsid w:val="00610203"/>
    <w:rsid w:val="006109A3"/>
    <w:rsid w:val="00610E12"/>
    <w:rsid w:val="0061104F"/>
    <w:rsid w:val="00611079"/>
    <w:rsid w:val="006112B7"/>
    <w:rsid w:val="006112DD"/>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5E1"/>
    <w:rsid w:val="0062188C"/>
    <w:rsid w:val="0062193B"/>
    <w:rsid w:val="00621EFD"/>
    <w:rsid w:val="006227C8"/>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1F0"/>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47AB8"/>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5650"/>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6E7"/>
    <w:rsid w:val="0066672E"/>
    <w:rsid w:val="00666966"/>
    <w:rsid w:val="00667A91"/>
    <w:rsid w:val="00667AEF"/>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2D2"/>
    <w:rsid w:val="00693357"/>
    <w:rsid w:val="00693383"/>
    <w:rsid w:val="006936DD"/>
    <w:rsid w:val="00694EF1"/>
    <w:rsid w:val="006952C1"/>
    <w:rsid w:val="006953D8"/>
    <w:rsid w:val="006956CB"/>
    <w:rsid w:val="006958BC"/>
    <w:rsid w:val="00695CD9"/>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0DDB"/>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5CC4"/>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85E"/>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0B1"/>
    <w:rsid w:val="006E7100"/>
    <w:rsid w:val="006E7181"/>
    <w:rsid w:val="006E7236"/>
    <w:rsid w:val="006E740B"/>
    <w:rsid w:val="006E7682"/>
    <w:rsid w:val="006E777F"/>
    <w:rsid w:val="006E7DE0"/>
    <w:rsid w:val="006F08ED"/>
    <w:rsid w:val="006F10EC"/>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29E"/>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5EE8"/>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1E65"/>
    <w:rsid w:val="007626BF"/>
    <w:rsid w:val="00762CBA"/>
    <w:rsid w:val="00762FE7"/>
    <w:rsid w:val="007634B2"/>
    <w:rsid w:val="00763985"/>
    <w:rsid w:val="007640C9"/>
    <w:rsid w:val="007643F7"/>
    <w:rsid w:val="007644F8"/>
    <w:rsid w:val="00764739"/>
    <w:rsid w:val="00764C67"/>
    <w:rsid w:val="00765A32"/>
    <w:rsid w:val="00765EDF"/>
    <w:rsid w:val="00765F62"/>
    <w:rsid w:val="00766386"/>
    <w:rsid w:val="00766EFC"/>
    <w:rsid w:val="0076716F"/>
    <w:rsid w:val="007702BC"/>
    <w:rsid w:val="00770B94"/>
    <w:rsid w:val="00770C17"/>
    <w:rsid w:val="00771286"/>
    <w:rsid w:val="007715A0"/>
    <w:rsid w:val="00771608"/>
    <w:rsid w:val="00771791"/>
    <w:rsid w:val="00772232"/>
    <w:rsid w:val="0077241E"/>
    <w:rsid w:val="00772541"/>
    <w:rsid w:val="0077300F"/>
    <w:rsid w:val="00773704"/>
    <w:rsid w:val="00773BE2"/>
    <w:rsid w:val="00773CF5"/>
    <w:rsid w:val="00774453"/>
    <w:rsid w:val="00774466"/>
    <w:rsid w:val="007753DB"/>
    <w:rsid w:val="007755D6"/>
    <w:rsid w:val="00775872"/>
    <w:rsid w:val="007758B2"/>
    <w:rsid w:val="007758D1"/>
    <w:rsid w:val="00776793"/>
    <w:rsid w:val="0077768D"/>
    <w:rsid w:val="00777827"/>
    <w:rsid w:val="00777DC3"/>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94C"/>
    <w:rsid w:val="00784B89"/>
    <w:rsid w:val="00784F55"/>
    <w:rsid w:val="00785160"/>
    <w:rsid w:val="0078568F"/>
    <w:rsid w:val="007864E8"/>
    <w:rsid w:val="00786C14"/>
    <w:rsid w:val="007876F8"/>
    <w:rsid w:val="007879B9"/>
    <w:rsid w:val="00787A9A"/>
    <w:rsid w:val="00790053"/>
    <w:rsid w:val="00790B7D"/>
    <w:rsid w:val="00791118"/>
    <w:rsid w:val="00791512"/>
    <w:rsid w:val="007918C8"/>
    <w:rsid w:val="007925B5"/>
    <w:rsid w:val="00792F30"/>
    <w:rsid w:val="00793159"/>
    <w:rsid w:val="007934B1"/>
    <w:rsid w:val="0079378B"/>
    <w:rsid w:val="00793A62"/>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97CFA"/>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2C78"/>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CE8"/>
    <w:rsid w:val="007C5F73"/>
    <w:rsid w:val="007C620B"/>
    <w:rsid w:val="007C64AA"/>
    <w:rsid w:val="007C6785"/>
    <w:rsid w:val="007C67C8"/>
    <w:rsid w:val="007C6B47"/>
    <w:rsid w:val="007C6E3F"/>
    <w:rsid w:val="007C70A6"/>
    <w:rsid w:val="007C7230"/>
    <w:rsid w:val="007C739F"/>
    <w:rsid w:val="007C7B5D"/>
    <w:rsid w:val="007D022D"/>
    <w:rsid w:val="007D0286"/>
    <w:rsid w:val="007D0822"/>
    <w:rsid w:val="007D0C90"/>
    <w:rsid w:val="007D0DFA"/>
    <w:rsid w:val="007D1032"/>
    <w:rsid w:val="007D117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2BA"/>
    <w:rsid w:val="007D4535"/>
    <w:rsid w:val="007D49AD"/>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E7EED"/>
    <w:rsid w:val="007F0193"/>
    <w:rsid w:val="007F0D22"/>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345"/>
    <w:rsid w:val="008045F1"/>
    <w:rsid w:val="008046EE"/>
    <w:rsid w:val="008047C3"/>
    <w:rsid w:val="00805348"/>
    <w:rsid w:val="00805B72"/>
    <w:rsid w:val="00805CA8"/>
    <w:rsid w:val="00805CE6"/>
    <w:rsid w:val="00806035"/>
    <w:rsid w:val="008069DE"/>
    <w:rsid w:val="008074CF"/>
    <w:rsid w:val="008076E5"/>
    <w:rsid w:val="00807952"/>
    <w:rsid w:val="008079EC"/>
    <w:rsid w:val="00807BAE"/>
    <w:rsid w:val="00807E63"/>
    <w:rsid w:val="008101B4"/>
    <w:rsid w:val="0081078D"/>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CC5"/>
    <w:rsid w:val="00814D4A"/>
    <w:rsid w:val="0081535D"/>
    <w:rsid w:val="00815A61"/>
    <w:rsid w:val="00815D30"/>
    <w:rsid w:val="00816943"/>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CBA"/>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95"/>
    <w:rsid w:val="00833DFB"/>
    <w:rsid w:val="0083403B"/>
    <w:rsid w:val="00834297"/>
    <w:rsid w:val="008342D3"/>
    <w:rsid w:val="0083445A"/>
    <w:rsid w:val="008346FA"/>
    <w:rsid w:val="00834957"/>
    <w:rsid w:val="00834CD0"/>
    <w:rsid w:val="008350DB"/>
    <w:rsid w:val="00835242"/>
    <w:rsid w:val="0083577A"/>
    <w:rsid w:val="008357B7"/>
    <w:rsid w:val="008359CF"/>
    <w:rsid w:val="008360F8"/>
    <w:rsid w:val="008361E7"/>
    <w:rsid w:val="008361F5"/>
    <w:rsid w:val="0083620B"/>
    <w:rsid w:val="00836E0B"/>
    <w:rsid w:val="00837B97"/>
    <w:rsid w:val="00837C8C"/>
    <w:rsid w:val="008402CD"/>
    <w:rsid w:val="00840D35"/>
    <w:rsid w:val="008414CD"/>
    <w:rsid w:val="00841B18"/>
    <w:rsid w:val="00841D08"/>
    <w:rsid w:val="00842062"/>
    <w:rsid w:val="00842F62"/>
    <w:rsid w:val="00843506"/>
    <w:rsid w:val="0084364A"/>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2AA3"/>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0B3"/>
    <w:rsid w:val="00874711"/>
    <w:rsid w:val="008755A1"/>
    <w:rsid w:val="00875E8E"/>
    <w:rsid w:val="008763C5"/>
    <w:rsid w:val="0087697E"/>
    <w:rsid w:val="00876C96"/>
    <w:rsid w:val="00876D1C"/>
    <w:rsid w:val="008770B4"/>
    <w:rsid w:val="00877467"/>
    <w:rsid w:val="00877A08"/>
    <w:rsid w:val="0088015A"/>
    <w:rsid w:val="00880795"/>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4CB8"/>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35B1"/>
    <w:rsid w:val="00894327"/>
    <w:rsid w:val="008945A5"/>
    <w:rsid w:val="00894711"/>
    <w:rsid w:val="00894D94"/>
    <w:rsid w:val="00894E6B"/>
    <w:rsid w:val="008960D5"/>
    <w:rsid w:val="00897546"/>
    <w:rsid w:val="008A0FC0"/>
    <w:rsid w:val="008A1389"/>
    <w:rsid w:val="008A23A6"/>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098"/>
    <w:rsid w:val="008A7342"/>
    <w:rsid w:val="008A7A82"/>
    <w:rsid w:val="008A7D5F"/>
    <w:rsid w:val="008B006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39A"/>
    <w:rsid w:val="008B35DD"/>
    <w:rsid w:val="008B45B2"/>
    <w:rsid w:val="008B4795"/>
    <w:rsid w:val="008B4B01"/>
    <w:rsid w:val="008B4DCD"/>
    <w:rsid w:val="008B50A2"/>
    <w:rsid w:val="008B55AD"/>
    <w:rsid w:val="008B58DC"/>
    <w:rsid w:val="008B5DF2"/>
    <w:rsid w:val="008B6194"/>
    <w:rsid w:val="008B6C77"/>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6A9"/>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18"/>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191"/>
    <w:rsid w:val="008F1212"/>
    <w:rsid w:val="008F13FD"/>
    <w:rsid w:val="008F199E"/>
    <w:rsid w:val="008F1A6E"/>
    <w:rsid w:val="008F1D0F"/>
    <w:rsid w:val="008F2245"/>
    <w:rsid w:val="008F23B4"/>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0E6C"/>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FA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99"/>
    <w:rsid w:val="00925FDC"/>
    <w:rsid w:val="00926065"/>
    <w:rsid w:val="009261A4"/>
    <w:rsid w:val="009262BC"/>
    <w:rsid w:val="00926385"/>
    <w:rsid w:val="00926777"/>
    <w:rsid w:val="009269A3"/>
    <w:rsid w:val="00926AB4"/>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2FF"/>
    <w:rsid w:val="0094143B"/>
    <w:rsid w:val="00941A5A"/>
    <w:rsid w:val="0094204C"/>
    <w:rsid w:val="00942561"/>
    <w:rsid w:val="00942771"/>
    <w:rsid w:val="009432D7"/>
    <w:rsid w:val="009434C2"/>
    <w:rsid w:val="00943828"/>
    <w:rsid w:val="00943C95"/>
    <w:rsid w:val="00943DA1"/>
    <w:rsid w:val="0094428A"/>
    <w:rsid w:val="00944AFF"/>
    <w:rsid w:val="00945883"/>
    <w:rsid w:val="00945A5A"/>
    <w:rsid w:val="009464DC"/>
    <w:rsid w:val="0094676C"/>
    <w:rsid w:val="009467B7"/>
    <w:rsid w:val="009468BD"/>
    <w:rsid w:val="009471CE"/>
    <w:rsid w:val="00947409"/>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B7D"/>
    <w:rsid w:val="0097082F"/>
    <w:rsid w:val="00970AA0"/>
    <w:rsid w:val="00970DF5"/>
    <w:rsid w:val="00972223"/>
    <w:rsid w:val="00972379"/>
    <w:rsid w:val="00972ABE"/>
    <w:rsid w:val="00972CAE"/>
    <w:rsid w:val="009733C6"/>
    <w:rsid w:val="009733DF"/>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1F1"/>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E9B"/>
    <w:rsid w:val="00997FD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D4B"/>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73"/>
    <w:rsid w:val="009E4CF8"/>
    <w:rsid w:val="009E5562"/>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0E5D"/>
    <w:rsid w:val="009F117B"/>
    <w:rsid w:val="009F135A"/>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250"/>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638"/>
    <w:rsid w:val="00A01CCD"/>
    <w:rsid w:val="00A020D4"/>
    <w:rsid w:val="00A02DC6"/>
    <w:rsid w:val="00A03ADA"/>
    <w:rsid w:val="00A03BDF"/>
    <w:rsid w:val="00A03D49"/>
    <w:rsid w:val="00A03F97"/>
    <w:rsid w:val="00A04160"/>
    <w:rsid w:val="00A046DB"/>
    <w:rsid w:val="00A04A1A"/>
    <w:rsid w:val="00A04DA2"/>
    <w:rsid w:val="00A04E1B"/>
    <w:rsid w:val="00A0515C"/>
    <w:rsid w:val="00A052D9"/>
    <w:rsid w:val="00A05810"/>
    <w:rsid w:val="00A0599F"/>
    <w:rsid w:val="00A05E3C"/>
    <w:rsid w:val="00A064B0"/>
    <w:rsid w:val="00A06913"/>
    <w:rsid w:val="00A06E33"/>
    <w:rsid w:val="00A072FB"/>
    <w:rsid w:val="00A0769A"/>
    <w:rsid w:val="00A07D15"/>
    <w:rsid w:val="00A07D49"/>
    <w:rsid w:val="00A07F70"/>
    <w:rsid w:val="00A10073"/>
    <w:rsid w:val="00A100AF"/>
    <w:rsid w:val="00A10A75"/>
    <w:rsid w:val="00A10D6E"/>
    <w:rsid w:val="00A10FFC"/>
    <w:rsid w:val="00A1103B"/>
    <w:rsid w:val="00A12321"/>
    <w:rsid w:val="00A1243A"/>
    <w:rsid w:val="00A12B1A"/>
    <w:rsid w:val="00A12EEA"/>
    <w:rsid w:val="00A131B5"/>
    <w:rsid w:val="00A131F7"/>
    <w:rsid w:val="00A13772"/>
    <w:rsid w:val="00A1386E"/>
    <w:rsid w:val="00A138EB"/>
    <w:rsid w:val="00A14FC7"/>
    <w:rsid w:val="00A1540A"/>
    <w:rsid w:val="00A15DBB"/>
    <w:rsid w:val="00A160E7"/>
    <w:rsid w:val="00A16445"/>
    <w:rsid w:val="00A168D7"/>
    <w:rsid w:val="00A1692E"/>
    <w:rsid w:val="00A17733"/>
    <w:rsid w:val="00A17BDC"/>
    <w:rsid w:val="00A17D12"/>
    <w:rsid w:val="00A201CB"/>
    <w:rsid w:val="00A20588"/>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6B0"/>
    <w:rsid w:val="00A32853"/>
    <w:rsid w:val="00A32EEE"/>
    <w:rsid w:val="00A33405"/>
    <w:rsid w:val="00A3349A"/>
    <w:rsid w:val="00A33AE1"/>
    <w:rsid w:val="00A33B91"/>
    <w:rsid w:val="00A33DC7"/>
    <w:rsid w:val="00A340E6"/>
    <w:rsid w:val="00A34C8B"/>
    <w:rsid w:val="00A34FCE"/>
    <w:rsid w:val="00A351F6"/>
    <w:rsid w:val="00A352C9"/>
    <w:rsid w:val="00A352F1"/>
    <w:rsid w:val="00A3557E"/>
    <w:rsid w:val="00A35992"/>
    <w:rsid w:val="00A35E82"/>
    <w:rsid w:val="00A3620F"/>
    <w:rsid w:val="00A362B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539"/>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C7C"/>
    <w:rsid w:val="00A50D4A"/>
    <w:rsid w:val="00A51D1C"/>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814"/>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77F41"/>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4DFB"/>
    <w:rsid w:val="00A85BBF"/>
    <w:rsid w:val="00A85BC3"/>
    <w:rsid w:val="00A85E5B"/>
    <w:rsid w:val="00A860DF"/>
    <w:rsid w:val="00A86E6A"/>
    <w:rsid w:val="00A86F72"/>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0AE"/>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3FA4"/>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053"/>
    <w:rsid w:val="00AC24F4"/>
    <w:rsid w:val="00AC2529"/>
    <w:rsid w:val="00AC31CC"/>
    <w:rsid w:val="00AC3A6E"/>
    <w:rsid w:val="00AC3F14"/>
    <w:rsid w:val="00AC47F4"/>
    <w:rsid w:val="00AC4862"/>
    <w:rsid w:val="00AC52D3"/>
    <w:rsid w:val="00AC5B31"/>
    <w:rsid w:val="00AC6760"/>
    <w:rsid w:val="00AC6F4B"/>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75"/>
    <w:rsid w:val="00AD63A0"/>
    <w:rsid w:val="00AD6773"/>
    <w:rsid w:val="00AD6BF5"/>
    <w:rsid w:val="00AD6C82"/>
    <w:rsid w:val="00AD755B"/>
    <w:rsid w:val="00AD79E2"/>
    <w:rsid w:val="00AE0446"/>
    <w:rsid w:val="00AE056B"/>
    <w:rsid w:val="00AE0AEE"/>
    <w:rsid w:val="00AE0E40"/>
    <w:rsid w:val="00AE10EA"/>
    <w:rsid w:val="00AE1573"/>
    <w:rsid w:val="00AE1BFE"/>
    <w:rsid w:val="00AE2260"/>
    <w:rsid w:val="00AE2351"/>
    <w:rsid w:val="00AE23CB"/>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1BD6"/>
    <w:rsid w:val="00AF3F92"/>
    <w:rsid w:val="00AF44AB"/>
    <w:rsid w:val="00AF4DEA"/>
    <w:rsid w:val="00AF51E4"/>
    <w:rsid w:val="00AF535E"/>
    <w:rsid w:val="00AF56CA"/>
    <w:rsid w:val="00AF57A0"/>
    <w:rsid w:val="00AF5FA2"/>
    <w:rsid w:val="00AF70D9"/>
    <w:rsid w:val="00AF70F7"/>
    <w:rsid w:val="00AF7110"/>
    <w:rsid w:val="00AF7480"/>
    <w:rsid w:val="00AF76F4"/>
    <w:rsid w:val="00AF7B90"/>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046"/>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48F"/>
    <w:rsid w:val="00B1250B"/>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BAE"/>
    <w:rsid w:val="00B21F4F"/>
    <w:rsid w:val="00B224AD"/>
    <w:rsid w:val="00B22CE9"/>
    <w:rsid w:val="00B231D4"/>
    <w:rsid w:val="00B232DB"/>
    <w:rsid w:val="00B2351D"/>
    <w:rsid w:val="00B2364B"/>
    <w:rsid w:val="00B2398D"/>
    <w:rsid w:val="00B23D25"/>
    <w:rsid w:val="00B23E33"/>
    <w:rsid w:val="00B23EE4"/>
    <w:rsid w:val="00B2417E"/>
    <w:rsid w:val="00B24EA6"/>
    <w:rsid w:val="00B2570B"/>
    <w:rsid w:val="00B25905"/>
    <w:rsid w:val="00B25906"/>
    <w:rsid w:val="00B25CCF"/>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932"/>
    <w:rsid w:val="00B35CA3"/>
    <w:rsid w:val="00B36DCF"/>
    <w:rsid w:val="00B36F7C"/>
    <w:rsid w:val="00B37106"/>
    <w:rsid w:val="00B37239"/>
    <w:rsid w:val="00B3743B"/>
    <w:rsid w:val="00B37D52"/>
    <w:rsid w:val="00B401B0"/>
    <w:rsid w:val="00B408A8"/>
    <w:rsid w:val="00B40D33"/>
    <w:rsid w:val="00B40E74"/>
    <w:rsid w:val="00B40E85"/>
    <w:rsid w:val="00B40FBF"/>
    <w:rsid w:val="00B4157E"/>
    <w:rsid w:val="00B419F0"/>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224"/>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8D"/>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F2"/>
    <w:rsid w:val="00B7649B"/>
    <w:rsid w:val="00B76755"/>
    <w:rsid w:val="00B7680C"/>
    <w:rsid w:val="00B76AB4"/>
    <w:rsid w:val="00B76D5F"/>
    <w:rsid w:val="00B770B9"/>
    <w:rsid w:val="00B77592"/>
    <w:rsid w:val="00B77712"/>
    <w:rsid w:val="00B77B14"/>
    <w:rsid w:val="00B77BA5"/>
    <w:rsid w:val="00B802EE"/>
    <w:rsid w:val="00B8049F"/>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5F0C"/>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2A2"/>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258"/>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5C"/>
    <w:rsid w:val="00BC2C3D"/>
    <w:rsid w:val="00BC37E2"/>
    <w:rsid w:val="00BC3BD5"/>
    <w:rsid w:val="00BC3D94"/>
    <w:rsid w:val="00BC45AA"/>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3A8"/>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DB3"/>
    <w:rsid w:val="00BE5FCB"/>
    <w:rsid w:val="00BE608F"/>
    <w:rsid w:val="00BE6129"/>
    <w:rsid w:val="00BE63AD"/>
    <w:rsid w:val="00BE65A5"/>
    <w:rsid w:val="00BE6833"/>
    <w:rsid w:val="00BE6B8C"/>
    <w:rsid w:val="00BE6F43"/>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3F7"/>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4CC"/>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7AF"/>
    <w:rsid w:val="00C11EC7"/>
    <w:rsid w:val="00C126B7"/>
    <w:rsid w:val="00C12D95"/>
    <w:rsid w:val="00C12DB4"/>
    <w:rsid w:val="00C12F6C"/>
    <w:rsid w:val="00C13016"/>
    <w:rsid w:val="00C13183"/>
    <w:rsid w:val="00C13555"/>
    <w:rsid w:val="00C1355B"/>
    <w:rsid w:val="00C13ED9"/>
    <w:rsid w:val="00C13EF9"/>
    <w:rsid w:val="00C141EC"/>
    <w:rsid w:val="00C141ED"/>
    <w:rsid w:val="00C14D1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144"/>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CA3"/>
    <w:rsid w:val="00C36D6D"/>
    <w:rsid w:val="00C37138"/>
    <w:rsid w:val="00C37632"/>
    <w:rsid w:val="00C37BC6"/>
    <w:rsid w:val="00C37FFB"/>
    <w:rsid w:val="00C402BD"/>
    <w:rsid w:val="00C40546"/>
    <w:rsid w:val="00C407EB"/>
    <w:rsid w:val="00C40BFA"/>
    <w:rsid w:val="00C40EC3"/>
    <w:rsid w:val="00C4145D"/>
    <w:rsid w:val="00C41628"/>
    <w:rsid w:val="00C4172D"/>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10D5"/>
    <w:rsid w:val="00C524E0"/>
    <w:rsid w:val="00C52A00"/>
    <w:rsid w:val="00C52CC7"/>
    <w:rsid w:val="00C53063"/>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72C"/>
    <w:rsid w:val="00C728F3"/>
    <w:rsid w:val="00C72A2E"/>
    <w:rsid w:val="00C730C2"/>
    <w:rsid w:val="00C736A8"/>
    <w:rsid w:val="00C74165"/>
    <w:rsid w:val="00C742DD"/>
    <w:rsid w:val="00C74306"/>
    <w:rsid w:val="00C748E9"/>
    <w:rsid w:val="00C74BD6"/>
    <w:rsid w:val="00C7511D"/>
    <w:rsid w:val="00C753C0"/>
    <w:rsid w:val="00C758E9"/>
    <w:rsid w:val="00C75A88"/>
    <w:rsid w:val="00C75D7C"/>
    <w:rsid w:val="00C76028"/>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87A9A"/>
    <w:rsid w:val="00C903A6"/>
    <w:rsid w:val="00C91293"/>
    <w:rsid w:val="00C917ED"/>
    <w:rsid w:val="00C919A8"/>
    <w:rsid w:val="00C92115"/>
    <w:rsid w:val="00C922D0"/>
    <w:rsid w:val="00C92417"/>
    <w:rsid w:val="00C92693"/>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94"/>
    <w:rsid w:val="00CA2EED"/>
    <w:rsid w:val="00CA30F5"/>
    <w:rsid w:val="00CA3766"/>
    <w:rsid w:val="00CA3B5F"/>
    <w:rsid w:val="00CA3F03"/>
    <w:rsid w:val="00CA43DD"/>
    <w:rsid w:val="00CA4731"/>
    <w:rsid w:val="00CA4BD8"/>
    <w:rsid w:val="00CA5A90"/>
    <w:rsid w:val="00CA69AB"/>
    <w:rsid w:val="00CA6A8A"/>
    <w:rsid w:val="00CA6AF0"/>
    <w:rsid w:val="00CA6B4B"/>
    <w:rsid w:val="00CA6C0E"/>
    <w:rsid w:val="00CA6C9F"/>
    <w:rsid w:val="00CA75B0"/>
    <w:rsid w:val="00CA7684"/>
    <w:rsid w:val="00CB0583"/>
    <w:rsid w:val="00CB06DD"/>
    <w:rsid w:val="00CB181A"/>
    <w:rsid w:val="00CB1974"/>
    <w:rsid w:val="00CB1E53"/>
    <w:rsid w:val="00CB1E5F"/>
    <w:rsid w:val="00CB1EA0"/>
    <w:rsid w:val="00CB252C"/>
    <w:rsid w:val="00CB331E"/>
    <w:rsid w:val="00CB3A37"/>
    <w:rsid w:val="00CB3B2A"/>
    <w:rsid w:val="00CB3BF2"/>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A93"/>
    <w:rsid w:val="00CC2E4A"/>
    <w:rsid w:val="00CC3586"/>
    <w:rsid w:val="00CC3B56"/>
    <w:rsid w:val="00CC3DEC"/>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477"/>
    <w:rsid w:val="00CD4C45"/>
    <w:rsid w:val="00CD5FF7"/>
    <w:rsid w:val="00CD63D2"/>
    <w:rsid w:val="00CD6D3A"/>
    <w:rsid w:val="00CD6D5A"/>
    <w:rsid w:val="00CD6EAD"/>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531"/>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2DB1"/>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899"/>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03D"/>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38DF"/>
    <w:rsid w:val="00D346C7"/>
    <w:rsid w:val="00D34D2E"/>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1D04"/>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59"/>
    <w:rsid w:val="00D71CBB"/>
    <w:rsid w:val="00D71DD3"/>
    <w:rsid w:val="00D72614"/>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1F47"/>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02A"/>
    <w:rsid w:val="00D93292"/>
    <w:rsid w:val="00D93CFB"/>
    <w:rsid w:val="00D93DD8"/>
    <w:rsid w:val="00D944A9"/>
    <w:rsid w:val="00D95376"/>
    <w:rsid w:val="00D96E77"/>
    <w:rsid w:val="00D97416"/>
    <w:rsid w:val="00D977B2"/>
    <w:rsid w:val="00DA00AC"/>
    <w:rsid w:val="00DA00CB"/>
    <w:rsid w:val="00DA038D"/>
    <w:rsid w:val="00DA1043"/>
    <w:rsid w:val="00DA1048"/>
    <w:rsid w:val="00DA144D"/>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B61"/>
    <w:rsid w:val="00DA7D3C"/>
    <w:rsid w:val="00DB005E"/>
    <w:rsid w:val="00DB0529"/>
    <w:rsid w:val="00DB079A"/>
    <w:rsid w:val="00DB07FC"/>
    <w:rsid w:val="00DB084D"/>
    <w:rsid w:val="00DB0A34"/>
    <w:rsid w:val="00DB0ADC"/>
    <w:rsid w:val="00DB0B6B"/>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1D3"/>
    <w:rsid w:val="00DB650F"/>
    <w:rsid w:val="00DB676D"/>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BE7"/>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14B"/>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2A9"/>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20C"/>
    <w:rsid w:val="00DF4B28"/>
    <w:rsid w:val="00DF4FEE"/>
    <w:rsid w:val="00DF5036"/>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4A83"/>
    <w:rsid w:val="00E05AC5"/>
    <w:rsid w:val="00E05DB2"/>
    <w:rsid w:val="00E06179"/>
    <w:rsid w:val="00E06199"/>
    <w:rsid w:val="00E062F3"/>
    <w:rsid w:val="00E065EA"/>
    <w:rsid w:val="00E06AC4"/>
    <w:rsid w:val="00E06BAB"/>
    <w:rsid w:val="00E071C5"/>
    <w:rsid w:val="00E07300"/>
    <w:rsid w:val="00E1087C"/>
    <w:rsid w:val="00E109BE"/>
    <w:rsid w:val="00E10A91"/>
    <w:rsid w:val="00E10E3E"/>
    <w:rsid w:val="00E112AF"/>
    <w:rsid w:val="00E1147A"/>
    <w:rsid w:val="00E1181A"/>
    <w:rsid w:val="00E11A90"/>
    <w:rsid w:val="00E11F33"/>
    <w:rsid w:val="00E12507"/>
    <w:rsid w:val="00E12AD4"/>
    <w:rsid w:val="00E13122"/>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5CE8"/>
    <w:rsid w:val="00E360B6"/>
    <w:rsid w:val="00E3647B"/>
    <w:rsid w:val="00E3668A"/>
    <w:rsid w:val="00E37335"/>
    <w:rsid w:val="00E376AD"/>
    <w:rsid w:val="00E376FA"/>
    <w:rsid w:val="00E377BC"/>
    <w:rsid w:val="00E37BE1"/>
    <w:rsid w:val="00E37C3E"/>
    <w:rsid w:val="00E37E19"/>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08A"/>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673"/>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10A"/>
    <w:rsid w:val="00E82477"/>
    <w:rsid w:val="00E83073"/>
    <w:rsid w:val="00E8380A"/>
    <w:rsid w:val="00E84177"/>
    <w:rsid w:val="00E841B7"/>
    <w:rsid w:val="00E841F8"/>
    <w:rsid w:val="00E84225"/>
    <w:rsid w:val="00E842B7"/>
    <w:rsid w:val="00E854E7"/>
    <w:rsid w:val="00E86132"/>
    <w:rsid w:val="00E86375"/>
    <w:rsid w:val="00E86400"/>
    <w:rsid w:val="00E8645A"/>
    <w:rsid w:val="00E87714"/>
    <w:rsid w:val="00E87756"/>
    <w:rsid w:val="00E8783F"/>
    <w:rsid w:val="00E87A55"/>
    <w:rsid w:val="00E87B2B"/>
    <w:rsid w:val="00E90304"/>
    <w:rsid w:val="00E90F42"/>
    <w:rsid w:val="00E915A1"/>
    <w:rsid w:val="00E91D4F"/>
    <w:rsid w:val="00E93355"/>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221"/>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5F32"/>
    <w:rsid w:val="00EA644D"/>
    <w:rsid w:val="00EA6922"/>
    <w:rsid w:val="00EA6B08"/>
    <w:rsid w:val="00EA6F83"/>
    <w:rsid w:val="00EA764F"/>
    <w:rsid w:val="00EA7988"/>
    <w:rsid w:val="00EA7D49"/>
    <w:rsid w:val="00EB0754"/>
    <w:rsid w:val="00EB0C7D"/>
    <w:rsid w:val="00EB1608"/>
    <w:rsid w:val="00EB29DD"/>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77E"/>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99B"/>
    <w:rsid w:val="00EF0D36"/>
    <w:rsid w:val="00EF1388"/>
    <w:rsid w:val="00EF169C"/>
    <w:rsid w:val="00EF18F2"/>
    <w:rsid w:val="00EF21CC"/>
    <w:rsid w:val="00EF26D6"/>
    <w:rsid w:val="00EF2865"/>
    <w:rsid w:val="00EF2EC4"/>
    <w:rsid w:val="00EF35B6"/>
    <w:rsid w:val="00EF395A"/>
    <w:rsid w:val="00EF3F6A"/>
    <w:rsid w:val="00EF4341"/>
    <w:rsid w:val="00EF4639"/>
    <w:rsid w:val="00EF4751"/>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15E"/>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6F9"/>
    <w:rsid w:val="00F167C1"/>
    <w:rsid w:val="00F167CB"/>
    <w:rsid w:val="00F167E2"/>
    <w:rsid w:val="00F16DBC"/>
    <w:rsid w:val="00F16F0A"/>
    <w:rsid w:val="00F17307"/>
    <w:rsid w:val="00F200D2"/>
    <w:rsid w:val="00F20591"/>
    <w:rsid w:val="00F206E5"/>
    <w:rsid w:val="00F206ED"/>
    <w:rsid w:val="00F2100C"/>
    <w:rsid w:val="00F21361"/>
    <w:rsid w:val="00F2147E"/>
    <w:rsid w:val="00F214D0"/>
    <w:rsid w:val="00F219D6"/>
    <w:rsid w:val="00F21A48"/>
    <w:rsid w:val="00F22477"/>
    <w:rsid w:val="00F22572"/>
    <w:rsid w:val="00F2277F"/>
    <w:rsid w:val="00F22D5C"/>
    <w:rsid w:val="00F22E0C"/>
    <w:rsid w:val="00F22F29"/>
    <w:rsid w:val="00F2312A"/>
    <w:rsid w:val="00F23A83"/>
    <w:rsid w:val="00F23BF3"/>
    <w:rsid w:val="00F23C89"/>
    <w:rsid w:val="00F23F3B"/>
    <w:rsid w:val="00F2449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08A"/>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D39"/>
    <w:rsid w:val="00F41E82"/>
    <w:rsid w:val="00F42312"/>
    <w:rsid w:val="00F42AA0"/>
    <w:rsid w:val="00F42F43"/>
    <w:rsid w:val="00F43337"/>
    <w:rsid w:val="00F437A5"/>
    <w:rsid w:val="00F43D48"/>
    <w:rsid w:val="00F43E79"/>
    <w:rsid w:val="00F43FE9"/>
    <w:rsid w:val="00F44BC5"/>
    <w:rsid w:val="00F44CAE"/>
    <w:rsid w:val="00F44E60"/>
    <w:rsid w:val="00F44E64"/>
    <w:rsid w:val="00F44EC4"/>
    <w:rsid w:val="00F45444"/>
    <w:rsid w:val="00F45454"/>
    <w:rsid w:val="00F45595"/>
    <w:rsid w:val="00F45897"/>
    <w:rsid w:val="00F46634"/>
    <w:rsid w:val="00F46ABB"/>
    <w:rsid w:val="00F472AC"/>
    <w:rsid w:val="00F47CE0"/>
    <w:rsid w:val="00F505E3"/>
    <w:rsid w:val="00F508AB"/>
    <w:rsid w:val="00F50CA6"/>
    <w:rsid w:val="00F50F69"/>
    <w:rsid w:val="00F510C3"/>
    <w:rsid w:val="00F51737"/>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43"/>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350"/>
    <w:rsid w:val="00F8484D"/>
    <w:rsid w:val="00F85937"/>
    <w:rsid w:val="00F863AB"/>
    <w:rsid w:val="00F86921"/>
    <w:rsid w:val="00F86A10"/>
    <w:rsid w:val="00F8708A"/>
    <w:rsid w:val="00F871A4"/>
    <w:rsid w:val="00F8743E"/>
    <w:rsid w:val="00F8781B"/>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7F"/>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6A0"/>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1BE"/>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6B"/>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680C"/>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033"/>
    <w:rsid w:val="00FD73AF"/>
    <w:rsid w:val="00FE0162"/>
    <w:rsid w:val="00FE0599"/>
    <w:rsid w:val="00FE0B4B"/>
    <w:rsid w:val="00FE0B89"/>
    <w:rsid w:val="00FE1787"/>
    <w:rsid w:val="00FE17E5"/>
    <w:rsid w:val="00FE1DF7"/>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0FFD"/>
    <w:rsid w:val="00FF12DB"/>
    <w:rsid w:val="00FF15BA"/>
    <w:rsid w:val="00FF2028"/>
    <w:rsid w:val="00FF2584"/>
    <w:rsid w:val="00FF28E3"/>
    <w:rsid w:val="00FF2A68"/>
    <w:rsid w:val="00FF2B65"/>
    <w:rsid w:val="00FF2C9F"/>
    <w:rsid w:val="00FF2CF7"/>
    <w:rsid w:val="00FF302C"/>
    <w:rsid w:val="00FF335F"/>
    <w:rsid w:val="00FF360D"/>
    <w:rsid w:val="00FF3B83"/>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D9C10-7108-4F69-B5CF-8455F4874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44</Pages>
  <Words>12290</Words>
  <Characters>66368</Characters>
  <Application>Microsoft Office Word</Application>
  <DocSecurity>0</DocSecurity>
  <Lines>553</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78501</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92</cp:revision>
  <cp:lastPrinted>2023-04-05T15:00:00Z</cp:lastPrinted>
  <dcterms:created xsi:type="dcterms:W3CDTF">2023-04-04T14:47:00Z</dcterms:created>
  <dcterms:modified xsi:type="dcterms:W3CDTF">2023-04-05T15:11:00Z</dcterms:modified>
</cp:coreProperties>
</file>