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FA4716">
        <w:rPr>
          <w:sz w:val="24"/>
          <w:szCs w:val="24"/>
        </w:rPr>
        <w:t xml:space="preserve"> </w:t>
      </w:r>
      <w:r w:rsidR="002568C7">
        <w:rPr>
          <w:sz w:val="24"/>
          <w:szCs w:val="24"/>
        </w:rPr>
        <w:t xml:space="preserve">07 </w:t>
      </w:r>
      <w:r w:rsidR="001A1E12">
        <w:rPr>
          <w:sz w:val="24"/>
          <w:szCs w:val="24"/>
        </w:rPr>
        <w:t>/ 20</w:t>
      </w:r>
      <w:r w:rsidR="00DC55C3">
        <w:rPr>
          <w:sz w:val="24"/>
          <w:szCs w:val="24"/>
        </w:rPr>
        <w:t>2</w:t>
      </w:r>
      <w:r w:rsidR="00E13FD3">
        <w:rPr>
          <w:sz w:val="24"/>
          <w:szCs w:val="24"/>
        </w:rPr>
        <w:t>3</w:t>
      </w:r>
    </w:p>
    <w:p w:rsidR="00D41830" w:rsidRPr="006F421F" w:rsidRDefault="00D41830" w:rsidP="00D41830">
      <w:pPr>
        <w:rPr>
          <w:rFonts w:ascii="Arial" w:hAnsi="Arial" w:cs="Arial"/>
          <w:sz w:val="24"/>
          <w:szCs w:val="24"/>
        </w:rPr>
      </w:pPr>
    </w:p>
    <w:p w:rsidR="00D41830" w:rsidRDefault="003400D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7350BF" w:rsidRPr="00A83F7E" w:rsidRDefault="007350BF"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REFORMA DE QUADRA DE TÊNIS E PISTA DE CAMINHADA NESTE MUNICIPIO. </w:t>
                            </w:r>
                          </w:p>
                          <w:p w:rsidR="007350BF" w:rsidRDefault="007350BF" w:rsidP="00D41830">
                            <w:pPr>
                              <w:pStyle w:val="Corpodetexto"/>
                              <w:jc w:val="center"/>
                              <w:rPr>
                                <w:rFonts w:ascii="Arial" w:hAnsi="Arial" w:cs="Arial"/>
                                <w:b/>
                                <w:sz w:val="24"/>
                              </w:rPr>
                            </w:pPr>
                          </w:p>
                          <w:p w:rsidR="007350BF" w:rsidRDefault="007350BF"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0C008B" w:rsidRPr="00A83F7E" w:rsidRDefault="000C008B"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w:t>
                      </w:r>
                      <w:r w:rsidR="000D0B0D">
                        <w:rPr>
                          <w:rFonts w:ascii="Arial" w:hAnsi="Arial" w:cs="Arial"/>
                          <w:b/>
                          <w:bCs/>
                        </w:rPr>
                        <w:t xml:space="preserve">REFORMA DE QUADRA DE TÊNIS E PISTA DE CAMINHADA </w:t>
                      </w:r>
                      <w:r>
                        <w:rPr>
                          <w:rFonts w:ascii="Arial" w:hAnsi="Arial" w:cs="Arial"/>
                          <w:b/>
                          <w:bCs/>
                        </w:rPr>
                        <w:t xml:space="preserve">NESTE MUNICIPIO. </w:t>
                      </w:r>
                    </w:p>
                    <w:p w:rsidR="000C008B" w:rsidRDefault="000C008B" w:rsidP="00D41830">
                      <w:pPr>
                        <w:pStyle w:val="Corpodetexto"/>
                        <w:jc w:val="center"/>
                        <w:rPr>
                          <w:rFonts w:ascii="Arial" w:hAnsi="Arial" w:cs="Arial"/>
                          <w:b/>
                          <w:sz w:val="24"/>
                        </w:rPr>
                      </w:pPr>
                    </w:p>
                    <w:p w:rsidR="000C008B" w:rsidRDefault="000C008B"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395F7B" w:rsidP="00395F7B">
      <w:pPr>
        <w:pStyle w:val="Cabealho"/>
        <w:tabs>
          <w:tab w:val="clear" w:pos="4419"/>
          <w:tab w:val="clear" w:pos="8838"/>
          <w:tab w:val="left" w:pos="0"/>
          <w:tab w:val="left" w:pos="3794"/>
        </w:tabs>
        <w:jc w:val="both"/>
        <w:rPr>
          <w:rFonts w:ascii="Arial" w:hAnsi="Arial" w:cs="Arial"/>
          <w:b/>
          <w:bCs/>
          <w:sz w:val="24"/>
          <w:szCs w:val="24"/>
          <w:lang w:val="pt-BR"/>
        </w:rPr>
      </w:pPr>
      <w:r>
        <w:rPr>
          <w:rFonts w:ascii="Arial" w:hAnsi="Arial" w:cs="Arial"/>
          <w:b/>
          <w:bCs/>
          <w:sz w:val="24"/>
          <w:szCs w:val="24"/>
          <w:lang w:val="pt-BR"/>
        </w:rPr>
        <w:tab/>
      </w:r>
      <w:r w:rsidR="00AE10EA">
        <w:rPr>
          <w:rFonts w:ascii="Arial" w:hAnsi="Arial" w:cs="Arial"/>
          <w:b/>
          <w:bCs/>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007D715D" w:rsidRPr="00CF16F2">
          <w:rPr>
            <w:rStyle w:val="Hyperlink"/>
            <w:rFonts w:ascii="Arial" w:hAnsi="Arial" w:cs="Arial"/>
            <w:sz w:val="24"/>
            <w:szCs w:val="24"/>
            <w:lang w:val="pt-BR"/>
          </w:rPr>
          <w:t>licitacoes@carapicuiba.sp.gov.br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481D4D">
        <w:rPr>
          <w:rFonts w:ascii="Arial" w:hAnsi="Arial" w:cs="Arial"/>
          <w:sz w:val="24"/>
          <w:szCs w:val="24"/>
          <w:lang w:val="pt-BR"/>
        </w:rPr>
        <w:t>3</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Nº</w:t>
      </w:r>
      <w:r w:rsidR="00D001FE">
        <w:rPr>
          <w:rFonts w:ascii="Arial" w:hAnsi="Arial" w:cs="Arial"/>
          <w:b/>
          <w:sz w:val="24"/>
          <w:szCs w:val="24"/>
          <w:u w:val="single"/>
        </w:rPr>
        <w:t xml:space="preserve">  </w:t>
      </w:r>
      <w:r w:rsidR="000B436D">
        <w:rPr>
          <w:rFonts w:ascii="Arial" w:hAnsi="Arial" w:cs="Arial"/>
          <w:b/>
          <w:sz w:val="24"/>
          <w:szCs w:val="24"/>
          <w:u w:val="single"/>
        </w:rPr>
        <w:t>07</w:t>
      </w:r>
      <w:r w:rsidR="005869F6">
        <w:rPr>
          <w:rFonts w:ascii="Arial" w:hAnsi="Arial" w:cs="Arial"/>
          <w:b/>
          <w:sz w:val="24"/>
          <w:szCs w:val="24"/>
          <w:u w:val="single"/>
        </w:rPr>
        <w:t xml:space="preserve"> </w:t>
      </w:r>
      <w:r w:rsidR="00D001FE">
        <w:rPr>
          <w:rFonts w:ascii="Arial" w:hAnsi="Arial" w:cs="Arial"/>
          <w:b/>
          <w:sz w:val="24"/>
          <w:szCs w:val="24"/>
          <w:u w:val="single"/>
        </w:rPr>
        <w:t xml:space="preserve">/ </w:t>
      </w:r>
      <w:r w:rsidR="006A435C">
        <w:rPr>
          <w:rFonts w:ascii="Arial" w:hAnsi="Arial" w:cs="Arial"/>
          <w:b/>
          <w:sz w:val="24"/>
          <w:szCs w:val="24"/>
          <w:u w:val="single"/>
        </w:rPr>
        <w:t>20</w:t>
      </w:r>
      <w:r w:rsidR="00D001FE">
        <w:rPr>
          <w:rFonts w:ascii="Arial" w:hAnsi="Arial" w:cs="Arial"/>
          <w:b/>
          <w:sz w:val="24"/>
          <w:szCs w:val="24"/>
          <w:u w:val="single"/>
        </w:rPr>
        <w:t>2</w:t>
      </w:r>
      <w:r w:rsidR="007D715D">
        <w:rPr>
          <w:rFonts w:ascii="Arial" w:hAnsi="Arial" w:cs="Arial"/>
          <w:b/>
          <w:sz w:val="24"/>
          <w:szCs w:val="24"/>
          <w:u w:val="single"/>
        </w:rPr>
        <w:t>3</w:t>
      </w: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8359CF">
        <w:rPr>
          <w:rFonts w:ascii="Arial" w:hAnsi="Arial" w:cs="Arial"/>
          <w:b/>
          <w:bCs/>
          <w:sz w:val="24"/>
          <w:szCs w:val="24"/>
        </w:rPr>
        <w:t xml:space="preserve"> </w:t>
      </w:r>
      <w:proofErr w:type="gramEnd"/>
      <w:r w:rsidR="00A25307">
        <w:rPr>
          <w:rFonts w:ascii="Arial" w:hAnsi="Arial" w:cs="Arial"/>
          <w:b/>
          <w:bCs/>
          <w:sz w:val="24"/>
          <w:szCs w:val="24"/>
        </w:rPr>
        <w:t>13042</w:t>
      </w:r>
      <w:r w:rsidR="00322C58">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7D715D">
        <w:rPr>
          <w:rFonts w:ascii="Arial" w:hAnsi="Arial" w:cs="Arial"/>
          <w:b/>
          <w:bCs/>
          <w:sz w:val="24"/>
          <w:szCs w:val="24"/>
        </w:rPr>
        <w:t>3</w:t>
      </w:r>
    </w:p>
    <w:p w:rsidR="00044BC3" w:rsidRDefault="00044BC3" w:rsidP="00D41830">
      <w:pPr>
        <w:keepNext/>
        <w:tabs>
          <w:tab w:val="left" w:pos="10206"/>
        </w:tabs>
        <w:jc w:val="both"/>
        <w:rPr>
          <w:rFonts w:ascii="Arial" w:hAnsi="Arial" w:cs="Arial"/>
          <w:b/>
          <w:bCs/>
          <w:sz w:val="24"/>
          <w:szCs w:val="24"/>
        </w:rPr>
      </w:pPr>
    </w:p>
    <w:p w:rsidR="00D41830" w:rsidRPr="00771791" w:rsidRDefault="00D41830" w:rsidP="00771791">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025682" w:rsidRPr="00A83F7E">
        <w:rPr>
          <w:rFonts w:ascii="Arial" w:hAnsi="Arial" w:cs="Arial"/>
          <w:b/>
          <w:bCs/>
        </w:rPr>
        <w:t xml:space="preserve">CONTRATAÇÃO DE EMPRESA </w:t>
      </w:r>
      <w:r w:rsidR="00025682">
        <w:rPr>
          <w:rFonts w:ascii="Arial" w:hAnsi="Arial" w:cs="Arial"/>
          <w:b/>
          <w:bCs/>
        </w:rPr>
        <w:t>PARA</w:t>
      </w:r>
      <w:proofErr w:type="gramStart"/>
      <w:r w:rsidR="00025682">
        <w:rPr>
          <w:rFonts w:ascii="Arial" w:hAnsi="Arial" w:cs="Arial"/>
          <w:b/>
          <w:bCs/>
        </w:rPr>
        <w:t xml:space="preserve"> </w:t>
      </w:r>
      <w:r w:rsidR="001606AC">
        <w:rPr>
          <w:rFonts w:ascii="Arial" w:hAnsi="Arial" w:cs="Arial"/>
          <w:b/>
          <w:bCs/>
        </w:rPr>
        <w:t xml:space="preserve"> </w:t>
      </w:r>
      <w:proofErr w:type="gramEnd"/>
      <w:r w:rsidR="001606AC">
        <w:rPr>
          <w:rFonts w:ascii="Arial" w:hAnsi="Arial" w:cs="Arial"/>
          <w:b/>
          <w:bCs/>
        </w:rPr>
        <w:t>REFORMA DE QUADRA DE TÊNIS E PISTA DE CAMINHADA</w:t>
      </w:r>
      <w:r w:rsidR="001606AC">
        <w:rPr>
          <w:rFonts w:ascii="Arial" w:hAnsi="Arial" w:cs="Arial"/>
          <w:bCs/>
        </w:rPr>
        <w:t xml:space="preserve"> </w:t>
      </w:r>
      <w:r w:rsidR="00771791">
        <w:rPr>
          <w:rFonts w:ascii="Arial" w:hAnsi="Arial" w:cs="Arial"/>
          <w:bCs/>
        </w:rPr>
        <w:t>n</w:t>
      </w:r>
      <w:r w:rsidR="00FB56C4" w:rsidRPr="00FB56C4">
        <w:rPr>
          <w:rFonts w:ascii="Arial" w:hAnsi="Arial" w:cs="Arial"/>
          <w:bCs/>
        </w:rPr>
        <w:t>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D0365">
        <w:rPr>
          <w:rFonts w:ascii="Arial" w:hAnsi="Arial" w:cs="Arial"/>
        </w:rPr>
        <w:t>Desenvolvimento Urbano</w:t>
      </w:r>
      <w:r w:rsidR="00045DD3">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E7412">
        <w:rPr>
          <w:rFonts w:ascii="Arial" w:hAnsi="Arial" w:cs="Arial"/>
          <w:b/>
          <w:sz w:val="24"/>
          <w:szCs w:val="24"/>
          <w:u w:val="single"/>
          <w:lang w:val="pt-BR"/>
        </w:rPr>
        <w:t>0</w:t>
      </w:r>
      <w:r w:rsidR="009062C0">
        <w:rPr>
          <w:rFonts w:ascii="Arial" w:hAnsi="Arial" w:cs="Arial"/>
          <w:b/>
          <w:sz w:val="24"/>
          <w:szCs w:val="24"/>
          <w:u w:val="single"/>
          <w:lang w:val="pt-BR"/>
        </w:rPr>
        <w:t>9</w:t>
      </w:r>
      <w:r w:rsidR="006024A6">
        <w:rPr>
          <w:rFonts w:ascii="Arial" w:hAnsi="Arial" w:cs="Arial"/>
          <w:b/>
          <w:sz w:val="24"/>
          <w:szCs w:val="24"/>
          <w:u w:val="single"/>
          <w:lang w:val="pt-BR"/>
        </w:rPr>
        <w:t>:</w:t>
      </w:r>
      <w:r w:rsidR="009062C0">
        <w:rPr>
          <w:rFonts w:ascii="Arial" w:hAnsi="Arial" w:cs="Arial"/>
          <w:b/>
          <w:sz w:val="24"/>
          <w:szCs w:val="24"/>
          <w:u w:val="single"/>
          <w:lang w:val="pt-BR"/>
        </w:rPr>
        <w:t>3</w:t>
      </w:r>
      <w:r w:rsidR="00AB3F7F">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horas do</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dia</w:t>
      </w:r>
      <w:r w:rsidR="00D23A68">
        <w:rPr>
          <w:rFonts w:ascii="Arial" w:hAnsi="Arial" w:cs="Arial"/>
          <w:b/>
          <w:sz w:val="24"/>
          <w:szCs w:val="24"/>
          <w:u w:val="single"/>
          <w:lang w:val="pt-BR"/>
        </w:rPr>
        <w:t xml:space="preserve"> </w:t>
      </w:r>
      <w:r w:rsidR="009062C0">
        <w:rPr>
          <w:rFonts w:ascii="Arial" w:hAnsi="Arial" w:cs="Arial"/>
          <w:b/>
          <w:sz w:val="24"/>
          <w:szCs w:val="24"/>
          <w:u w:val="single"/>
          <w:lang w:val="pt-BR"/>
        </w:rPr>
        <w:t>02</w:t>
      </w:r>
      <w:r w:rsidR="0096741D">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F4CB2">
        <w:rPr>
          <w:rFonts w:ascii="Arial" w:hAnsi="Arial" w:cs="Arial"/>
          <w:b/>
          <w:sz w:val="24"/>
          <w:szCs w:val="24"/>
          <w:u w:val="single"/>
          <w:lang w:val="pt-BR"/>
        </w:rPr>
        <w:t xml:space="preserve">  </w:t>
      </w:r>
      <w:r w:rsidR="00500B7D">
        <w:rPr>
          <w:rFonts w:ascii="Arial" w:hAnsi="Arial" w:cs="Arial"/>
          <w:b/>
          <w:sz w:val="24"/>
          <w:szCs w:val="24"/>
          <w:u w:val="single"/>
          <w:lang w:val="pt-BR"/>
        </w:rPr>
        <w:t xml:space="preserve"> </w:t>
      </w:r>
      <w:r w:rsidR="006024A6">
        <w:rPr>
          <w:rFonts w:ascii="Arial" w:hAnsi="Arial" w:cs="Arial"/>
          <w:b/>
          <w:sz w:val="24"/>
          <w:szCs w:val="24"/>
          <w:u w:val="single"/>
          <w:lang w:val="pt-BR"/>
        </w:rPr>
        <w:t xml:space="preserve">   </w:t>
      </w:r>
      <w:r w:rsidR="007A6D58">
        <w:rPr>
          <w:rFonts w:ascii="Arial" w:hAnsi="Arial" w:cs="Arial"/>
          <w:b/>
          <w:sz w:val="24"/>
          <w:szCs w:val="24"/>
          <w:u w:val="single"/>
          <w:lang w:val="pt-BR"/>
        </w:rPr>
        <w:t xml:space="preserve"> </w:t>
      </w:r>
      <w:r w:rsidR="00CE2A03">
        <w:rPr>
          <w:rFonts w:ascii="Arial" w:hAnsi="Arial" w:cs="Arial"/>
          <w:b/>
          <w:sz w:val="24"/>
          <w:szCs w:val="24"/>
          <w:u w:val="single"/>
          <w:lang w:val="pt-BR"/>
        </w:rPr>
        <w:t xml:space="preserve">    </w:t>
      </w:r>
      <w:r w:rsidR="0096741D">
        <w:rPr>
          <w:rFonts w:ascii="Arial" w:hAnsi="Arial" w:cs="Arial"/>
          <w:b/>
          <w:sz w:val="24"/>
          <w:szCs w:val="24"/>
          <w:u w:val="single"/>
          <w:lang w:val="pt-BR"/>
        </w:rPr>
        <w:t xml:space="preserve"> </w:t>
      </w:r>
      <w:r w:rsidR="000730E2">
        <w:rPr>
          <w:rFonts w:ascii="Arial" w:hAnsi="Arial" w:cs="Arial"/>
          <w:b/>
          <w:sz w:val="24"/>
          <w:szCs w:val="24"/>
          <w:u w:val="single"/>
          <w:lang w:val="pt-BR"/>
        </w:rPr>
        <w:t xml:space="preserve">    </w:t>
      </w:r>
      <w:r w:rsidR="005E7412">
        <w:rPr>
          <w:rFonts w:ascii="Arial" w:hAnsi="Arial" w:cs="Arial"/>
          <w:b/>
          <w:sz w:val="24"/>
          <w:szCs w:val="24"/>
          <w:u w:val="single"/>
          <w:lang w:val="pt-BR"/>
        </w:rPr>
        <w:t xml:space="preserve"> </w:t>
      </w:r>
      <w:r w:rsidR="003D0365">
        <w:rPr>
          <w:rFonts w:ascii="Arial" w:hAnsi="Arial" w:cs="Arial"/>
          <w:b/>
          <w:sz w:val="24"/>
          <w:szCs w:val="24"/>
          <w:u w:val="single"/>
          <w:lang w:val="pt-BR"/>
        </w:rPr>
        <w:t xml:space="preserve">    </w:t>
      </w:r>
      <w:r w:rsidR="00CF0D56">
        <w:rPr>
          <w:rFonts w:ascii="Arial" w:hAnsi="Arial" w:cs="Arial"/>
          <w:b/>
          <w:sz w:val="24"/>
          <w:szCs w:val="24"/>
          <w:u w:val="single"/>
          <w:lang w:val="pt-BR"/>
        </w:rPr>
        <w:t xml:space="preserve"> </w:t>
      </w:r>
      <w:r w:rsidR="00D23A68">
        <w:rPr>
          <w:rFonts w:ascii="Arial" w:hAnsi="Arial" w:cs="Arial"/>
          <w:b/>
          <w:sz w:val="24"/>
          <w:szCs w:val="24"/>
          <w:u w:val="single"/>
          <w:lang w:val="pt-BR"/>
        </w:rPr>
        <w:t xml:space="preserve">    </w:t>
      </w:r>
      <w:r w:rsidR="002E5611">
        <w:rPr>
          <w:rFonts w:ascii="Arial" w:hAnsi="Arial" w:cs="Arial"/>
          <w:b/>
          <w:sz w:val="24"/>
          <w:szCs w:val="24"/>
          <w:u w:val="single"/>
          <w:lang w:val="pt-BR"/>
        </w:rPr>
        <w:t xml:space="preserve"> </w:t>
      </w:r>
      <w:r w:rsidR="009062C0">
        <w:rPr>
          <w:rFonts w:ascii="Arial" w:hAnsi="Arial" w:cs="Arial"/>
          <w:b/>
          <w:sz w:val="24"/>
          <w:szCs w:val="24"/>
          <w:u w:val="single"/>
          <w:lang w:val="pt-BR"/>
        </w:rPr>
        <w:t xml:space="preserve">agosto </w:t>
      </w:r>
      <w:r w:rsidRPr="0078734A">
        <w:rPr>
          <w:rFonts w:ascii="Arial" w:hAnsi="Arial" w:cs="Arial"/>
          <w:b/>
          <w:sz w:val="24"/>
          <w:szCs w:val="24"/>
          <w:u w:val="single"/>
          <w:lang w:val="pt-BR"/>
        </w:rPr>
        <w:t xml:space="preserve">de </w:t>
      </w:r>
      <w:r w:rsidR="007A6D58">
        <w:rPr>
          <w:rFonts w:ascii="Arial" w:hAnsi="Arial" w:cs="Arial"/>
          <w:b/>
          <w:sz w:val="24"/>
          <w:szCs w:val="24"/>
          <w:u w:val="single"/>
          <w:lang w:val="pt-BR"/>
        </w:rPr>
        <w:t xml:space="preserve"> </w:t>
      </w:r>
      <w:r w:rsidRPr="0078734A">
        <w:rPr>
          <w:rFonts w:ascii="Arial" w:hAnsi="Arial" w:cs="Arial"/>
          <w:b/>
          <w:sz w:val="24"/>
          <w:szCs w:val="24"/>
          <w:u w:val="single"/>
          <w:lang w:val="pt-BR"/>
        </w:rPr>
        <w:t>20</w:t>
      </w:r>
      <w:r w:rsidR="006825FF">
        <w:rPr>
          <w:rFonts w:ascii="Arial" w:hAnsi="Arial" w:cs="Arial"/>
          <w:b/>
          <w:sz w:val="24"/>
          <w:szCs w:val="24"/>
          <w:u w:val="single"/>
          <w:lang w:val="pt-BR"/>
        </w:rPr>
        <w:t>2</w:t>
      </w:r>
      <w:r w:rsidR="003D0365">
        <w:rPr>
          <w:rFonts w:ascii="Arial" w:hAnsi="Arial" w:cs="Arial"/>
          <w:b/>
          <w:sz w:val="24"/>
          <w:szCs w:val="24"/>
          <w:u w:val="single"/>
          <w:lang w:val="pt-BR"/>
        </w:rPr>
        <w:t>3</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xml:space="preserve">: </w:t>
      </w:r>
      <w:r w:rsidR="00BC575D">
        <w:rPr>
          <w:rFonts w:ascii="Arial" w:hAnsi="Arial" w:cs="Arial"/>
          <w:b/>
          <w:sz w:val="24"/>
          <w:szCs w:val="24"/>
          <w:lang w:val="pt-BR"/>
        </w:rPr>
        <w:t>licitacoes</w:t>
      </w:r>
      <w:r>
        <w:rPr>
          <w:rFonts w:ascii="Arial" w:hAnsi="Arial" w:cs="Arial"/>
          <w:b/>
          <w:sz w:val="24"/>
          <w:szCs w:val="24"/>
          <w:lang w:val="pt-BR"/>
        </w:rPr>
        <w:t>@carapicuiba.sp.gov.br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2C0257" w:rsidRDefault="002C025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0D6C0C" w:rsidRDefault="00D41830" w:rsidP="000D6C0C">
      <w:pPr>
        <w:pStyle w:val="western"/>
        <w:spacing w:before="278" w:beforeAutospacing="0" w:after="0" w:line="276" w:lineRule="auto"/>
        <w:jc w:val="both"/>
        <w:rPr>
          <w:rFonts w:ascii="Arial" w:hAnsi="Arial" w:cs="Arial"/>
          <w:sz w:val="22"/>
        </w:rPr>
      </w:pPr>
      <w:r w:rsidRPr="00EF1E0B">
        <w:rPr>
          <w:rFonts w:ascii="Arial" w:hAnsi="Arial" w:cs="Arial"/>
        </w:rPr>
        <w:t>1.1 - O objeto da presente licit</w:t>
      </w:r>
      <w:r w:rsidR="001A1E12">
        <w:rPr>
          <w:rFonts w:ascii="Arial" w:hAnsi="Arial" w:cs="Arial"/>
        </w:rPr>
        <w:t xml:space="preserve">ação é a </w:t>
      </w:r>
      <w:r w:rsidR="00B50629" w:rsidRPr="00B50629">
        <w:rPr>
          <w:rFonts w:ascii="Arial" w:hAnsi="Arial" w:cs="Arial"/>
          <w:bCs/>
        </w:rPr>
        <w:t xml:space="preserve">contratação de empresa para </w:t>
      </w:r>
      <w:r w:rsidR="00F04082" w:rsidRPr="00F04082">
        <w:rPr>
          <w:rFonts w:ascii="Arial" w:hAnsi="Arial" w:cs="Arial"/>
          <w:bCs/>
        </w:rPr>
        <w:t>reforma de quadra de tênis e pista de caminhada</w:t>
      </w:r>
      <w:r w:rsidR="00B50629">
        <w:rPr>
          <w:rFonts w:ascii="Arial" w:hAnsi="Arial" w:cs="Arial"/>
          <w:b/>
          <w:bCs/>
        </w:rPr>
        <w:t xml:space="preserve"> </w:t>
      </w:r>
      <w:r w:rsidR="00FC7326" w:rsidRPr="007F47F6">
        <w:rPr>
          <w:rFonts w:ascii="Arial" w:hAnsi="Arial" w:cs="Arial"/>
          <w:bCs/>
        </w:rPr>
        <w:t>neste</w:t>
      </w:r>
      <w:r w:rsidR="000D6C0C" w:rsidRPr="007F47F6">
        <w:rPr>
          <w:rFonts w:ascii="Arial" w:hAnsi="Arial" w:cs="Arial"/>
          <w:bCs/>
        </w:rPr>
        <w:t xml:space="preserve"> município</w:t>
      </w:r>
      <w:r w:rsidR="00FB03E1">
        <w:rPr>
          <w:rFonts w:ascii="Arial" w:hAnsi="Arial" w:cs="Arial"/>
        </w:rPr>
        <w:t xml:space="preserve">, </w:t>
      </w:r>
      <w:r w:rsidRPr="00EF1E0B">
        <w:rPr>
          <w:rFonts w:ascii="Arial" w:hAnsi="Arial" w:cs="Arial"/>
        </w:rPr>
        <w:t xml:space="preserve">conforme memorial descritivo, planilha orçamentária e cronograma físico-financeiro – Anexo I - CD, que é parte integrante deste </w:t>
      </w:r>
      <w:r w:rsidR="00C04618">
        <w:rPr>
          <w:rFonts w:ascii="Arial" w:hAnsi="Arial" w:cs="Arial"/>
        </w:rPr>
        <w:t>e</w:t>
      </w:r>
      <w:r w:rsidRPr="00EF1E0B">
        <w:rPr>
          <w:rFonts w:ascii="Arial" w:hAnsi="Arial" w:cs="Arial"/>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F167E2"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B4361F">
        <w:rPr>
          <w:rFonts w:ascii="Arial" w:hAnsi="Arial" w:cs="Arial"/>
          <w:sz w:val="24"/>
          <w:szCs w:val="24"/>
        </w:rPr>
        <w:t>485.630,11</w:t>
      </w:r>
      <w:r w:rsidR="00F167E2">
        <w:rPr>
          <w:rFonts w:ascii="Arial" w:hAnsi="Arial" w:cs="Arial"/>
          <w:sz w:val="24"/>
          <w:szCs w:val="24"/>
        </w:rPr>
        <w:t xml:space="preserve"> </w:t>
      </w:r>
      <w:r w:rsidR="002867A6">
        <w:rPr>
          <w:rFonts w:ascii="Arial" w:hAnsi="Arial" w:cs="Arial"/>
          <w:sz w:val="24"/>
          <w:szCs w:val="24"/>
        </w:rPr>
        <w:t>(</w:t>
      </w:r>
      <w:r w:rsidR="00B4361F">
        <w:rPr>
          <w:rFonts w:ascii="Arial" w:hAnsi="Arial" w:cs="Arial"/>
          <w:sz w:val="24"/>
          <w:szCs w:val="24"/>
        </w:rPr>
        <w:t xml:space="preserve">quatrocentos e oitenta e cinco </w:t>
      </w:r>
      <w:r w:rsidR="00C068E9">
        <w:rPr>
          <w:rFonts w:ascii="Arial" w:hAnsi="Arial" w:cs="Arial"/>
          <w:sz w:val="24"/>
          <w:szCs w:val="24"/>
        </w:rPr>
        <w:t xml:space="preserve">mil, </w:t>
      </w:r>
      <w:r w:rsidR="00B4361F">
        <w:rPr>
          <w:rFonts w:ascii="Arial" w:hAnsi="Arial" w:cs="Arial"/>
          <w:sz w:val="24"/>
          <w:szCs w:val="24"/>
        </w:rPr>
        <w:t>seiscentos e trinta</w:t>
      </w:r>
      <w:r w:rsidR="00C068E9">
        <w:rPr>
          <w:rFonts w:ascii="Arial" w:hAnsi="Arial" w:cs="Arial"/>
          <w:sz w:val="24"/>
          <w:szCs w:val="24"/>
        </w:rPr>
        <w:t xml:space="preserve"> reais e </w:t>
      </w:r>
      <w:r w:rsidR="00B4361F">
        <w:rPr>
          <w:rFonts w:ascii="Arial" w:hAnsi="Arial" w:cs="Arial"/>
          <w:sz w:val="24"/>
          <w:szCs w:val="24"/>
        </w:rPr>
        <w:t>onze</w:t>
      </w:r>
      <w:r w:rsidR="00C068E9">
        <w:rPr>
          <w:rFonts w:ascii="Arial" w:hAnsi="Arial" w:cs="Arial"/>
          <w:sz w:val="24"/>
          <w:szCs w:val="24"/>
        </w:rPr>
        <w:t xml:space="preserve"> centavos</w:t>
      </w:r>
      <w:r w:rsidR="00F167E2">
        <w:rPr>
          <w:rFonts w:ascii="Arial" w:hAnsi="Arial" w:cs="Arial"/>
          <w:sz w:val="24"/>
          <w:szCs w:val="24"/>
        </w:rPr>
        <w:t>).</w:t>
      </w:r>
    </w:p>
    <w:p w:rsidR="00BE0D62" w:rsidRDefault="00F167E2" w:rsidP="00D41830">
      <w:pPr>
        <w:jc w:val="both"/>
        <w:rPr>
          <w:rFonts w:ascii="Arial" w:hAnsi="Arial" w:cs="Arial"/>
          <w:sz w:val="24"/>
          <w:szCs w:val="24"/>
        </w:rPr>
      </w:pPr>
      <w:r>
        <w:rPr>
          <w:rFonts w:ascii="Arial" w:hAnsi="Arial" w:cs="Arial"/>
          <w:sz w:val="24"/>
          <w:szCs w:val="24"/>
        </w:rPr>
        <w:t xml:space="preserve"> </w:t>
      </w: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705AA1">
        <w:rPr>
          <w:rFonts w:ascii="Arial" w:hAnsi="Arial" w:cs="Arial"/>
          <w:sz w:val="24"/>
          <w:szCs w:val="24"/>
        </w:rPr>
        <w:t>9</w:t>
      </w:r>
      <w:r w:rsidR="00A375C0">
        <w:rPr>
          <w:rFonts w:ascii="Arial" w:hAnsi="Arial" w:cs="Arial"/>
          <w:sz w:val="24"/>
          <w:szCs w:val="24"/>
        </w:rPr>
        <w:t>0</w:t>
      </w:r>
      <w:r w:rsidR="00A24EF3">
        <w:rPr>
          <w:rFonts w:ascii="Arial" w:hAnsi="Arial" w:cs="Arial"/>
          <w:sz w:val="24"/>
          <w:szCs w:val="24"/>
        </w:rPr>
        <w:t xml:space="preserve"> </w:t>
      </w:r>
      <w:r w:rsidR="00A24EF3" w:rsidRPr="00742FF4">
        <w:rPr>
          <w:rFonts w:ascii="Arial" w:hAnsi="Arial" w:cs="Arial"/>
          <w:sz w:val="24"/>
          <w:szCs w:val="24"/>
        </w:rPr>
        <w:t>(</w:t>
      </w:r>
      <w:r w:rsidR="00705AA1">
        <w:rPr>
          <w:rFonts w:ascii="Arial" w:hAnsi="Arial" w:cs="Arial"/>
          <w:sz w:val="24"/>
          <w:szCs w:val="24"/>
        </w:rPr>
        <w:t>noventa</w:t>
      </w:r>
      <w:r w:rsidR="0078220D">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4D5CCA">
        <w:rPr>
          <w:rFonts w:ascii="Arial" w:hAnsi="Arial" w:cs="Arial"/>
          <w:sz w:val="24"/>
          <w:szCs w:val="24"/>
        </w:rPr>
        <w:t>3</w:t>
      </w:r>
      <w:r w:rsidR="00A30632">
        <w:rPr>
          <w:rFonts w:ascii="Arial" w:hAnsi="Arial" w:cs="Arial"/>
          <w:sz w:val="24"/>
          <w:szCs w:val="24"/>
        </w:rPr>
        <w:t>0 (</w:t>
      </w:r>
      <w:r w:rsidR="004D5CCA">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w:t>
      </w:r>
      <w:r w:rsidR="004630AF">
        <w:rPr>
          <w:rFonts w:ascii="Arial" w:hAnsi="Arial" w:cs="Arial"/>
          <w:sz w:val="24"/>
          <w:szCs w:val="24"/>
        </w:rPr>
        <w:t xml:space="preserve">icipal de </w:t>
      </w:r>
      <w:r w:rsidR="007640C9" w:rsidRPr="007640C9">
        <w:rPr>
          <w:rFonts w:ascii="Arial" w:hAnsi="Arial" w:cs="Arial"/>
          <w:sz w:val="24"/>
          <w:szCs w:val="24"/>
        </w:rPr>
        <w:t>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w:t>
      </w:r>
      <w:r w:rsidR="007640C9" w:rsidRPr="007640C9">
        <w:rPr>
          <w:rFonts w:ascii="Arial" w:hAnsi="Arial" w:cs="Arial"/>
          <w:sz w:val="24"/>
          <w:szCs w:val="24"/>
        </w:rPr>
        <w:t>Desenvolvimento Urbano</w:t>
      </w:r>
      <w:r>
        <w:rPr>
          <w:rFonts w:ascii="Arial" w:hAnsi="Arial" w:cs="Arial"/>
          <w:sz w:val="24"/>
          <w:szCs w:val="24"/>
        </w:rPr>
        <w:t>.</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r w:rsidR="00C76960">
        <w:rPr>
          <w:rFonts w:ascii="Arial" w:hAnsi="Arial" w:cs="Arial"/>
          <w:sz w:val="24"/>
          <w:szCs w:val="24"/>
        </w:rPr>
        <w:t xml:space="preserve"> </w:t>
      </w:r>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64798B" w:rsidRPr="0064798B">
        <w:rPr>
          <w:rFonts w:ascii="Arial" w:hAnsi="Arial" w:cs="Arial"/>
          <w:sz w:val="24"/>
          <w:szCs w:val="24"/>
        </w:rPr>
        <w:t>Desenvolvimento Urbano</w:t>
      </w:r>
      <w:r w:rsidR="005F3C73">
        <w:rPr>
          <w:rFonts w:ascii="Arial" w:hAnsi="Arial" w:cs="Arial"/>
          <w:sz w:val="24"/>
          <w:szCs w:val="24"/>
        </w:rPr>
        <w:t xml:space="preserve"> </w:t>
      </w:r>
      <w:r>
        <w:rPr>
          <w:rFonts w:ascii="Arial" w:hAnsi="Arial" w:cs="Arial"/>
          <w:sz w:val="24"/>
          <w:szCs w:val="24"/>
        </w:rPr>
        <w:t xml:space="preserve">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lastRenderedPageBreak/>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1D13">
        <w:rPr>
          <w:rFonts w:ascii="Arial" w:hAnsi="Arial" w:cs="Arial"/>
          <w:sz w:val="24"/>
          <w:szCs w:val="24"/>
        </w:rPr>
        <w:t>se houver prorrogação</w:t>
      </w:r>
      <w:r w:rsidR="00687567">
        <w:rPr>
          <w:rFonts w:ascii="Arial" w:hAnsi="Arial" w:cs="Arial"/>
          <w:sz w:val="24"/>
          <w:szCs w:val="24"/>
        </w:rPr>
        <w:t xml:space="preserve"> de prazo</w:t>
      </w:r>
      <w:r w:rsidR="00C86D55">
        <w:rPr>
          <w:rFonts w:ascii="Arial" w:hAnsi="Arial" w:cs="Arial"/>
          <w:sz w:val="24"/>
          <w:szCs w:val="24"/>
        </w:rPr>
        <w:t>,</w:t>
      </w:r>
      <w:r w:rsidR="00F51D13">
        <w:rPr>
          <w:rFonts w:ascii="Arial" w:hAnsi="Arial" w:cs="Arial"/>
          <w:sz w:val="24"/>
          <w:szCs w:val="24"/>
        </w:rPr>
        <w:t xml:space="preserve">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r w:rsidR="00FF47A3">
        <w:rPr>
          <w:rFonts w:ascii="Arial" w:hAnsi="Arial" w:cs="Arial"/>
          <w:sz w:val="24"/>
          <w:szCs w:val="24"/>
        </w:rPr>
        <w:t>, tendo como data base a data de apresentação das propostas</w:t>
      </w:r>
      <w:r w:rsidR="00E02970">
        <w:rPr>
          <w:rFonts w:ascii="Arial" w:hAnsi="Arial" w:cs="Arial"/>
          <w:sz w:val="24"/>
          <w:szCs w:val="24"/>
        </w:rPr>
        <w:t>.</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112BD0" w:rsidRPr="00343D5A">
        <w:rPr>
          <w:rFonts w:ascii="Arial" w:hAnsi="Arial" w:cs="Arial"/>
          <w:sz w:val="24"/>
          <w:szCs w:val="24"/>
        </w:rPr>
        <w:t>Visitar o local d</w:t>
      </w:r>
      <w:r w:rsidR="00112BD0">
        <w:rPr>
          <w:rFonts w:ascii="Arial" w:hAnsi="Arial" w:cs="Arial"/>
          <w:sz w:val="24"/>
          <w:szCs w:val="24"/>
        </w:rPr>
        <w:t>as obras/</w:t>
      </w:r>
      <w:r w:rsidR="00112BD0" w:rsidRPr="00343D5A">
        <w:rPr>
          <w:rFonts w:ascii="Arial" w:hAnsi="Arial" w:cs="Arial"/>
          <w:sz w:val="24"/>
          <w:szCs w:val="24"/>
        </w:rPr>
        <w:t xml:space="preserve">serviços. A visita deverá ser agendada junto à Secretaria </w:t>
      </w:r>
      <w:r w:rsidR="00112BD0">
        <w:rPr>
          <w:rFonts w:ascii="Arial" w:hAnsi="Arial" w:cs="Arial"/>
          <w:sz w:val="24"/>
          <w:szCs w:val="24"/>
        </w:rPr>
        <w:t xml:space="preserve">de Desenvolvimento Urbano </w:t>
      </w:r>
      <w:r w:rsidR="00112BD0" w:rsidRPr="007C70A6">
        <w:rPr>
          <w:rFonts w:ascii="Arial" w:hAnsi="Arial" w:cs="Arial"/>
          <w:sz w:val="24"/>
          <w:szCs w:val="24"/>
        </w:rPr>
        <w:t xml:space="preserve">com </w:t>
      </w:r>
      <w:r w:rsidR="007E2980">
        <w:rPr>
          <w:rFonts w:ascii="Arial" w:hAnsi="Arial" w:cs="Arial"/>
          <w:sz w:val="24"/>
          <w:szCs w:val="24"/>
        </w:rPr>
        <w:t>a</w:t>
      </w:r>
      <w:r w:rsidR="00112BD0">
        <w:rPr>
          <w:rFonts w:ascii="Arial" w:hAnsi="Arial" w:cs="Arial"/>
          <w:sz w:val="24"/>
          <w:szCs w:val="24"/>
        </w:rPr>
        <w:t xml:space="preserve"> Sr</w:t>
      </w:r>
      <w:r w:rsidR="007E2980">
        <w:rPr>
          <w:rFonts w:ascii="Arial" w:hAnsi="Arial" w:cs="Arial"/>
          <w:sz w:val="24"/>
          <w:szCs w:val="24"/>
        </w:rPr>
        <w:t>a</w:t>
      </w:r>
      <w:r w:rsidR="00112BD0">
        <w:rPr>
          <w:rFonts w:ascii="Arial" w:hAnsi="Arial" w:cs="Arial"/>
          <w:sz w:val="24"/>
          <w:szCs w:val="24"/>
        </w:rPr>
        <w:t xml:space="preserve">. </w:t>
      </w:r>
      <w:r w:rsidR="007E2980">
        <w:rPr>
          <w:rFonts w:ascii="Arial" w:hAnsi="Arial" w:cs="Arial"/>
          <w:sz w:val="24"/>
          <w:szCs w:val="24"/>
        </w:rPr>
        <w:t>Elisângela</w:t>
      </w:r>
      <w:r w:rsidR="00112BD0" w:rsidRPr="007C70A6">
        <w:rPr>
          <w:rFonts w:ascii="Arial" w:hAnsi="Arial" w:cs="Arial"/>
          <w:sz w:val="24"/>
          <w:szCs w:val="24"/>
        </w:rPr>
        <w:t xml:space="preserve">, sita a </w:t>
      </w:r>
      <w:r w:rsidR="00112BD0">
        <w:rPr>
          <w:rFonts w:ascii="Arial" w:hAnsi="Arial" w:cs="Arial"/>
          <w:sz w:val="24"/>
          <w:szCs w:val="24"/>
        </w:rPr>
        <w:t>Rua Joaquim das Neves</w:t>
      </w:r>
      <w:r w:rsidR="00112BD0" w:rsidRPr="007C70A6">
        <w:rPr>
          <w:rFonts w:ascii="Arial" w:hAnsi="Arial" w:cs="Arial"/>
          <w:sz w:val="24"/>
          <w:szCs w:val="24"/>
        </w:rPr>
        <w:t>, 2</w:t>
      </w:r>
      <w:r w:rsidR="00112BD0">
        <w:rPr>
          <w:rFonts w:ascii="Arial" w:hAnsi="Arial" w:cs="Arial"/>
          <w:sz w:val="24"/>
          <w:szCs w:val="24"/>
        </w:rPr>
        <w:t>11</w:t>
      </w:r>
      <w:r w:rsidR="00112BD0" w:rsidRPr="007C70A6">
        <w:rPr>
          <w:rFonts w:ascii="Arial" w:hAnsi="Arial" w:cs="Arial"/>
          <w:sz w:val="24"/>
          <w:szCs w:val="24"/>
        </w:rPr>
        <w:t>, Vila Caldas, Carapicuíba – telefone: (11) 4164.5500 - Ramal 5</w:t>
      </w:r>
      <w:r w:rsidR="00112BD0">
        <w:rPr>
          <w:rFonts w:ascii="Arial" w:hAnsi="Arial" w:cs="Arial"/>
          <w:sz w:val="24"/>
          <w:szCs w:val="24"/>
        </w:rPr>
        <w:t>3</w:t>
      </w:r>
      <w:r w:rsidR="007E2980">
        <w:rPr>
          <w:rFonts w:ascii="Arial" w:hAnsi="Arial" w:cs="Arial"/>
          <w:sz w:val="24"/>
          <w:szCs w:val="24"/>
        </w:rPr>
        <w:t>06</w:t>
      </w:r>
      <w:r w:rsidR="00112BD0">
        <w:rPr>
          <w:rFonts w:ascii="Arial" w:hAnsi="Arial" w:cs="Arial"/>
          <w:sz w:val="24"/>
          <w:szCs w:val="24"/>
        </w:rPr>
        <w:t xml:space="preserve">, ou através do e-mail: </w:t>
      </w:r>
      <w:hyperlink r:id="rId10" w:history="1">
        <w:r w:rsidR="005353D6" w:rsidRPr="00EC4912">
          <w:rPr>
            <w:rStyle w:val="Hyperlink"/>
            <w:rFonts w:ascii="Arial" w:hAnsi="Arial" w:cs="Arial"/>
            <w:sz w:val="24"/>
            <w:szCs w:val="24"/>
          </w:rPr>
          <w:t>elisangela.fazendacarap@gmail.com</w:t>
        </w:r>
      </w:hyperlink>
      <w:r w:rsidR="00112BD0">
        <w:rPr>
          <w:rFonts w:ascii="Arial" w:hAnsi="Arial" w:cs="Arial"/>
          <w:sz w:val="24"/>
          <w:szCs w:val="24"/>
        </w:rPr>
        <w:t xml:space="preserve">.  </w:t>
      </w:r>
      <w:r w:rsidR="00112BD0" w:rsidRPr="00343D5A">
        <w:rPr>
          <w:rFonts w:ascii="Arial" w:hAnsi="Arial" w:cs="Arial"/>
          <w:sz w:val="24"/>
          <w:szCs w:val="24"/>
        </w:rPr>
        <w:t>A Secretaria d</w:t>
      </w:r>
      <w:r w:rsidR="00112BD0">
        <w:rPr>
          <w:rFonts w:ascii="Arial" w:hAnsi="Arial" w:cs="Arial"/>
          <w:sz w:val="24"/>
          <w:szCs w:val="24"/>
        </w:rPr>
        <w:t>e</w:t>
      </w:r>
      <w:r w:rsidR="00112BD0" w:rsidRPr="00343D5A">
        <w:rPr>
          <w:rFonts w:ascii="Arial" w:hAnsi="Arial" w:cs="Arial"/>
          <w:sz w:val="24"/>
          <w:szCs w:val="24"/>
        </w:rPr>
        <w:t xml:space="preserve"> </w:t>
      </w:r>
      <w:r w:rsidR="00112BD0">
        <w:rPr>
          <w:rFonts w:ascii="Arial" w:hAnsi="Arial" w:cs="Arial"/>
          <w:sz w:val="24"/>
          <w:szCs w:val="24"/>
        </w:rPr>
        <w:t>Desenvolvimento Urbano</w:t>
      </w:r>
      <w:r w:rsidR="00112BD0" w:rsidRPr="00343D5A">
        <w:rPr>
          <w:rFonts w:ascii="Arial" w:hAnsi="Arial" w:cs="Arial"/>
          <w:sz w:val="24"/>
          <w:szCs w:val="24"/>
        </w:rPr>
        <w:t xml:space="preserve">, através de responsável fornecerá </w:t>
      </w:r>
      <w:r w:rsidR="00112BD0">
        <w:rPr>
          <w:rFonts w:ascii="Arial" w:hAnsi="Arial" w:cs="Arial"/>
          <w:sz w:val="24"/>
          <w:szCs w:val="24"/>
        </w:rPr>
        <w:t xml:space="preserve">o </w:t>
      </w:r>
      <w:r w:rsidR="00112BD0"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w:t>
      </w:r>
      <w:r w:rsidR="00F74A97" w:rsidRPr="00A1129D">
        <w:rPr>
          <w:rFonts w:ascii="Arial" w:hAnsi="Arial" w:cs="Arial"/>
          <w:sz w:val="24"/>
          <w:szCs w:val="24"/>
        </w:rPr>
        <w:t>R$</w:t>
      </w:r>
      <w:r w:rsidR="00F74A97">
        <w:rPr>
          <w:rFonts w:ascii="Arial" w:hAnsi="Arial" w:cs="Arial"/>
          <w:sz w:val="24"/>
          <w:szCs w:val="24"/>
        </w:rPr>
        <w:t xml:space="preserve"> </w:t>
      </w:r>
      <w:r w:rsidR="004A4325">
        <w:rPr>
          <w:rFonts w:ascii="Arial" w:hAnsi="Arial" w:cs="Arial"/>
          <w:sz w:val="24"/>
          <w:szCs w:val="24"/>
        </w:rPr>
        <w:t>4</w:t>
      </w:r>
      <w:r w:rsidR="00BC18B1">
        <w:rPr>
          <w:rFonts w:ascii="Arial" w:hAnsi="Arial" w:cs="Arial"/>
          <w:sz w:val="24"/>
          <w:szCs w:val="24"/>
        </w:rPr>
        <w:t>.</w:t>
      </w:r>
      <w:r w:rsidR="004A4325">
        <w:rPr>
          <w:rFonts w:ascii="Arial" w:hAnsi="Arial" w:cs="Arial"/>
          <w:sz w:val="24"/>
          <w:szCs w:val="24"/>
        </w:rPr>
        <w:t>856</w:t>
      </w:r>
      <w:r w:rsidR="00BC18B1">
        <w:rPr>
          <w:rFonts w:ascii="Arial" w:hAnsi="Arial" w:cs="Arial"/>
          <w:sz w:val="24"/>
          <w:szCs w:val="24"/>
        </w:rPr>
        <w:t>,</w:t>
      </w:r>
      <w:r w:rsidR="004A4325">
        <w:rPr>
          <w:rFonts w:ascii="Arial" w:hAnsi="Arial" w:cs="Arial"/>
          <w:sz w:val="24"/>
          <w:szCs w:val="24"/>
        </w:rPr>
        <w:t>30</w:t>
      </w:r>
      <w:r w:rsidR="00F74A97">
        <w:rPr>
          <w:rFonts w:ascii="Arial" w:hAnsi="Arial" w:cs="Arial"/>
          <w:sz w:val="24"/>
          <w:szCs w:val="24"/>
        </w:rPr>
        <w:t xml:space="preserve"> </w:t>
      </w:r>
      <w:r w:rsidR="00F74A97" w:rsidRPr="00A1129D">
        <w:rPr>
          <w:rFonts w:ascii="Arial" w:hAnsi="Arial" w:cs="Arial"/>
          <w:sz w:val="24"/>
          <w:szCs w:val="24"/>
        </w:rPr>
        <w:t>(</w:t>
      </w:r>
      <w:r w:rsidR="00A912C6">
        <w:rPr>
          <w:rFonts w:ascii="Arial" w:hAnsi="Arial" w:cs="Arial"/>
          <w:sz w:val="24"/>
          <w:szCs w:val="24"/>
        </w:rPr>
        <w:t>quatro</w:t>
      </w:r>
      <w:r w:rsidR="00F74A97">
        <w:rPr>
          <w:rFonts w:ascii="Arial" w:hAnsi="Arial" w:cs="Arial"/>
          <w:sz w:val="24"/>
          <w:szCs w:val="24"/>
        </w:rPr>
        <w:t xml:space="preserve"> mil, </w:t>
      </w:r>
      <w:r w:rsidR="00A912C6">
        <w:rPr>
          <w:rFonts w:ascii="Arial" w:hAnsi="Arial" w:cs="Arial"/>
          <w:sz w:val="24"/>
          <w:szCs w:val="24"/>
        </w:rPr>
        <w:t>oitoc</w:t>
      </w:r>
      <w:r w:rsidR="00E61815">
        <w:rPr>
          <w:rFonts w:ascii="Arial" w:hAnsi="Arial" w:cs="Arial"/>
          <w:sz w:val="24"/>
          <w:szCs w:val="24"/>
        </w:rPr>
        <w:t xml:space="preserve">entos e </w:t>
      </w:r>
      <w:r w:rsidR="00A912C6">
        <w:rPr>
          <w:rFonts w:ascii="Arial" w:hAnsi="Arial" w:cs="Arial"/>
          <w:sz w:val="24"/>
          <w:szCs w:val="24"/>
        </w:rPr>
        <w:t>cinquenta e seis</w:t>
      </w:r>
      <w:r w:rsidR="00F74A97">
        <w:rPr>
          <w:rFonts w:ascii="Arial" w:hAnsi="Arial" w:cs="Arial"/>
          <w:sz w:val="24"/>
          <w:szCs w:val="24"/>
        </w:rPr>
        <w:t xml:space="preserve"> reais e </w:t>
      </w:r>
      <w:r w:rsidR="00A912C6">
        <w:rPr>
          <w:rFonts w:ascii="Arial" w:hAnsi="Arial" w:cs="Arial"/>
          <w:sz w:val="24"/>
          <w:szCs w:val="24"/>
        </w:rPr>
        <w:t>trinta</w:t>
      </w:r>
      <w:r w:rsidR="00F74A97">
        <w:rPr>
          <w:rFonts w:ascii="Arial" w:hAnsi="Arial" w:cs="Arial"/>
          <w:sz w:val="24"/>
          <w:szCs w:val="24"/>
        </w:rPr>
        <w:t xml:space="preserve"> centavos</w:t>
      </w:r>
      <w:r w:rsidR="00F74A97"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745E89" w:rsidRPr="00745E89" w:rsidRDefault="00C81539" w:rsidP="00745E89">
      <w:pPr>
        <w:jc w:val="both"/>
        <w:rPr>
          <w:rFonts w:ascii="Arial" w:hAnsi="Arial" w:cs="Arial"/>
          <w:sz w:val="24"/>
          <w:szCs w:val="24"/>
        </w:rPr>
      </w:pPr>
      <w:r>
        <w:rPr>
          <w:rFonts w:ascii="Arial" w:hAnsi="Arial" w:cs="Arial"/>
          <w:sz w:val="24"/>
          <w:szCs w:val="24"/>
        </w:rPr>
        <w:t xml:space="preserve">6.1.4.2 - </w:t>
      </w:r>
      <w:r w:rsidR="00745E89" w:rsidRPr="00745E89">
        <w:rPr>
          <w:rFonts w:ascii="Arial" w:hAnsi="Arial" w:cs="Arial"/>
          <w:sz w:val="24"/>
          <w:szCs w:val="24"/>
        </w:rPr>
        <w:t xml:space="preserve">Se a caução for feita em dinheiro deverá ser depositada na conta desta Prefeitura (Caixa Econômica Federal - CNPJ nº 44.892.693/0001-40, agência 0637 - c/c 006.00000016-0) e uma cópia do recibo </w:t>
      </w:r>
      <w:proofErr w:type="gramStart"/>
      <w:r w:rsidR="00745E89" w:rsidRPr="00745E89">
        <w:rPr>
          <w:rFonts w:ascii="Arial" w:hAnsi="Arial" w:cs="Arial"/>
          <w:sz w:val="24"/>
          <w:szCs w:val="24"/>
        </w:rPr>
        <w:t>deverá ser inserida</w:t>
      </w:r>
      <w:proofErr w:type="gramEnd"/>
      <w:r w:rsidR="00745E89" w:rsidRPr="00745E89">
        <w:rPr>
          <w:rFonts w:ascii="Arial" w:hAnsi="Arial" w:cs="Arial"/>
          <w:sz w:val="24"/>
          <w:szCs w:val="24"/>
        </w:rPr>
        <w:t xml:space="preserve"> no envelope de documentação, se for feita em títulos da dívida pública, 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AF76E2">
        <w:rPr>
          <w:rFonts w:ascii="Arial" w:hAnsi="Arial" w:cs="Arial"/>
          <w:b/>
          <w:bCs/>
          <w:sz w:val="24"/>
          <w:szCs w:val="24"/>
        </w:rPr>
        <w:t>13042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TOMADA DE PREÇOS nº</w:t>
      </w:r>
      <w:r w:rsidR="002F67F9">
        <w:rPr>
          <w:rFonts w:ascii="Arial" w:hAnsi="Arial" w:cs="Arial"/>
          <w:b/>
          <w:bCs/>
          <w:sz w:val="24"/>
          <w:szCs w:val="24"/>
        </w:rPr>
        <w:t xml:space="preserve"> </w:t>
      </w:r>
      <w:r w:rsidR="006D0B34">
        <w:rPr>
          <w:rFonts w:ascii="Arial" w:hAnsi="Arial" w:cs="Arial"/>
          <w:b/>
          <w:bCs/>
          <w:sz w:val="24"/>
          <w:szCs w:val="24"/>
        </w:rPr>
        <w:t xml:space="preserve"> </w:t>
      </w:r>
      <w:bookmarkStart w:id="0" w:name="_GoBack"/>
      <w:bookmarkEnd w:id="0"/>
      <w:r w:rsidR="002F67F9">
        <w:rPr>
          <w:rFonts w:ascii="Arial" w:hAnsi="Arial" w:cs="Arial"/>
          <w:b/>
          <w:bCs/>
          <w:sz w:val="24"/>
          <w:szCs w:val="24"/>
        </w:rPr>
        <w:t xml:space="preserve">07 </w:t>
      </w:r>
      <w:r w:rsidR="00E60598">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EA63F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AF76E2">
        <w:rPr>
          <w:rFonts w:ascii="Arial" w:hAnsi="Arial" w:cs="Arial"/>
          <w:b/>
          <w:bCs/>
          <w:sz w:val="24"/>
          <w:szCs w:val="24"/>
        </w:rPr>
        <w:t>13042</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A5449C">
        <w:rPr>
          <w:rFonts w:ascii="Arial" w:hAnsi="Arial" w:cs="Arial"/>
          <w:b/>
          <w:bCs/>
          <w:sz w:val="24"/>
          <w:szCs w:val="24"/>
        </w:rPr>
        <w:t xml:space="preserve"> </w:t>
      </w:r>
      <w:r w:rsidR="002F67F9">
        <w:rPr>
          <w:rFonts w:ascii="Arial" w:hAnsi="Arial" w:cs="Arial"/>
          <w:b/>
          <w:bCs/>
          <w:sz w:val="24"/>
          <w:szCs w:val="24"/>
        </w:rPr>
        <w:t xml:space="preserve">07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DF65AD">
        <w:rPr>
          <w:rFonts w:ascii="Arial" w:hAnsi="Arial" w:cs="Arial"/>
          <w:b/>
          <w:bCs/>
          <w:sz w:val="24"/>
          <w:szCs w:val="24"/>
        </w:rPr>
        <w:t>3</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w:t>
      </w:r>
      <w:r w:rsidR="006D7BCD">
        <w:rPr>
          <w:rFonts w:ascii="Arial" w:hAnsi="Arial" w:cs="Arial"/>
          <w:sz w:val="24"/>
          <w:szCs w:val="24"/>
        </w:rPr>
        <w:t xml:space="preserve"> (devidamente numerados)</w:t>
      </w:r>
      <w:r w:rsidRPr="00125A3A">
        <w:rPr>
          <w:rFonts w:ascii="Arial" w:hAnsi="Arial" w:cs="Arial"/>
          <w:sz w:val="24"/>
          <w:szCs w:val="24"/>
        </w:rPr>
        <w:t xml:space="preserve">,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8B1C13" w:rsidRDefault="008B1C13" w:rsidP="00D30833">
      <w:pPr>
        <w:jc w:val="both"/>
        <w:rPr>
          <w:rFonts w:ascii="Arial" w:hAnsi="Arial" w:cs="Arial"/>
          <w:sz w:val="24"/>
          <w:szCs w:val="24"/>
        </w:rPr>
      </w:pPr>
    </w:p>
    <w:tbl>
      <w:tblPr>
        <w:tblStyle w:val="Tabelacomgrade"/>
        <w:tblW w:w="0" w:type="auto"/>
        <w:jc w:val="center"/>
        <w:tblLook w:val="04A0" w:firstRow="1" w:lastRow="0" w:firstColumn="1" w:lastColumn="0" w:noHBand="0" w:noVBand="1"/>
      </w:tblPr>
      <w:tblGrid>
        <w:gridCol w:w="7054"/>
      </w:tblGrid>
      <w:tr w:rsidR="00B36885" w:rsidRPr="00FC5366" w:rsidTr="00B36885">
        <w:trPr>
          <w:jc w:val="center"/>
        </w:trPr>
        <w:tc>
          <w:tcPr>
            <w:tcW w:w="7054" w:type="dxa"/>
          </w:tcPr>
          <w:p w:rsidR="00B36885" w:rsidRPr="00FC5366" w:rsidRDefault="00B36885" w:rsidP="007350BF">
            <w:pPr>
              <w:jc w:val="center"/>
              <w:rPr>
                <w:rFonts w:ascii="Arial" w:hAnsi="Arial" w:cs="Arial"/>
                <w:b/>
                <w:sz w:val="24"/>
                <w:szCs w:val="24"/>
              </w:rPr>
            </w:pPr>
            <w:r w:rsidRPr="00FC5366">
              <w:rPr>
                <w:rFonts w:ascii="Arial" w:hAnsi="Arial" w:cs="Arial"/>
                <w:b/>
                <w:sz w:val="24"/>
                <w:szCs w:val="24"/>
              </w:rPr>
              <w:t>DESCRIÇÂO</w:t>
            </w:r>
          </w:p>
        </w:tc>
      </w:tr>
      <w:tr w:rsidR="00D226ED" w:rsidRPr="00032926"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Fornecimento e aplicação de concreto usinado FCK</w:t>
            </w:r>
            <w:r w:rsidR="004E641C">
              <w:rPr>
                <w:rFonts w:ascii="Arial" w:hAnsi="Arial" w:cs="Arial"/>
                <w:sz w:val="24"/>
                <w:szCs w:val="24"/>
              </w:rPr>
              <w:t xml:space="preserve"> </w:t>
            </w:r>
            <w:r w:rsidRPr="00D226ED">
              <w:rPr>
                <w:rFonts w:ascii="Arial" w:hAnsi="Arial" w:cs="Arial"/>
                <w:sz w:val="24"/>
                <w:szCs w:val="24"/>
              </w:rPr>
              <w:t>=</w:t>
            </w:r>
            <w:r w:rsidR="004E641C">
              <w:rPr>
                <w:rFonts w:ascii="Arial" w:hAnsi="Arial" w:cs="Arial"/>
                <w:sz w:val="24"/>
                <w:szCs w:val="24"/>
              </w:rPr>
              <w:t xml:space="preserve"> </w:t>
            </w:r>
            <w:r w:rsidRPr="00D226ED">
              <w:rPr>
                <w:rFonts w:ascii="Arial" w:hAnsi="Arial" w:cs="Arial"/>
                <w:sz w:val="24"/>
                <w:szCs w:val="24"/>
              </w:rPr>
              <w:t>25</w:t>
            </w:r>
            <w:r w:rsidR="004E641C">
              <w:rPr>
                <w:rFonts w:ascii="Arial" w:hAnsi="Arial" w:cs="Arial"/>
                <w:sz w:val="24"/>
                <w:szCs w:val="24"/>
              </w:rPr>
              <w:t xml:space="preserve"> </w:t>
            </w:r>
            <w:r w:rsidRPr="00D226ED">
              <w:rPr>
                <w:rFonts w:ascii="Arial" w:hAnsi="Arial" w:cs="Arial"/>
                <w:sz w:val="24"/>
                <w:szCs w:val="24"/>
              </w:rPr>
              <w:t>MPA - bombeado</w:t>
            </w:r>
          </w:p>
        </w:tc>
      </w:tr>
      <w:tr w:rsidR="00D226ED" w:rsidRPr="00032926"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Fornecimento e aplicação de tela de aço</w:t>
            </w:r>
          </w:p>
        </w:tc>
      </w:tr>
      <w:tr w:rsidR="00D226ED" w:rsidRPr="00032926"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 xml:space="preserve">Pintura de piso com tinta acrílica, aplicação manual, </w:t>
            </w:r>
            <w:proofErr w:type="gramStart"/>
            <w:r w:rsidRPr="00D226ED">
              <w:rPr>
                <w:rFonts w:ascii="Arial" w:hAnsi="Arial" w:cs="Arial"/>
                <w:sz w:val="24"/>
                <w:szCs w:val="24"/>
              </w:rPr>
              <w:t>2</w:t>
            </w:r>
            <w:proofErr w:type="gramEnd"/>
            <w:r w:rsidRPr="00D226ED">
              <w:rPr>
                <w:rFonts w:ascii="Arial" w:hAnsi="Arial" w:cs="Arial"/>
                <w:sz w:val="24"/>
                <w:szCs w:val="24"/>
              </w:rPr>
              <w:t xml:space="preserve"> demãos, incluso fundo preparador AF_05/2021</w:t>
            </w:r>
          </w:p>
        </w:tc>
      </w:tr>
      <w:tr w:rsidR="00D226ED"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Lastro de pedra britada</w:t>
            </w:r>
          </w:p>
        </w:tc>
      </w:tr>
      <w:tr w:rsidR="00D226ED"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t>Acabamento de piso de concreto tipo bambolê</w:t>
            </w:r>
          </w:p>
        </w:tc>
      </w:tr>
      <w:tr w:rsidR="00D226ED" w:rsidTr="00B36885">
        <w:trPr>
          <w:jc w:val="center"/>
        </w:trPr>
        <w:tc>
          <w:tcPr>
            <w:tcW w:w="7054" w:type="dxa"/>
          </w:tcPr>
          <w:p w:rsidR="00D226ED" w:rsidRPr="00D226ED" w:rsidRDefault="00D226ED" w:rsidP="007350BF">
            <w:pPr>
              <w:rPr>
                <w:rFonts w:ascii="Arial" w:hAnsi="Arial" w:cs="Arial"/>
                <w:sz w:val="24"/>
                <w:szCs w:val="24"/>
              </w:rPr>
            </w:pPr>
            <w:r w:rsidRPr="00D226ED">
              <w:rPr>
                <w:rFonts w:ascii="Arial" w:hAnsi="Arial" w:cs="Arial"/>
                <w:sz w:val="24"/>
                <w:szCs w:val="24"/>
              </w:rPr>
              <w:lastRenderedPageBreak/>
              <w:t xml:space="preserve">Junta de dilatação ou vedação com </w:t>
            </w:r>
            <w:proofErr w:type="spellStart"/>
            <w:r w:rsidRPr="00D226ED">
              <w:rPr>
                <w:rFonts w:ascii="Arial" w:hAnsi="Arial" w:cs="Arial"/>
                <w:sz w:val="24"/>
                <w:szCs w:val="24"/>
              </w:rPr>
              <w:t>mastique</w:t>
            </w:r>
            <w:proofErr w:type="spellEnd"/>
            <w:r w:rsidRPr="00D226ED">
              <w:rPr>
                <w:rFonts w:ascii="Arial" w:hAnsi="Arial" w:cs="Arial"/>
                <w:sz w:val="24"/>
                <w:szCs w:val="24"/>
              </w:rPr>
              <w:t xml:space="preserve"> de silicone, 1,0 X 0,5 cm- inclusive guia de apoio em </w:t>
            </w:r>
            <w:proofErr w:type="gramStart"/>
            <w:r w:rsidRPr="00D226ED">
              <w:rPr>
                <w:rFonts w:ascii="Arial" w:hAnsi="Arial" w:cs="Arial"/>
                <w:sz w:val="24"/>
                <w:szCs w:val="24"/>
              </w:rPr>
              <w:t>polietileno</w:t>
            </w:r>
            <w:proofErr w:type="gramEnd"/>
          </w:p>
        </w:tc>
      </w:tr>
    </w:tbl>
    <w:p w:rsidR="00787B63" w:rsidRPr="00F3153C" w:rsidRDefault="00787B63" w:rsidP="00D30833">
      <w:pPr>
        <w:jc w:val="both"/>
        <w:rPr>
          <w:rFonts w:ascii="Arial" w:hAnsi="Arial" w:cs="Arial"/>
          <w:sz w:val="24"/>
          <w:szCs w:val="24"/>
        </w:rPr>
      </w:pPr>
    </w:p>
    <w:p w:rsidR="00FC5366" w:rsidRDefault="00FC5366" w:rsidP="00FC5366">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6170D1"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w:t>
      </w:r>
      <w:proofErr w:type="gramStart"/>
      <w:r w:rsidRPr="00142BE6">
        <w:rPr>
          <w:rFonts w:ascii="Arial" w:hAnsi="Arial" w:cs="Arial"/>
          <w:sz w:val="24"/>
          <w:szCs w:val="24"/>
        </w:rPr>
        <w:t>comprovando</w:t>
      </w:r>
      <w:proofErr w:type="gramEnd"/>
      <w:r w:rsidRPr="00142BE6">
        <w:rPr>
          <w:rFonts w:ascii="Arial" w:hAnsi="Arial" w:cs="Arial"/>
          <w:sz w:val="24"/>
          <w:szCs w:val="24"/>
        </w:rPr>
        <w:t xml:space="preserve"> </w:t>
      </w: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87B63" w:rsidRDefault="00787B63" w:rsidP="009E314E">
      <w:pPr>
        <w:autoSpaceDE w:val="0"/>
        <w:autoSpaceDN w:val="0"/>
        <w:adjustRightInd w:val="0"/>
        <w:jc w:val="both"/>
        <w:rPr>
          <w:rFonts w:ascii="Arial" w:hAnsi="Arial" w:cs="Arial"/>
          <w:sz w:val="24"/>
          <w:szCs w:val="24"/>
        </w:rPr>
      </w:pPr>
    </w:p>
    <w:tbl>
      <w:tblPr>
        <w:tblStyle w:val="Tabelacomgrade"/>
        <w:tblW w:w="0" w:type="auto"/>
        <w:tblLook w:val="04A0" w:firstRow="1" w:lastRow="0" w:firstColumn="1" w:lastColumn="0" w:noHBand="0" w:noVBand="1"/>
      </w:tblPr>
      <w:tblGrid>
        <w:gridCol w:w="7054"/>
        <w:gridCol w:w="1276"/>
        <w:gridCol w:w="1563"/>
      </w:tblGrid>
      <w:tr w:rsidR="00FC5366" w:rsidTr="00865EEF">
        <w:tc>
          <w:tcPr>
            <w:tcW w:w="7054"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DESCRIÇÂO</w:t>
            </w:r>
          </w:p>
        </w:tc>
        <w:tc>
          <w:tcPr>
            <w:tcW w:w="1276"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UNID.</w:t>
            </w:r>
          </w:p>
        </w:tc>
        <w:tc>
          <w:tcPr>
            <w:tcW w:w="1563" w:type="dxa"/>
          </w:tcPr>
          <w:p w:rsidR="00FC5366" w:rsidRPr="00FC5366" w:rsidRDefault="00FC5366" w:rsidP="006B0553">
            <w:pPr>
              <w:jc w:val="center"/>
              <w:rPr>
                <w:rFonts w:ascii="Arial" w:hAnsi="Arial" w:cs="Arial"/>
                <w:b/>
                <w:sz w:val="24"/>
                <w:szCs w:val="24"/>
              </w:rPr>
            </w:pPr>
            <w:r w:rsidRPr="00FC5366">
              <w:rPr>
                <w:rFonts w:ascii="Arial" w:hAnsi="Arial" w:cs="Arial"/>
                <w:b/>
                <w:sz w:val="24"/>
                <w:szCs w:val="24"/>
              </w:rPr>
              <w:t>QDE.</w:t>
            </w:r>
          </w:p>
        </w:tc>
      </w:tr>
      <w:tr w:rsidR="00032926" w:rsidTr="00032926">
        <w:tc>
          <w:tcPr>
            <w:tcW w:w="7054" w:type="dxa"/>
          </w:tcPr>
          <w:p w:rsidR="00032926" w:rsidRPr="00032926" w:rsidRDefault="005562FF" w:rsidP="006B0553">
            <w:pPr>
              <w:jc w:val="both"/>
              <w:rPr>
                <w:rFonts w:ascii="Arial" w:hAnsi="Arial" w:cs="Arial"/>
                <w:sz w:val="24"/>
                <w:szCs w:val="24"/>
              </w:rPr>
            </w:pPr>
            <w:r>
              <w:rPr>
                <w:rFonts w:ascii="Arial" w:hAnsi="Arial" w:cs="Arial"/>
                <w:sz w:val="24"/>
                <w:szCs w:val="24"/>
              </w:rPr>
              <w:t>Fornecimento e aplicação de concreto usinado FCK</w:t>
            </w:r>
            <w:r w:rsidR="00EA770F">
              <w:rPr>
                <w:rFonts w:ascii="Arial" w:hAnsi="Arial" w:cs="Arial"/>
                <w:sz w:val="24"/>
                <w:szCs w:val="24"/>
              </w:rPr>
              <w:t xml:space="preserve"> </w:t>
            </w:r>
            <w:r>
              <w:rPr>
                <w:rFonts w:ascii="Arial" w:hAnsi="Arial" w:cs="Arial"/>
                <w:sz w:val="24"/>
                <w:szCs w:val="24"/>
              </w:rPr>
              <w:t>=</w:t>
            </w:r>
            <w:r w:rsidR="00EA770F">
              <w:rPr>
                <w:rFonts w:ascii="Arial" w:hAnsi="Arial" w:cs="Arial"/>
                <w:sz w:val="24"/>
                <w:szCs w:val="24"/>
              </w:rPr>
              <w:t xml:space="preserve"> </w:t>
            </w:r>
            <w:r>
              <w:rPr>
                <w:rFonts w:ascii="Arial" w:hAnsi="Arial" w:cs="Arial"/>
                <w:sz w:val="24"/>
                <w:szCs w:val="24"/>
              </w:rPr>
              <w:t>25</w:t>
            </w:r>
            <w:r w:rsidR="00EA770F">
              <w:rPr>
                <w:rFonts w:ascii="Arial" w:hAnsi="Arial" w:cs="Arial"/>
                <w:sz w:val="24"/>
                <w:szCs w:val="24"/>
              </w:rPr>
              <w:t xml:space="preserve"> </w:t>
            </w:r>
            <w:r>
              <w:rPr>
                <w:rFonts w:ascii="Arial" w:hAnsi="Arial" w:cs="Arial"/>
                <w:sz w:val="24"/>
                <w:szCs w:val="24"/>
              </w:rPr>
              <w:t>MPA - bombeado</w:t>
            </w:r>
          </w:p>
        </w:tc>
        <w:tc>
          <w:tcPr>
            <w:tcW w:w="1276" w:type="dxa"/>
            <w:vAlign w:val="center"/>
          </w:tcPr>
          <w:p w:rsidR="00032926" w:rsidRDefault="005562FF" w:rsidP="006B0553">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032926" w:rsidRDefault="005562FF" w:rsidP="006B0553">
            <w:pPr>
              <w:jc w:val="center"/>
              <w:rPr>
                <w:rFonts w:ascii="Arial" w:hAnsi="Arial" w:cs="Arial"/>
                <w:sz w:val="24"/>
                <w:szCs w:val="24"/>
              </w:rPr>
            </w:pPr>
            <w:r>
              <w:rPr>
                <w:rFonts w:ascii="Arial" w:hAnsi="Arial" w:cs="Arial"/>
                <w:sz w:val="24"/>
                <w:szCs w:val="24"/>
              </w:rPr>
              <w:t>119</w:t>
            </w:r>
          </w:p>
        </w:tc>
      </w:tr>
      <w:tr w:rsidR="00032926" w:rsidTr="00032926">
        <w:tc>
          <w:tcPr>
            <w:tcW w:w="7054" w:type="dxa"/>
          </w:tcPr>
          <w:p w:rsidR="00032926" w:rsidRPr="00032926" w:rsidRDefault="00A53321" w:rsidP="006B0553">
            <w:pPr>
              <w:jc w:val="both"/>
              <w:rPr>
                <w:rFonts w:ascii="Arial" w:hAnsi="Arial" w:cs="Arial"/>
                <w:sz w:val="24"/>
                <w:szCs w:val="24"/>
              </w:rPr>
            </w:pPr>
            <w:r>
              <w:rPr>
                <w:rFonts w:ascii="Arial" w:hAnsi="Arial" w:cs="Arial"/>
                <w:sz w:val="24"/>
                <w:szCs w:val="24"/>
              </w:rPr>
              <w:t>Fornecimento e aplicação de tela de aço</w:t>
            </w:r>
          </w:p>
        </w:tc>
        <w:tc>
          <w:tcPr>
            <w:tcW w:w="1276" w:type="dxa"/>
            <w:vAlign w:val="center"/>
          </w:tcPr>
          <w:p w:rsidR="00032926" w:rsidRPr="0076031A" w:rsidRDefault="00A53321" w:rsidP="006B0553">
            <w:pPr>
              <w:jc w:val="center"/>
              <w:rPr>
                <w:rFonts w:ascii="Arial" w:hAnsi="Arial" w:cs="Arial"/>
                <w:sz w:val="24"/>
                <w:szCs w:val="24"/>
              </w:rPr>
            </w:pPr>
            <w:proofErr w:type="gramStart"/>
            <w:r>
              <w:rPr>
                <w:rFonts w:ascii="Arial" w:hAnsi="Arial" w:cs="Arial"/>
                <w:sz w:val="24"/>
                <w:szCs w:val="24"/>
              </w:rPr>
              <w:t>kg</w:t>
            </w:r>
            <w:proofErr w:type="gramEnd"/>
          </w:p>
        </w:tc>
        <w:tc>
          <w:tcPr>
            <w:tcW w:w="1563" w:type="dxa"/>
            <w:vAlign w:val="center"/>
          </w:tcPr>
          <w:p w:rsidR="00032926" w:rsidRDefault="00A53321" w:rsidP="006B0553">
            <w:pPr>
              <w:jc w:val="center"/>
              <w:rPr>
                <w:rFonts w:ascii="Arial" w:hAnsi="Arial" w:cs="Arial"/>
                <w:sz w:val="24"/>
                <w:szCs w:val="24"/>
              </w:rPr>
            </w:pPr>
            <w:r>
              <w:rPr>
                <w:rFonts w:ascii="Arial" w:hAnsi="Arial" w:cs="Arial"/>
                <w:sz w:val="24"/>
                <w:szCs w:val="24"/>
              </w:rPr>
              <w:t>3.722</w:t>
            </w:r>
          </w:p>
        </w:tc>
      </w:tr>
      <w:tr w:rsidR="00032926" w:rsidTr="00032926">
        <w:tc>
          <w:tcPr>
            <w:tcW w:w="7054" w:type="dxa"/>
          </w:tcPr>
          <w:p w:rsidR="00032926" w:rsidRPr="00032926" w:rsidRDefault="00A53321" w:rsidP="007C445E">
            <w:pPr>
              <w:jc w:val="both"/>
              <w:rPr>
                <w:rFonts w:ascii="Arial" w:hAnsi="Arial" w:cs="Arial"/>
                <w:sz w:val="24"/>
                <w:szCs w:val="24"/>
              </w:rPr>
            </w:pPr>
            <w:r>
              <w:rPr>
                <w:rFonts w:ascii="Arial" w:hAnsi="Arial" w:cs="Arial"/>
                <w:sz w:val="24"/>
                <w:szCs w:val="24"/>
              </w:rPr>
              <w:t xml:space="preserve">Pintura de piso com tinta acrílica, aplicação manual, </w:t>
            </w:r>
            <w:proofErr w:type="gramStart"/>
            <w:r>
              <w:rPr>
                <w:rFonts w:ascii="Arial" w:hAnsi="Arial" w:cs="Arial"/>
                <w:sz w:val="24"/>
                <w:szCs w:val="24"/>
              </w:rPr>
              <w:t>2</w:t>
            </w:r>
            <w:proofErr w:type="gramEnd"/>
            <w:r>
              <w:rPr>
                <w:rFonts w:ascii="Arial" w:hAnsi="Arial" w:cs="Arial"/>
                <w:sz w:val="24"/>
                <w:szCs w:val="24"/>
              </w:rPr>
              <w:t xml:space="preserve"> dem</w:t>
            </w:r>
            <w:r w:rsidR="007C445E">
              <w:rPr>
                <w:rFonts w:ascii="Arial" w:hAnsi="Arial" w:cs="Arial"/>
                <w:sz w:val="24"/>
                <w:szCs w:val="24"/>
              </w:rPr>
              <w:t>ão</w:t>
            </w:r>
            <w:r>
              <w:rPr>
                <w:rFonts w:ascii="Arial" w:hAnsi="Arial" w:cs="Arial"/>
                <w:sz w:val="24"/>
                <w:szCs w:val="24"/>
              </w:rPr>
              <w:t>s, incluso fundo preparador AF_05/2021</w:t>
            </w:r>
          </w:p>
        </w:tc>
        <w:tc>
          <w:tcPr>
            <w:tcW w:w="1276" w:type="dxa"/>
            <w:vAlign w:val="center"/>
          </w:tcPr>
          <w:p w:rsidR="00032926" w:rsidRPr="00DA08F0" w:rsidRDefault="00A53321"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32926" w:rsidRDefault="00A53321" w:rsidP="006B0553">
            <w:pPr>
              <w:jc w:val="center"/>
              <w:rPr>
                <w:rFonts w:ascii="Arial" w:hAnsi="Arial" w:cs="Arial"/>
                <w:sz w:val="24"/>
                <w:szCs w:val="24"/>
              </w:rPr>
            </w:pPr>
            <w:r>
              <w:rPr>
                <w:rFonts w:ascii="Arial" w:hAnsi="Arial" w:cs="Arial"/>
                <w:sz w:val="24"/>
                <w:szCs w:val="24"/>
              </w:rPr>
              <w:t>1.197</w:t>
            </w:r>
          </w:p>
        </w:tc>
      </w:tr>
      <w:tr w:rsidR="000C008B" w:rsidTr="00032926">
        <w:tc>
          <w:tcPr>
            <w:tcW w:w="7054" w:type="dxa"/>
          </w:tcPr>
          <w:p w:rsidR="000C008B" w:rsidRDefault="007C445E" w:rsidP="006B0553">
            <w:pPr>
              <w:jc w:val="both"/>
              <w:rPr>
                <w:rFonts w:ascii="Arial" w:hAnsi="Arial" w:cs="Arial"/>
                <w:sz w:val="24"/>
                <w:szCs w:val="24"/>
              </w:rPr>
            </w:pPr>
            <w:r>
              <w:rPr>
                <w:rFonts w:ascii="Arial" w:hAnsi="Arial" w:cs="Arial"/>
                <w:sz w:val="24"/>
                <w:szCs w:val="24"/>
              </w:rPr>
              <w:lastRenderedPageBreak/>
              <w:t>Lastro de pedra britada</w:t>
            </w:r>
          </w:p>
        </w:tc>
        <w:tc>
          <w:tcPr>
            <w:tcW w:w="1276" w:type="dxa"/>
            <w:vAlign w:val="center"/>
          </w:tcPr>
          <w:p w:rsidR="000C008B" w:rsidRDefault="007C445E" w:rsidP="006B0553">
            <w:pPr>
              <w:jc w:val="center"/>
              <w:rPr>
                <w:rFonts w:ascii="Arial" w:hAnsi="Arial" w:cs="Arial"/>
                <w:sz w:val="24"/>
                <w:szCs w:val="24"/>
              </w:rPr>
            </w:pPr>
            <w:proofErr w:type="gramStart"/>
            <w:r>
              <w:rPr>
                <w:rFonts w:ascii="Arial" w:hAnsi="Arial" w:cs="Arial"/>
                <w:sz w:val="24"/>
                <w:szCs w:val="24"/>
              </w:rPr>
              <w:t>m³</w:t>
            </w:r>
            <w:proofErr w:type="gramEnd"/>
          </w:p>
        </w:tc>
        <w:tc>
          <w:tcPr>
            <w:tcW w:w="1563" w:type="dxa"/>
            <w:vAlign w:val="center"/>
          </w:tcPr>
          <w:p w:rsidR="000C008B" w:rsidRDefault="007C445E" w:rsidP="006B0553">
            <w:pPr>
              <w:jc w:val="center"/>
              <w:rPr>
                <w:rFonts w:ascii="Arial" w:hAnsi="Arial" w:cs="Arial"/>
                <w:sz w:val="24"/>
                <w:szCs w:val="24"/>
              </w:rPr>
            </w:pPr>
            <w:r>
              <w:rPr>
                <w:rFonts w:ascii="Arial" w:hAnsi="Arial" w:cs="Arial"/>
                <w:sz w:val="24"/>
                <w:szCs w:val="24"/>
              </w:rPr>
              <w:t>61</w:t>
            </w:r>
          </w:p>
        </w:tc>
      </w:tr>
      <w:tr w:rsidR="000C008B" w:rsidTr="00032926">
        <w:tc>
          <w:tcPr>
            <w:tcW w:w="7054" w:type="dxa"/>
          </w:tcPr>
          <w:p w:rsidR="000C008B" w:rsidRDefault="007C445E" w:rsidP="006B0553">
            <w:pPr>
              <w:jc w:val="both"/>
              <w:rPr>
                <w:rFonts w:ascii="Arial" w:hAnsi="Arial" w:cs="Arial"/>
                <w:sz w:val="24"/>
                <w:szCs w:val="24"/>
              </w:rPr>
            </w:pPr>
            <w:r>
              <w:rPr>
                <w:rFonts w:ascii="Arial" w:hAnsi="Arial" w:cs="Arial"/>
                <w:sz w:val="24"/>
                <w:szCs w:val="24"/>
              </w:rPr>
              <w:t>Acabamento de piso de concreto tipo bambolê</w:t>
            </w:r>
          </w:p>
        </w:tc>
        <w:tc>
          <w:tcPr>
            <w:tcW w:w="1276" w:type="dxa"/>
            <w:vAlign w:val="center"/>
          </w:tcPr>
          <w:p w:rsidR="000C008B" w:rsidRDefault="007C445E" w:rsidP="006B0553">
            <w:pPr>
              <w:jc w:val="center"/>
              <w:rPr>
                <w:rFonts w:ascii="Arial" w:hAnsi="Arial" w:cs="Arial"/>
                <w:sz w:val="24"/>
                <w:szCs w:val="24"/>
              </w:rPr>
            </w:pPr>
            <w:proofErr w:type="gramStart"/>
            <w:r>
              <w:rPr>
                <w:rFonts w:ascii="Arial" w:hAnsi="Arial" w:cs="Arial"/>
                <w:sz w:val="24"/>
                <w:szCs w:val="24"/>
              </w:rPr>
              <w:t>m²</w:t>
            </w:r>
            <w:proofErr w:type="gramEnd"/>
          </w:p>
        </w:tc>
        <w:tc>
          <w:tcPr>
            <w:tcW w:w="1563" w:type="dxa"/>
            <w:vAlign w:val="center"/>
          </w:tcPr>
          <w:p w:rsidR="000C008B" w:rsidRDefault="007C445E" w:rsidP="006B0553">
            <w:pPr>
              <w:jc w:val="center"/>
              <w:rPr>
                <w:rFonts w:ascii="Arial" w:hAnsi="Arial" w:cs="Arial"/>
                <w:sz w:val="24"/>
                <w:szCs w:val="24"/>
              </w:rPr>
            </w:pPr>
            <w:r>
              <w:rPr>
                <w:rFonts w:ascii="Arial" w:hAnsi="Arial" w:cs="Arial"/>
                <w:sz w:val="24"/>
                <w:szCs w:val="24"/>
              </w:rPr>
              <w:t>1.197</w:t>
            </w:r>
          </w:p>
        </w:tc>
      </w:tr>
      <w:tr w:rsidR="00843447" w:rsidTr="00032926">
        <w:tc>
          <w:tcPr>
            <w:tcW w:w="7054" w:type="dxa"/>
          </w:tcPr>
          <w:p w:rsidR="00843447" w:rsidRDefault="007C445E" w:rsidP="006B0553">
            <w:pPr>
              <w:jc w:val="both"/>
              <w:rPr>
                <w:rFonts w:ascii="Arial" w:hAnsi="Arial" w:cs="Arial"/>
                <w:sz w:val="24"/>
                <w:szCs w:val="24"/>
              </w:rPr>
            </w:pPr>
            <w:r>
              <w:rPr>
                <w:rFonts w:ascii="Arial" w:hAnsi="Arial" w:cs="Arial"/>
                <w:sz w:val="24"/>
                <w:szCs w:val="24"/>
              </w:rPr>
              <w:t xml:space="preserve">Junta de dilatação ou vedação com </w:t>
            </w:r>
            <w:proofErr w:type="spellStart"/>
            <w:r>
              <w:rPr>
                <w:rFonts w:ascii="Arial" w:hAnsi="Arial" w:cs="Arial"/>
                <w:sz w:val="24"/>
                <w:szCs w:val="24"/>
              </w:rPr>
              <w:t>mastique</w:t>
            </w:r>
            <w:proofErr w:type="spellEnd"/>
            <w:r>
              <w:rPr>
                <w:rFonts w:ascii="Arial" w:hAnsi="Arial" w:cs="Arial"/>
                <w:sz w:val="24"/>
                <w:szCs w:val="24"/>
              </w:rPr>
              <w:t xml:space="preserve"> de silicone, 1,0 X 0,5 cm- inclusive guia de apoio em </w:t>
            </w:r>
            <w:proofErr w:type="gramStart"/>
            <w:r>
              <w:rPr>
                <w:rFonts w:ascii="Arial" w:hAnsi="Arial" w:cs="Arial"/>
                <w:sz w:val="24"/>
                <w:szCs w:val="24"/>
              </w:rPr>
              <w:t>polietileno</w:t>
            </w:r>
            <w:proofErr w:type="gramEnd"/>
          </w:p>
        </w:tc>
        <w:tc>
          <w:tcPr>
            <w:tcW w:w="1276" w:type="dxa"/>
            <w:vAlign w:val="center"/>
          </w:tcPr>
          <w:p w:rsidR="00843447" w:rsidRDefault="007C445E" w:rsidP="006B0553">
            <w:pPr>
              <w:jc w:val="center"/>
              <w:rPr>
                <w:rFonts w:ascii="Arial" w:hAnsi="Arial" w:cs="Arial"/>
                <w:sz w:val="24"/>
                <w:szCs w:val="24"/>
              </w:rPr>
            </w:pPr>
            <w:r>
              <w:rPr>
                <w:rFonts w:ascii="Arial" w:hAnsi="Arial" w:cs="Arial"/>
                <w:sz w:val="24"/>
                <w:szCs w:val="24"/>
              </w:rPr>
              <w:t>m</w:t>
            </w:r>
          </w:p>
        </w:tc>
        <w:tc>
          <w:tcPr>
            <w:tcW w:w="1563" w:type="dxa"/>
            <w:vAlign w:val="center"/>
          </w:tcPr>
          <w:p w:rsidR="00843447" w:rsidRDefault="007C445E" w:rsidP="006B0553">
            <w:pPr>
              <w:jc w:val="center"/>
              <w:rPr>
                <w:rFonts w:ascii="Arial" w:hAnsi="Arial" w:cs="Arial"/>
                <w:sz w:val="24"/>
                <w:szCs w:val="24"/>
              </w:rPr>
            </w:pPr>
            <w:r>
              <w:rPr>
                <w:rFonts w:ascii="Arial" w:hAnsi="Arial" w:cs="Arial"/>
                <w:sz w:val="24"/>
                <w:szCs w:val="24"/>
              </w:rPr>
              <w:t>480</w:t>
            </w:r>
          </w:p>
        </w:tc>
      </w:tr>
    </w:tbl>
    <w:p w:rsidR="0006769E" w:rsidRDefault="0006769E"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 xml:space="preserve">de </w:t>
      </w:r>
      <w:r w:rsidR="0096210A" w:rsidRPr="0096210A">
        <w:rPr>
          <w:rFonts w:ascii="Arial" w:hAnsi="Arial" w:cs="Arial"/>
          <w:sz w:val="24"/>
          <w:szCs w:val="24"/>
        </w:rPr>
        <w:t>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445AD3">
        <w:rPr>
          <w:rFonts w:ascii="Arial" w:hAnsi="Arial" w:cs="Arial"/>
          <w:sz w:val="24"/>
          <w:szCs w:val="24"/>
        </w:rPr>
        <w:t>48</w:t>
      </w:r>
      <w:r w:rsidR="0068403A">
        <w:rPr>
          <w:rFonts w:ascii="Arial" w:hAnsi="Arial" w:cs="Arial"/>
          <w:sz w:val="24"/>
          <w:szCs w:val="24"/>
        </w:rPr>
        <w:t>.</w:t>
      </w:r>
      <w:r w:rsidR="00445AD3">
        <w:rPr>
          <w:rFonts w:ascii="Arial" w:hAnsi="Arial" w:cs="Arial"/>
          <w:sz w:val="24"/>
          <w:szCs w:val="24"/>
        </w:rPr>
        <w:t>563</w:t>
      </w:r>
      <w:r w:rsidR="0068403A">
        <w:rPr>
          <w:rFonts w:ascii="Arial" w:hAnsi="Arial" w:cs="Arial"/>
          <w:sz w:val="24"/>
          <w:szCs w:val="24"/>
        </w:rPr>
        <w:t>,</w:t>
      </w:r>
      <w:r w:rsidR="00445AD3">
        <w:rPr>
          <w:rFonts w:ascii="Arial" w:hAnsi="Arial" w:cs="Arial"/>
          <w:sz w:val="24"/>
          <w:szCs w:val="24"/>
        </w:rPr>
        <w:t>01</w:t>
      </w:r>
      <w:r w:rsidR="0068403A">
        <w:rPr>
          <w:rFonts w:ascii="Arial" w:hAnsi="Arial" w:cs="Arial"/>
          <w:sz w:val="24"/>
          <w:szCs w:val="24"/>
        </w:rPr>
        <w:t xml:space="preserve"> </w:t>
      </w:r>
      <w:r w:rsidR="005C7E93">
        <w:rPr>
          <w:rFonts w:ascii="Arial" w:hAnsi="Arial" w:cs="Arial"/>
          <w:sz w:val="24"/>
          <w:szCs w:val="24"/>
        </w:rPr>
        <w:t>(</w:t>
      </w:r>
      <w:r w:rsidR="003974C1">
        <w:rPr>
          <w:rFonts w:ascii="Arial" w:hAnsi="Arial" w:cs="Arial"/>
          <w:sz w:val="24"/>
          <w:szCs w:val="24"/>
        </w:rPr>
        <w:t>quarenta e oito</w:t>
      </w:r>
      <w:r w:rsidR="0068403A">
        <w:rPr>
          <w:rFonts w:ascii="Arial" w:hAnsi="Arial" w:cs="Arial"/>
          <w:sz w:val="24"/>
          <w:szCs w:val="24"/>
        </w:rPr>
        <w:t xml:space="preserve"> mil</w:t>
      </w:r>
      <w:r w:rsidR="00A75CE7">
        <w:rPr>
          <w:rFonts w:ascii="Arial" w:hAnsi="Arial" w:cs="Arial"/>
          <w:sz w:val="24"/>
          <w:szCs w:val="24"/>
        </w:rPr>
        <w:t>,</w:t>
      </w:r>
      <w:r w:rsidR="0068403A">
        <w:rPr>
          <w:rFonts w:ascii="Arial" w:hAnsi="Arial" w:cs="Arial"/>
          <w:sz w:val="24"/>
          <w:szCs w:val="24"/>
        </w:rPr>
        <w:t xml:space="preserve"> </w:t>
      </w:r>
      <w:r w:rsidR="003974C1">
        <w:rPr>
          <w:rFonts w:ascii="Arial" w:hAnsi="Arial" w:cs="Arial"/>
          <w:sz w:val="24"/>
          <w:szCs w:val="24"/>
        </w:rPr>
        <w:t>quinh</w:t>
      </w:r>
      <w:r w:rsidR="001012F7">
        <w:rPr>
          <w:rFonts w:ascii="Arial" w:hAnsi="Arial" w:cs="Arial"/>
          <w:sz w:val="24"/>
          <w:szCs w:val="24"/>
        </w:rPr>
        <w:t>entos</w:t>
      </w:r>
      <w:r w:rsidR="0072587B">
        <w:rPr>
          <w:rFonts w:ascii="Arial" w:hAnsi="Arial" w:cs="Arial"/>
          <w:sz w:val="24"/>
          <w:szCs w:val="24"/>
        </w:rPr>
        <w:t xml:space="preserve"> e </w:t>
      </w:r>
      <w:r w:rsidR="003974C1">
        <w:rPr>
          <w:rFonts w:ascii="Arial" w:hAnsi="Arial" w:cs="Arial"/>
          <w:sz w:val="24"/>
          <w:szCs w:val="24"/>
        </w:rPr>
        <w:t>sessenta e três</w:t>
      </w:r>
      <w:r w:rsidR="0068403A">
        <w:rPr>
          <w:rFonts w:ascii="Arial" w:hAnsi="Arial" w:cs="Arial"/>
          <w:sz w:val="24"/>
          <w:szCs w:val="24"/>
        </w:rPr>
        <w:t xml:space="preserve"> reais e </w:t>
      </w:r>
      <w:r w:rsidR="003974C1">
        <w:rPr>
          <w:rFonts w:ascii="Arial" w:hAnsi="Arial" w:cs="Arial"/>
          <w:sz w:val="24"/>
          <w:szCs w:val="24"/>
        </w:rPr>
        <w:t>um</w:t>
      </w:r>
      <w:r w:rsidR="0068403A">
        <w:rPr>
          <w:rFonts w:ascii="Arial" w:hAnsi="Arial" w:cs="Arial"/>
          <w:sz w:val="24"/>
          <w:szCs w:val="24"/>
        </w:rPr>
        <w:t xml:space="preserve"> centavo</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7E557F" w:rsidRPr="00742FF4">
        <w:rPr>
          <w:rFonts w:ascii="Arial" w:hAnsi="Arial" w:cs="Arial"/>
          <w:sz w:val="24"/>
          <w:szCs w:val="24"/>
        </w:rPr>
        <w:t xml:space="preserve"> </w:t>
      </w:r>
      <w:r w:rsidR="00F27DF8">
        <w:rPr>
          <w:rFonts w:ascii="Arial" w:hAnsi="Arial" w:cs="Arial"/>
          <w:sz w:val="24"/>
          <w:szCs w:val="24"/>
        </w:rPr>
        <w:t xml:space="preserve">de </w:t>
      </w:r>
      <w:r w:rsidR="00F841AB" w:rsidRPr="00A1129D">
        <w:rPr>
          <w:rFonts w:ascii="Arial" w:hAnsi="Arial" w:cs="Arial"/>
          <w:sz w:val="24"/>
          <w:szCs w:val="24"/>
        </w:rPr>
        <w:t>R$</w:t>
      </w:r>
      <w:r w:rsidR="00F841AB">
        <w:rPr>
          <w:rFonts w:ascii="Arial" w:hAnsi="Arial" w:cs="Arial"/>
          <w:sz w:val="24"/>
          <w:szCs w:val="24"/>
        </w:rPr>
        <w:t xml:space="preserve"> 4.856,30 </w:t>
      </w:r>
      <w:r w:rsidR="00F841AB" w:rsidRPr="00A1129D">
        <w:rPr>
          <w:rFonts w:ascii="Arial" w:hAnsi="Arial" w:cs="Arial"/>
          <w:sz w:val="24"/>
          <w:szCs w:val="24"/>
        </w:rPr>
        <w:t>(</w:t>
      </w:r>
      <w:r w:rsidR="00F841AB">
        <w:rPr>
          <w:rFonts w:ascii="Arial" w:hAnsi="Arial" w:cs="Arial"/>
          <w:sz w:val="24"/>
          <w:szCs w:val="24"/>
        </w:rPr>
        <w:t>quatro mil, oitocentos e cinquenta e seis reais e trinta centavos</w:t>
      </w:r>
      <w:r w:rsidR="00F841AB"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80305" w:rsidRDefault="00A80305"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lastRenderedPageBreak/>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995660" w:rsidRDefault="0099566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cronograma físico-</w:t>
      </w:r>
      <w:r>
        <w:rPr>
          <w:rFonts w:ascii="Arial" w:hAnsi="Arial" w:cs="Arial"/>
          <w:sz w:val="24"/>
          <w:szCs w:val="24"/>
        </w:rPr>
        <w:lastRenderedPageBreak/>
        <w:t xml:space="preserve">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juntamente com a composição dos preços unitários</w:t>
      </w:r>
      <w:r w:rsidR="0044212B">
        <w:rPr>
          <w:rFonts w:ascii="Arial" w:hAnsi="Arial" w:cs="Arial"/>
          <w:sz w:val="24"/>
          <w:szCs w:val="24"/>
        </w:rPr>
        <w:t xml:space="preserve"> (</w:t>
      </w:r>
      <w:r w:rsidR="0044212B">
        <w:rPr>
          <w:rFonts w:ascii="Arial" w:hAnsi="Arial" w:cs="Arial"/>
          <w:sz w:val="24"/>
          <w:szCs w:val="24"/>
          <w:u w:val="single"/>
        </w:rPr>
        <w:t>conforme acórdão TCU 3938/2013</w:t>
      </w:r>
      <w:r w:rsidR="0044212B">
        <w:rPr>
          <w:rFonts w:ascii="Arial" w:hAnsi="Arial" w:cs="Arial"/>
          <w:sz w:val="24"/>
          <w:szCs w:val="24"/>
        </w:rPr>
        <w:t>)</w:t>
      </w:r>
      <w:r w:rsidR="00DF3D25">
        <w:rPr>
          <w:rFonts w:ascii="Arial" w:hAnsi="Arial" w:cs="Arial"/>
          <w:sz w:val="24"/>
          <w:szCs w:val="24"/>
        </w:rPr>
        <w:t>,</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230422" w:rsidRDefault="00230422"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7E61D3" w:rsidRDefault="007E61D3" w:rsidP="00D41830">
      <w:pPr>
        <w:jc w:val="both"/>
        <w:rPr>
          <w:rFonts w:ascii="Arial" w:hAnsi="Arial" w:cs="Arial"/>
          <w:b/>
          <w:sz w:val="24"/>
          <w:szCs w:val="24"/>
        </w:rPr>
      </w:pPr>
    </w:p>
    <w:p w:rsidR="00A425C3" w:rsidRDefault="00A425C3" w:rsidP="00A425C3">
      <w:pPr>
        <w:tabs>
          <w:tab w:val="left" w:pos="10206"/>
        </w:tabs>
        <w:jc w:val="both"/>
        <w:rPr>
          <w:rFonts w:ascii="Arial" w:hAnsi="Arial" w:cs="Arial"/>
          <w:b/>
          <w:sz w:val="24"/>
          <w:szCs w:val="24"/>
        </w:rPr>
      </w:pPr>
      <w:r>
        <w:rPr>
          <w:rFonts w:ascii="Arial" w:hAnsi="Arial" w:cs="Arial"/>
          <w:sz w:val="24"/>
          <w:szCs w:val="24"/>
        </w:rPr>
        <w:t>13.1. - Em data, horário e local designado em sessão pública, serão abertos os envelopes “</w:t>
      </w:r>
      <w:smartTag w:uri="urn:schemas-microsoft-com:office:smarttags" w:element="metricconverter">
        <w:smartTagPr>
          <w:attr w:name="ProductID" w:val="02”"/>
        </w:smartTagPr>
        <w:r>
          <w:rPr>
            <w:rFonts w:ascii="Arial" w:hAnsi="Arial" w:cs="Arial"/>
            <w:sz w:val="24"/>
            <w:szCs w:val="24"/>
          </w:rPr>
          <w:t>02”</w:t>
        </w:r>
      </w:smartTag>
      <w:r>
        <w:rPr>
          <w:rFonts w:ascii="Arial" w:hAnsi="Arial" w:cs="Arial"/>
          <w:sz w:val="24"/>
          <w:szCs w:val="24"/>
        </w:rPr>
        <w:t xml:space="preserve">, sendo classificada em 1° lugar a proponente que apresentar na forma do item acima o </w:t>
      </w:r>
      <w:r>
        <w:rPr>
          <w:rFonts w:ascii="Arial" w:hAnsi="Arial" w:cs="Arial"/>
          <w:b/>
          <w:sz w:val="24"/>
          <w:szCs w:val="24"/>
        </w:rPr>
        <w:t>menor preço total.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 xml:space="preserve">13.2. - Por ocasião da abertura das propostas, as proponentes poderão fazer ressalvas (sobre os trabalhos) desde que pertinentes e que constarão em ata.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lastRenderedPageBreak/>
        <w:t>13.3. - Uma vez abertas, as propostas serão tidas como imutáveis e acabadas, não sendo admitidas quaisquer providências posteriores tendentes a sanar falhas ou omissões que as ofertas apresentarem, salvo as ressalvas legais.</w:t>
      </w:r>
    </w:p>
    <w:p w:rsidR="00A425C3" w:rsidRDefault="00A425C3" w:rsidP="00A425C3">
      <w:pPr>
        <w:tabs>
          <w:tab w:val="left" w:pos="10206"/>
        </w:tabs>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 – Se entre as empresas melhor classificadas houver uma enquadrada como microempresa ou empresa de pequeno porte, com preço igual ou até 10 % (dez por cento) superior à proposta classificada em 1º lugar, esta poderá apresentar proposta de preço inferior àquela considerada vencedora no prazo de 02 (dois) dias úteis, situação em que o objeto será adjudicado em seu favor.</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 - Não sendo vencedora a microempresa ou empresa de pequeno porte mais bem classificada, na forma do subitem anterior, serão convocadas as remanescentes que porventura se enquadrem nessas categorias (ME e EPP) e cujas propostas estejam dentro do limite estabelecido no item 13.4, na ordem classificatória, para o exercício do mesmo direito.</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13.4.1.2 - Se houver empate entre os preços apresentados por microempresas e empresas de pequeno porte que se encontrem no limite de 10% (dez por cento) estabelecido no item 13.4, será observado o critério estabelecido no art. 3º parágrafo 2º da lei nº 8.666/93 e suas alterações, (</w:t>
      </w:r>
      <w:r>
        <w:rPr>
          <w:rFonts w:ascii="Arial" w:hAnsi="Arial" w:cs="Arial"/>
          <w:sz w:val="24"/>
          <w:szCs w:val="24"/>
          <w:u w:val="single"/>
        </w:rPr>
        <w:t>cujas comprovações dos incisos IV e V deverão ser anexadas à proposta de preço)</w:t>
      </w:r>
      <w:r>
        <w:rPr>
          <w:rFonts w:ascii="Arial" w:hAnsi="Arial" w:cs="Arial"/>
          <w:sz w:val="24"/>
          <w:szCs w:val="24"/>
        </w:rPr>
        <w:t xml:space="preserve"> persistindo o empate será realizado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13.5. – Na hipótese da não contratação nos termos previstos nos subitens anteriores, o objeto licitado será adjudicado em favor da proposta originalmente vencedora do certame.</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13.6 - Se houver empate entre as empresas não enquadradas como microempresas e empresas de pequeno porte, a classificação se fará pelo critério estabelecido no art. 3º parágrafo 2º da lei nº 8.666/93 e suas alterações, persistindo o empate a classificação será decidida por sorteio, a ser realizado em ato público para o qual todos os licitantes serão convocados:</w:t>
      </w:r>
    </w:p>
    <w:p w:rsidR="00A425C3" w:rsidRDefault="00A425C3" w:rsidP="00A425C3">
      <w:pPr>
        <w:jc w:val="both"/>
        <w:rPr>
          <w:rFonts w:ascii="Arial" w:hAnsi="Arial" w:cs="Arial"/>
          <w:sz w:val="24"/>
          <w:szCs w:val="24"/>
        </w:rPr>
      </w:pPr>
    </w:p>
    <w:p w:rsidR="00A425C3" w:rsidRDefault="00A425C3" w:rsidP="00A425C3">
      <w:pPr>
        <w:jc w:val="both"/>
        <w:rPr>
          <w:rFonts w:ascii="Arial" w:hAnsi="Arial" w:cs="Arial"/>
          <w:sz w:val="24"/>
          <w:szCs w:val="24"/>
        </w:rPr>
      </w:pPr>
      <w:r>
        <w:rPr>
          <w:rFonts w:ascii="Arial" w:hAnsi="Arial" w:cs="Arial"/>
          <w:sz w:val="24"/>
          <w:szCs w:val="24"/>
        </w:rPr>
        <w:t>13.6.1 – O sorteio será realizado em ato público, para o qual todos os Licitantes classificados serão convocados, indicando-se o dia, a hora e o local do evento, decorridos 30 (trinta) minutos da hora marcada para o sorteio, sem que compareçam todos os convocados, o sorteio realizar-se-á com a presença de qualquer número de Licitantes presentes.</w:t>
      </w:r>
    </w:p>
    <w:p w:rsidR="00A425C3" w:rsidRDefault="00A425C3" w:rsidP="00A425C3">
      <w:pPr>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13.6.2 - Serão desclassificadas as propostas que não atenderem às exigências constantes do presente Edital, seus Anexos, da Lei Federal 8.666/93, e em especial as que:</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13.6.2.1 - Omitirem ou contrariarem qualquer dado constante do modelo nº 01 - MODELO DE PROPOSTA DE PREÇOS;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13.6.2.2 - Basearem seus preços nos dos outros proponentes ou oferecerem reduções sobre as propostas mais vantajosas.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13.6.2.3. - Forem subordinadas a quaisquer condições não previstas neste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lastRenderedPageBreak/>
        <w:t xml:space="preserve">13.6.2.4. - Contiverem ressalvas em relação às condições dispostas neste Edital. </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13.6.2.5. - Apresentarem preços inexequíveis, ou apresentarem preço superior ao limite estabelecido no item 01 deste edital, o que será analisado pela comissão Permanente de Licitação nos termos do artigo 48, inciso II, da Lei de Licitações e demais exigências deste edital.</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13.6.2.6. - Forem omissas, vagas ou apresentarem irregularidades ou defeitos que dificultem o julgamento.</w:t>
      </w:r>
    </w:p>
    <w:p w:rsidR="00A425C3" w:rsidRDefault="00A425C3" w:rsidP="00A425C3">
      <w:pPr>
        <w:tabs>
          <w:tab w:val="left" w:pos="10206"/>
        </w:tabs>
        <w:jc w:val="both"/>
        <w:rPr>
          <w:rFonts w:ascii="Arial" w:hAnsi="Arial" w:cs="Arial"/>
          <w:b/>
          <w:bCs/>
          <w:sz w:val="24"/>
          <w:szCs w:val="24"/>
        </w:rPr>
      </w:pPr>
    </w:p>
    <w:p w:rsidR="00A425C3" w:rsidRDefault="00A425C3" w:rsidP="00A425C3">
      <w:pPr>
        <w:pStyle w:val="TextosemFormatao"/>
        <w:jc w:val="both"/>
        <w:rPr>
          <w:rFonts w:ascii="Arial" w:eastAsia="MS Mincho" w:hAnsi="Arial" w:cs="Arial"/>
          <w:sz w:val="24"/>
          <w:szCs w:val="24"/>
        </w:rPr>
      </w:pPr>
      <w:r>
        <w:rPr>
          <w:rFonts w:ascii="Arial" w:eastAsia="MS Mincho" w:hAnsi="Arial" w:cs="Arial"/>
          <w:sz w:val="24"/>
          <w:szCs w:val="24"/>
        </w:rPr>
        <w:t>13.7 - Quando todos os licitantes forem inabilitados ou todas as Propostas forem desclassificadas, a Administração poderá fixar aos licitantes o prazo de 08 (oito) dias úteis para a apresentação de nova "DOCUMENTAÇÃO" ou de outras "PROPOSTAS" escoimadas dos vícios que determinaram à inabilitação ou a desclassificação, conforme disposto no artigo 48º, § 3º, da Lei Federal nº 8.666/93 e demais alterações subsequentes.</w:t>
      </w:r>
    </w:p>
    <w:p w:rsidR="00A425C3" w:rsidRDefault="00A425C3" w:rsidP="00A425C3">
      <w:pPr>
        <w:tabs>
          <w:tab w:val="left" w:pos="10206"/>
        </w:tabs>
        <w:jc w:val="both"/>
        <w:rPr>
          <w:rFonts w:ascii="Arial" w:hAnsi="Arial" w:cs="Arial"/>
          <w:sz w:val="24"/>
          <w:szCs w:val="24"/>
        </w:rPr>
      </w:pPr>
    </w:p>
    <w:p w:rsidR="00A425C3" w:rsidRDefault="00A425C3" w:rsidP="00A425C3">
      <w:pPr>
        <w:tabs>
          <w:tab w:val="left" w:pos="10206"/>
        </w:tabs>
        <w:jc w:val="both"/>
        <w:rPr>
          <w:rFonts w:ascii="Arial" w:hAnsi="Arial" w:cs="Arial"/>
          <w:sz w:val="24"/>
          <w:szCs w:val="24"/>
        </w:rPr>
      </w:pPr>
      <w:r>
        <w:rPr>
          <w:rFonts w:ascii="Arial" w:hAnsi="Arial" w:cs="Arial"/>
          <w:sz w:val="24"/>
          <w:szCs w:val="24"/>
        </w:rPr>
        <w:t>13.8. - Após a classificação das proponentes seu resultado será publicado no Diário Oficial do Estado de São Paulo.</w:t>
      </w:r>
    </w:p>
    <w:p w:rsidR="00A425C3" w:rsidRDefault="00A425C3" w:rsidP="00A425C3">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090D2F" w:rsidRDefault="00090D2F"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1A5111" w:rsidRDefault="00D41830" w:rsidP="00761743">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17.1 - As despesas decorrentes da presente licitação correrão por conta da</w:t>
      </w:r>
      <w:r w:rsidR="0089118C">
        <w:rPr>
          <w:rFonts w:ascii="Arial" w:hAnsi="Arial" w:cs="Arial"/>
          <w:sz w:val="24"/>
          <w:szCs w:val="24"/>
          <w:lang w:val="pt-BR"/>
        </w:rPr>
        <w:t xml:space="preserve"> dota</w:t>
      </w:r>
      <w:r w:rsidR="00A9074A">
        <w:rPr>
          <w:rFonts w:ascii="Arial" w:hAnsi="Arial" w:cs="Arial"/>
          <w:sz w:val="24"/>
          <w:szCs w:val="24"/>
          <w:lang w:val="pt-BR"/>
        </w:rPr>
        <w:t>ç</w:t>
      </w:r>
      <w:r w:rsidR="002A1FD7">
        <w:rPr>
          <w:rFonts w:ascii="Arial" w:hAnsi="Arial" w:cs="Arial"/>
          <w:sz w:val="24"/>
          <w:szCs w:val="24"/>
          <w:lang w:val="pt-BR"/>
        </w:rPr>
        <w:t>ão</w:t>
      </w:r>
      <w:r w:rsidR="0089118C">
        <w:rPr>
          <w:rFonts w:ascii="Arial" w:hAnsi="Arial" w:cs="Arial"/>
          <w:sz w:val="24"/>
          <w:szCs w:val="24"/>
          <w:lang w:val="pt-BR"/>
        </w:rPr>
        <w:t xml:space="preserve"> </w:t>
      </w:r>
      <w:r w:rsidRPr="000F6E17">
        <w:rPr>
          <w:rFonts w:ascii="Arial" w:hAnsi="Arial" w:cs="Arial"/>
          <w:sz w:val="24"/>
          <w:szCs w:val="24"/>
          <w:lang w:val="pt-BR"/>
        </w:rPr>
        <w:t xml:space="preserve">orçamentária de </w:t>
      </w:r>
      <w:r w:rsidR="003329E3">
        <w:rPr>
          <w:rFonts w:ascii="Arial" w:hAnsi="Arial" w:cs="Arial"/>
          <w:sz w:val="24"/>
          <w:szCs w:val="24"/>
          <w:lang w:val="pt-BR"/>
        </w:rPr>
        <w:t>nº 1</w:t>
      </w:r>
      <w:r w:rsidR="00315811">
        <w:rPr>
          <w:rFonts w:ascii="Arial" w:hAnsi="Arial" w:cs="Arial"/>
          <w:sz w:val="24"/>
          <w:szCs w:val="24"/>
          <w:lang w:val="pt-BR"/>
        </w:rPr>
        <w:t>2</w:t>
      </w:r>
      <w:r w:rsidR="003329E3">
        <w:rPr>
          <w:rFonts w:ascii="Arial" w:hAnsi="Arial" w:cs="Arial"/>
          <w:sz w:val="24"/>
          <w:szCs w:val="24"/>
          <w:lang w:val="pt-BR"/>
        </w:rPr>
        <w:t>.0</w:t>
      </w:r>
      <w:r w:rsidR="00315811">
        <w:rPr>
          <w:rFonts w:ascii="Arial" w:hAnsi="Arial" w:cs="Arial"/>
          <w:sz w:val="24"/>
          <w:szCs w:val="24"/>
          <w:lang w:val="pt-BR"/>
        </w:rPr>
        <w:t>1</w:t>
      </w:r>
      <w:r w:rsidR="003329E3">
        <w:rPr>
          <w:rFonts w:ascii="Arial" w:hAnsi="Arial" w:cs="Arial"/>
          <w:sz w:val="24"/>
          <w:szCs w:val="24"/>
          <w:lang w:val="pt-BR"/>
        </w:rPr>
        <w:t>.1</w:t>
      </w:r>
      <w:r w:rsidR="00315811">
        <w:rPr>
          <w:rFonts w:ascii="Arial" w:hAnsi="Arial" w:cs="Arial"/>
          <w:sz w:val="24"/>
          <w:szCs w:val="24"/>
          <w:lang w:val="pt-BR"/>
        </w:rPr>
        <w:t>5</w:t>
      </w:r>
      <w:r w:rsidR="003329E3">
        <w:rPr>
          <w:rFonts w:ascii="Arial" w:hAnsi="Arial" w:cs="Arial"/>
          <w:sz w:val="24"/>
          <w:szCs w:val="24"/>
          <w:lang w:val="pt-BR"/>
        </w:rPr>
        <w:t>.</w:t>
      </w:r>
      <w:r w:rsidR="00315811">
        <w:rPr>
          <w:rFonts w:ascii="Arial" w:hAnsi="Arial" w:cs="Arial"/>
          <w:sz w:val="24"/>
          <w:szCs w:val="24"/>
          <w:lang w:val="pt-BR"/>
        </w:rPr>
        <w:t>451</w:t>
      </w:r>
      <w:r w:rsidR="003329E3">
        <w:rPr>
          <w:rFonts w:ascii="Arial" w:hAnsi="Arial" w:cs="Arial"/>
          <w:sz w:val="24"/>
          <w:szCs w:val="24"/>
          <w:lang w:val="pt-BR"/>
        </w:rPr>
        <w:t xml:space="preserve">.0006.4.4.90.51-99 (transferências e convênios </w:t>
      </w:r>
      <w:r w:rsidR="00BB44F6">
        <w:rPr>
          <w:rFonts w:ascii="Arial" w:hAnsi="Arial" w:cs="Arial"/>
          <w:sz w:val="24"/>
          <w:szCs w:val="24"/>
          <w:lang w:val="pt-BR"/>
        </w:rPr>
        <w:t>federais</w:t>
      </w:r>
      <w:r w:rsidR="003329E3">
        <w:rPr>
          <w:rFonts w:ascii="Arial" w:hAnsi="Arial" w:cs="Arial"/>
          <w:sz w:val="24"/>
          <w:szCs w:val="24"/>
          <w:lang w:val="pt-BR"/>
        </w:rPr>
        <w:t xml:space="preserve"> - vinculados)</w:t>
      </w:r>
      <w:r w:rsidR="00A54F58">
        <w:rPr>
          <w:rFonts w:ascii="Arial" w:hAnsi="Arial" w:cs="Arial"/>
          <w:sz w:val="24"/>
          <w:szCs w:val="24"/>
          <w:lang w:val="pt-BR"/>
        </w:rPr>
        <w:t xml:space="preserve"> e de nº</w:t>
      </w:r>
      <w:r w:rsidR="00420774">
        <w:rPr>
          <w:rFonts w:ascii="Arial" w:hAnsi="Arial" w:cs="Arial"/>
          <w:sz w:val="24"/>
          <w:szCs w:val="24"/>
          <w:lang w:val="pt-BR"/>
        </w:rPr>
        <w:t xml:space="preserve"> </w:t>
      </w:r>
      <w:r w:rsidR="00A54F58">
        <w:rPr>
          <w:rFonts w:ascii="Arial" w:hAnsi="Arial" w:cs="Arial"/>
          <w:sz w:val="24"/>
          <w:szCs w:val="24"/>
          <w:lang w:val="pt-BR"/>
        </w:rPr>
        <w:t>12.01.15.451.0006.4.4.90.51-99 (tesouro</w:t>
      </w:r>
      <w:r w:rsidR="00420774">
        <w:rPr>
          <w:rFonts w:ascii="Arial" w:hAnsi="Arial" w:cs="Arial"/>
          <w:sz w:val="24"/>
          <w:szCs w:val="24"/>
          <w:lang w:val="pt-BR"/>
        </w:rPr>
        <w:t>).</w:t>
      </w: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 xml:space="preserve">até 02 (dois) dias </w:t>
      </w:r>
      <w:r w:rsidRPr="000629A5">
        <w:rPr>
          <w:rFonts w:ascii="Arial" w:hAnsi="Arial" w:cs="Arial"/>
          <w:sz w:val="24"/>
          <w:szCs w:val="24"/>
          <w:u w:val="single"/>
          <w:lang w:val="pt-BR"/>
        </w:rPr>
        <w:lastRenderedPageBreak/>
        <w:t>úteis</w:t>
      </w:r>
      <w:r w:rsidRPr="000629A5">
        <w:rPr>
          <w:rFonts w:ascii="Arial" w:hAnsi="Arial" w:cs="Arial"/>
          <w:sz w:val="24"/>
          <w:szCs w:val="24"/>
          <w:lang w:val="pt-BR"/>
        </w:rPr>
        <w:t xml:space="preserve"> antes da entrega das propostas ou pelo e-mail: </w:t>
      </w:r>
      <w:hyperlink r:id="rId11" w:history="1">
        <w:r w:rsidR="000935AB" w:rsidRPr="00CF16F2">
          <w:rPr>
            <w:rStyle w:val="Hyperlink"/>
            <w:rFonts w:ascii="Arial" w:hAnsi="Arial" w:cs="Arial"/>
            <w:i/>
            <w:sz w:val="24"/>
            <w:szCs w:val="24"/>
            <w:lang w:val="pt-BR"/>
          </w:rPr>
          <w:t>licitacoes@carapicuiba.sp.gov.br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693AFF" w:rsidRDefault="00693AFF"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7846A6"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lastRenderedPageBreak/>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865960" w:rsidRDefault="0086596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r w:rsidR="007F1423">
        <w:rPr>
          <w:rFonts w:ascii="Arial" w:hAnsi="Arial" w:cs="Arial"/>
          <w:sz w:val="24"/>
          <w:szCs w:val="24"/>
        </w:rPr>
        <w:t>São</w:t>
      </w:r>
      <w:r w:rsidR="00081651">
        <w:rPr>
          <w:rFonts w:ascii="Arial" w:hAnsi="Arial" w:cs="Arial"/>
          <w:sz w:val="24"/>
          <w:szCs w:val="24"/>
        </w:rPr>
        <w:t xml:space="preserve"> </w:t>
      </w:r>
      <w:r>
        <w:rPr>
          <w:rFonts w:ascii="Arial" w:hAnsi="Arial" w:cs="Arial"/>
          <w:sz w:val="24"/>
          <w:szCs w:val="24"/>
        </w:rPr>
        <w:t>Paulo</w:t>
      </w:r>
      <w:r w:rsidR="004D4BF1">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F9110E">
        <w:rPr>
          <w:rFonts w:ascii="Arial" w:hAnsi="Arial" w:cs="Arial"/>
          <w:sz w:val="24"/>
          <w:szCs w:val="24"/>
        </w:rPr>
        <w:t xml:space="preserve"> </w:t>
      </w:r>
      <w:proofErr w:type="gramEnd"/>
      <w:r w:rsidR="00EB2DDF">
        <w:rPr>
          <w:rFonts w:ascii="Arial" w:hAnsi="Arial" w:cs="Arial"/>
          <w:sz w:val="24"/>
          <w:szCs w:val="24"/>
        </w:rPr>
        <w:t>13</w:t>
      </w:r>
      <w:r w:rsidR="00E91450">
        <w:rPr>
          <w:rFonts w:ascii="Arial" w:hAnsi="Arial" w:cs="Arial"/>
          <w:sz w:val="24"/>
          <w:szCs w:val="24"/>
        </w:rPr>
        <w:t xml:space="preserve"> </w:t>
      </w:r>
      <w:r w:rsidR="00BE608F">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EB2DDF">
        <w:rPr>
          <w:rFonts w:ascii="Arial" w:hAnsi="Arial" w:cs="Arial"/>
          <w:sz w:val="24"/>
          <w:szCs w:val="24"/>
        </w:rPr>
        <w:t xml:space="preserve">julho </w:t>
      </w:r>
      <w:r w:rsidR="00BE608F">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w:t>
      </w:r>
      <w:r w:rsidR="00676557">
        <w:rPr>
          <w:rFonts w:ascii="Arial" w:hAnsi="Arial" w:cs="Arial"/>
          <w:sz w:val="24"/>
          <w:szCs w:val="24"/>
        </w:rPr>
        <w:t>3</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670D2" w:rsidRPr="004667EE"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val="x-none" w:eastAsia="ar-SA"/>
        </w:rPr>
        <w:t xml:space="preserve">Eliana dos Santos Soares Santana – Presidente </w:t>
      </w:r>
      <w:r w:rsidR="004667EE">
        <w:rPr>
          <w:rFonts w:ascii="Arial" w:hAnsi="Arial" w:cs="Arial"/>
          <w:bCs/>
          <w:sz w:val="24"/>
          <w:szCs w:val="24"/>
          <w:lang w:eastAsia="ar-SA"/>
        </w:rPr>
        <w:t>- Em férias</w:t>
      </w:r>
    </w:p>
    <w:p w:rsidR="000670D2" w:rsidRPr="002807E4" w:rsidRDefault="000670D2" w:rsidP="000670D2">
      <w:pPr>
        <w:suppressAutoHyphens/>
        <w:spacing w:line="480" w:lineRule="auto"/>
        <w:jc w:val="both"/>
        <w:rPr>
          <w:rFonts w:ascii="Arial" w:hAnsi="Arial" w:cs="Arial"/>
          <w:bCs/>
          <w:sz w:val="24"/>
          <w:szCs w:val="24"/>
          <w:lang w:val="x-none"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Cleonice Dias de Sousa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proofErr w:type="spellStart"/>
      <w:r w:rsidRPr="002807E4">
        <w:rPr>
          <w:rFonts w:ascii="Arial" w:hAnsi="Arial" w:cs="Arial"/>
          <w:bCs/>
          <w:sz w:val="24"/>
          <w:szCs w:val="24"/>
          <w:lang w:eastAsia="ar-SA"/>
        </w:rPr>
        <w:t>Marilza</w:t>
      </w:r>
      <w:proofErr w:type="spellEnd"/>
      <w:r w:rsidRPr="002807E4">
        <w:rPr>
          <w:rFonts w:ascii="Arial" w:hAnsi="Arial" w:cs="Arial"/>
          <w:bCs/>
          <w:sz w:val="24"/>
          <w:szCs w:val="24"/>
          <w:lang w:eastAsia="ar-SA"/>
        </w:rPr>
        <w:t xml:space="preserve"> Moraes Rodrigues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suppressAutoHyphens/>
        <w:spacing w:line="480" w:lineRule="auto"/>
        <w:jc w:val="both"/>
        <w:rPr>
          <w:rFonts w:ascii="Arial" w:hAnsi="Arial" w:cs="Arial"/>
          <w:bCs/>
          <w:sz w:val="24"/>
          <w:szCs w:val="24"/>
          <w:lang w:eastAsia="ar-SA"/>
        </w:rPr>
      </w:pPr>
      <w:r w:rsidRPr="002807E4">
        <w:rPr>
          <w:rFonts w:ascii="Arial" w:hAnsi="Arial" w:cs="Arial"/>
          <w:bCs/>
          <w:sz w:val="24"/>
          <w:szCs w:val="24"/>
          <w:lang w:eastAsia="ar-SA"/>
        </w:rPr>
        <w:t>Normando Ribeiro Lopes - membro</w:t>
      </w:r>
    </w:p>
    <w:p w:rsidR="000670D2" w:rsidRPr="002807E4" w:rsidRDefault="000670D2" w:rsidP="000670D2">
      <w:pPr>
        <w:suppressAutoHyphens/>
        <w:spacing w:line="480" w:lineRule="auto"/>
        <w:jc w:val="both"/>
        <w:rPr>
          <w:rFonts w:ascii="Arial" w:hAnsi="Arial" w:cs="Arial"/>
          <w:bCs/>
          <w:sz w:val="24"/>
          <w:szCs w:val="24"/>
          <w:lang w:eastAsia="ar-SA"/>
        </w:rPr>
      </w:pPr>
    </w:p>
    <w:p w:rsidR="000670D2" w:rsidRPr="002807E4" w:rsidRDefault="000670D2" w:rsidP="000670D2">
      <w:pPr>
        <w:pBdr>
          <w:top w:val="nil"/>
          <w:left w:val="nil"/>
          <w:bottom w:val="nil"/>
          <w:right w:val="nil"/>
          <w:between w:val="nil"/>
        </w:pBdr>
        <w:spacing w:after="200" w:line="360" w:lineRule="auto"/>
        <w:rPr>
          <w:rFonts w:ascii="Arial" w:hAnsi="Arial" w:cs="Arial"/>
          <w:sz w:val="16"/>
          <w:szCs w:val="16"/>
        </w:rPr>
      </w:pPr>
      <w:r w:rsidRPr="002807E4">
        <w:rPr>
          <w:rFonts w:ascii="Arial" w:hAnsi="Arial" w:cs="Arial"/>
          <w:bCs/>
          <w:sz w:val="24"/>
          <w:szCs w:val="24"/>
          <w:lang w:val="x-none"/>
        </w:rPr>
        <w:t>Pietro Vincenzo - Secretário</w:t>
      </w:r>
      <w:r w:rsidRPr="002807E4">
        <w:rPr>
          <w:rFonts w:ascii="Arial" w:hAnsi="Arial" w:cs="Arial"/>
          <w:bCs/>
          <w:sz w:val="24"/>
          <w:szCs w:val="24"/>
        </w:rPr>
        <w:t xml:space="preserve">                                                                </w:t>
      </w:r>
      <w:r w:rsidRPr="002807E4">
        <w:rPr>
          <w:rFonts w:ascii="Arial" w:hAnsi="Arial" w:cs="Arial"/>
          <w:sz w:val="16"/>
          <w:szCs w:val="16"/>
        </w:rPr>
        <w:t xml:space="preserve">                                       </w:t>
      </w:r>
    </w:p>
    <w:p w:rsidR="00BE65A5" w:rsidRDefault="00BE65A5" w:rsidP="00BE65A5">
      <w:pPr>
        <w:spacing w:line="480" w:lineRule="auto"/>
        <w:jc w:val="both"/>
        <w:rPr>
          <w:rFonts w:ascii="Arial" w:hAnsi="Arial" w:cs="Arial"/>
          <w:bCs/>
          <w:sz w:val="24"/>
          <w:szCs w:val="24"/>
        </w:rPr>
      </w:pPr>
    </w:p>
    <w:p w:rsidR="00CE6F65" w:rsidRDefault="00CE6F65" w:rsidP="00C42C22">
      <w:pPr>
        <w:spacing w:after="120"/>
        <w:ind w:right="227"/>
        <w:jc w:val="center"/>
        <w:rPr>
          <w:rFonts w:ascii="Arial" w:hAnsi="Arial" w:cs="Arial"/>
          <w:b/>
          <w:sz w:val="36"/>
          <w:szCs w:val="36"/>
        </w:rPr>
      </w:pPr>
    </w:p>
    <w:p w:rsidR="00CE6F65" w:rsidRDefault="00CE6F65" w:rsidP="00C42C22">
      <w:pPr>
        <w:spacing w:after="120"/>
        <w:ind w:right="227"/>
        <w:jc w:val="center"/>
        <w:rPr>
          <w:rFonts w:ascii="Arial" w:hAnsi="Arial" w:cs="Arial"/>
          <w:b/>
          <w:sz w:val="36"/>
          <w:szCs w:val="36"/>
        </w:rPr>
      </w:pPr>
    </w:p>
    <w:p w:rsidR="00B41C88" w:rsidRDefault="00B41C88" w:rsidP="00C42C22">
      <w:pPr>
        <w:spacing w:after="120"/>
        <w:ind w:right="227"/>
        <w:jc w:val="center"/>
        <w:rPr>
          <w:rFonts w:ascii="Arial" w:hAnsi="Arial" w:cs="Arial"/>
          <w:b/>
          <w:sz w:val="36"/>
          <w:szCs w:val="36"/>
        </w:rPr>
      </w:pPr>
    </w:p>
    <w:p w:rsidR="00693AFF" w:rsidRDefault="00693AFF" w:rsidP="00C42C22">
      <w:pPr>
        <w:spacing w:after="120"/>
        <w:ind w:right="227"/>
        <w:jc w:val="center"/>
        <w:rPr>
          <w:rFonts w:ascii="Arial" w:hAnsi="Arial" w:cs="Arial"/>
          <w:b/>
          <w:sz w:val="36"/>
          <w:szCs w:val="36"/>
        </w:rPr>
      </w:pPr>
    </w:p>
    <w:p w:rsidR="00AC0F1D" w:rsidRDefault="00AC0F1D" w:rsidP="00C42C22">
      <w:pPr>
        <w:spacing w:after="120"/>
        <w:ind w:right="227"/>
        <w:jc w:val="center"/>
        <w:rPr>
          <w:rFonts w:ascii="Arial" w:hAnsi="Arial" w:cs="Arial"/>
          <w:b/>
          <w:sz w:val="36"/>
          <w:szCs w:val="36"/>
        </w:rPr>
      </w:pPr>
    </w:p>
    <w:p w:rsidR="00D41830" w:rsidRDefault="00D41830" w:rsidP="00C42C22">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p>
    <w:p w:rsidR="00D41830" w:rsidRDefault="00D41830" w:rsidP="005B2FE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5B2FE0" w:rsidRDefault="005B2FE0" w:rsidP="005B2FE0">
      <w:pPr>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4E48D0" w:rsidRDefault="004E48D0"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CE6F65" w:rsidRDefault="00CE6F65"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693AFF" w:rsidRDefault="00693AFF" w:rsidP="00C10E2A">
      <w:pPr>
        <w:spacing w:after="120"/>
        <w:ind w:right="227"/>
        <w:jc w:val="center"/>
        <w:rPr>
          <w:rFonts w:ascii="Arial" w:hAnsi="Arial" w:cs="Arial"/>
          <w:b/>
          <w:sz w:val="36"/>
          <w:szCs w:val="36"/>
        </w:rPr>
      </w:pPr>
    </w:p>
    <w:p w:rsidR="00AC0F1D" w:rsidRDefault="00AC0F1D" w:rsidP="00C10E2A">
      <w:pPr>
        <w:spacing w:after="120"/>
        <w:ind w:right="227"/>
        <w:jc w:val="center"/>
        <w:rPr>
          <w:rFonts w:ascii="Arial" w:hAnsi="Arial" w:cs="Arial"/>
          <w:b/>
          <w:sz w:val="36"/>
          <w:szCs w:val="36"/>
        </w:rPr>
      </w:pPr>
    </w:p>
    <w:p w:rsidR="00D41830" w:rsidRDefault="00D41830" w:rsidP="00C10E2A">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D44C1E" w:rsidRDefault="00D44C1E"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D41830" w:rsidRPr="00AC1C15" w:rsidRDefault="00D41830" w:rsidP="004E48D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de                   </w:t>
      </w:r>
      <w:proofErr w:type="spellStart"/>
      <w:r w:rsidRPr="00AC1C15">
        <w:rPr>
          <w:rFonts w:ascii="Arial" w:hAnsi="Arial"/>
          <w:sz w:val="24"/>
          <w:szCs w:val="24"/>
        </w:rPr>
        <w:t>de</w:t>
      </w:r>
      <w:proofErr w:type="spell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484492" w:rsidRPr="00484492">
        <w:rPr>
          <w:rFonts w:ascii="Arial" w:hAnsi="Arial" w:cs="Arial"/>
          <w:bCs/>
          <w:sz w:val="24"/>
          <w:szCs w:val="24"/>
        </w:rPr>
        <w:t>13042</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7D7540">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242DBC">
        <w:rPr>
          <w:rFonts w:ascii="Arial" w:hAnsi="Arial"/>
          <w:sz w:val="24"/>
          <w:szCs w:val="24"/>
        </w:rPr>
        <w:t xml:space="preserve">  </w:t>
      </w:r>
      <w:proofErr w:type="gramEnd"/>
      <w:r w:rsidR="00242DBC">
        <w:rPr>
          <w:rFonts w:ascii="Arial" w:hAnsi="Arial"/>
          <w:sz w:val="24"/>
          <w:szCs w:val="24"/>
        </w:rPr>
        <w:t xml:space="preserve">07 / </w:t>
      </w:r>
      <w:r>
        <w:rPr>
          <w:rFonts w:ascii="Arial" w:hAnsi="Arial"/>
          <w:sz w:val="24"/>
          <w:szCs w:val="24"/>
        </w:rPr>
        <w:t>20</w:t>
      </w:r>
      <w:r w:rsidR="008D7B58">
        <w:rPr>
          <w:rFonts w:ascii="Arial" w:hAnsi="Arial"/>
          <w:sz w:val="24"/>
          <w:szCs w:val="24"/>
        </w:rPr>
        <w:t>2</w:t>
      </w:r>
      <w:r w:rsidR="007D7540">
        <w:rPr>
          <w:rFonts w:ascii="Arial" w:hAnsi="Arial"/>
          <w:sz w:val="24"/>
          <w:szCs w:val="24"/>
        </w:rPr>
        <w:t>3</w:t>
      </w:r>
    </w:p>
    <w:p w:rsidR="002C260C" w:rsidRDefault="002C260C" w:rsidP="00D41830">
      <w:pPr>
        <w:spacing w:after="120"/>
        <w:ind w:right="227"/>
        <w:jc w:val="both"/>
        <w:rPr>
          <w:rFonts w:ascii="Arial" w:hAnsi="Arial"/>
          <w:sz w:val="24"/>
          <w:szCs w:val="24"/>
        </w:rPr>
      </w:pPr>
    </w:p>
    <w:p w:rsidR="004220AC" w:rsidRPr="004220AC" w:rsidRDefault="00D41830" w:rsidP="004220AC">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081A5A">
        <w:rPr>
          <w:rFonts w:ascii="Arial" w:hAnsi="Arial" w:cs="Arial"/>
        </w:rPr>
        <w:t xml:space="preserve"> </w:t>
      </w:r>
      <w:r w:rsidR="003C491F">
        <w:rPr>
          <w:rFonts w:ascii="Arial" w:hAnsi="Arial" w:cs="Arial"/>
          <w:bCs/>
        </w:rPr>
        <w:t>C</w:t>
      </w:r>
      <w:r w:rsidR="003C491F" w:rsidRPr="00B50629">
        <w:rPr>
          <w:rFonts w:ascii="Arial" w:hAnsi="Arial" w:cs="Arial"/>
          <w:bCs/>
        </w:rPr>
        <w:t xml:space="preserve">ontratação de empresa para </w:t>
      </w:r>
      <w:r w:rsidR="001602A7" w:rsidRPr="00F04082">
        <w:rPr>
          <w:rFonts w:ascii="Arial" w:hAnsi="Arial" w:cs="Arial"/>
          <w:bCs/>
        </w:rPr>
        <w:t>reforma de quadra de tênis e pista de caminhada</w:t>
      </w:r>
      <w:r w:rsidR="001602A7" w:rsidRPr="00153609">
        <w:rPr>
          <w:rFonts w:ascii="Arial" w:hAnsi="Arial" w:cs="Arial"/>
          <w:bCs/>
        </w:rPr>
        <w:t xml:space="preserve"> </w:t>
      </w:r>
      <w:r w:rsidR="004220AC" w:rsidRPr="00153609">
        <w:rPr>
          <w:rFonts w:ascii="Arial" w:hAnsi="Arial" w:cs="Arial"/>
          <w:bCs/>
        </w:rPr>
        <w:t xml:space="preserve">no </w:t>
      </w:r>
      <w:r w:rsidR="00E91DA3">
        <w:rPr>
          <w:rFonts w:ascii="Arial" w:hAnsi="Arial" w:cs="Arial"/>
          <w:bCs/>
        </w:rPr>
        <w:t>m</w:t>
      </w:r>
      <w:r w:rsidR="004220AC" w:rsidRPr="00153609">
        <w:rPr>
          <w:rFonts w:ascii="Arial" w:hAnsi="Arial" w:cs="Arial"/>
          <w:bCs/>
        </w:rPr>
        <w:t>unicípio de Carapicuíba</w:t>
      </w:r>
      <w:r w:rsidR="004220AC" w:rsidRPr="004220AC">
        <w:rPr>
          <w:rFonts w:ascii="Arial" w:hAnsi="Arial" w:cs="Arial"/>
          <w:bCs/>
          <w:sz w:val="22"/>
          <w:szCs w:val="22"/>
        </w:rPr>
        <w:t xml:space="preserve">. </w:t>
      </w:r>
    </w:p>
    <w:p w:rsidR="002C260C" w:rsidRDefault="002C260C" w:rsidP="004220AC">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374AA4">
        <w:rPr>
          <w:rFonts w:ascii="Arial" w:hAnsi="Arial" w:cs="Arial"/>
          <w:sz w:val="24"/>
          <w:szCs w:val="24"/>
        </w:rPr>
        <w:t>9</w:t>
      </w:r>
      <w:r w:rsidR="00D62123">
        <w:rPr>
          <w:rFonts w:ascii="Arial" w:hAnsi="Arial" w:cs="Arial"/>
          <w:sz w:val="24"/>
          <w:szCs w:val="24"/>
        </w:rPr>
        <w:t>0</w:t>
      </w:r>
      <w:r w:rsidR="00367547">
        <w:rPr>
          <w:rFonts w:ascii="Arial" w:hAnsi="Arial" w:cs="Arial"/>
          <w:sz w:val="24"/>
          <w:szCs w:val="24"/>
        </w:rPr>
        <w:t xml:space="preserve"> </w:t>
      </w:r>
      <w:r w:rsidR="00367547" w:rsidRPr="00742FF4">
        <w:rPr>
          <w:rFonts w:ascii="Arial" w:hAnsi="Arial" w:cs="Arial"/>
          <w:sz w:val="24"/>
          <w:szCs w:val="24"/>
        </w:rPr>
        <w:t>(</w:t>
      </w:r>
      <w:r w:rsidR="00374AA4">
        <w:rPr>
          <w:rFonts w:ascii="Arial" w:hAnsi="Arial" w:cs="Arial"/>
          <w:sz w:val="24"/>
          <w:szCs w:val="24"/>
        </w:rPr>
        <w:t>noventa</w:t>
      </w:r>
      <w:r w:rsidR="00367547" w:rsidRPr="00742FF4">
        <w:rPr>
          <w:rFonts w:ascii="Arial" w:hAnsi="Arial" w:cs="Arial"/>
          <w:sz w:val="24"/>
          <w:szCs w:val="24"/>
        </w:rPr>
        <w:t xml:space="preserve">) </w:t>
      </w:r>
      <w:r w:rsidR="00367547">
        <w:rPr>
          <w:rFonts w:ascii="Arial" w:hAnsi="Arial" w:cs="Arial"/>
          <w:sz w:val="24"/>
          <w:szCs w:val="24"/>
        </w:rPr>
        <w:t>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BE4BCF">
        <w:rPr>
          <w:rFonts w:ascii="Arial" w:hAnsi="Arial" w:cs="Arial"/>
          <w:sz w:val="24"/>
          <w:szCs w:val="24"/>
        </w:rPr>
        <w:t>3</w:t>
      </w:r>
      <w:r w:rsidR="00B36F7C">
        <w:rPr>
          <w:rFonts w:ascii="Arial" w:hAnsi="Arial" w:cs="Arial"/>
          <w:sz w:val="24"/>
          <w:szCs w:val="24"/>
        </w:rPr>
        <w:t>0 (</w:t>
      </w:r>
      <w:r w:rsidR="00BE4BCF">
        <w:rPr>
          <w:rFonts w:ascii="Arial" w:hAnsi="Arial" w:cs="Arial"/>
          <w:sz w:val="24"/>
          <w:szCs w:val="24"/>
        </w:rPr>
        <w:t>trinta</w:t>
      </w:r>
      <w:r w:rsidR="00B36F7C">
        <w:rPr>
          <w:rFonts w:ascii="Arial" w:hAnsi="Arial" w:cs="Arial"/>
          <w:sz w:val="24"/>
          <w:szCs w:val="24"/>
        </w:rPr>
        <w:t xml:space="preserve">)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sidR="002647B2">
        <w:rPr>
          <w:rFonts w:ascii="Arial" w:hAnsi="Arial" w:cs="Arial"/>
          <w:b/>
          <w:sz w:val="24"/>
          <w:szCs w:val="24"/>
        </w:rPr>
        <w:t xml:space="preserve"> </w:t>
      </w:r>
      <w:r w:rsidR="002647B2" w:rsidRPr="00CA17A2">
        <w:rPr>
          <w:rFonts w:ascii="Arial" w:hAnsi="Arial" w:cs="Arial"/>
          <w:b/>
          <w:sz w:val="24"/>
          <w:szCs w:val="24"/>
        </w:rPr>
        <w:t>(</w:t>
      </w:r>
      <w:r w:rsidR="002647B2" w:rsidRPr="00CA17A2">
        <w:rPr>
          <w:rFonts w:ascii="Arial" w:hAnsi="Arial" w:cs="Arial"/>
          <w:b/>
          <w:sz w:val="24"/>
          <w:szCs w:val="24"/>
          <w:u w:val="single"/>
        </w:rPr>
        <w:t>conforme acórdão TCU 3938/2013</w:t>
      </w:r>
      <w:r w:rsidR="002647B2"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7C48A8">
      <w:pPr>
        <w:spacing w:after="120"/>
        <w:ind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484492" w:rsidRPr="00484492">
        <w:rPr>
          <w:rFonts w:ascii="Arial" w:hAnsi="Arial" w:cs="Arial"/>
          <w:bCs/>
          <w:sz w:val="24"/>
          <w:szCs w:val="24"/>
        </w:rPr>
        <w:t>13042</w:t>
      </w:r>
      <w:r w:rsidR="00997FF5" w:rsidRPr="00997FF5">
        <w:rPr>
          <w:rFonts w:ascii="Arial" w:hAnsi="Arial" w:cs="Arial"/>
          <w:bCs/>
          <w:sz w:val="24"/>
          <w:szCs w:val="24"/>
        </w:rPr>
        <w:t xml:space="preserve"> / 20</w:t>
      </w:r>
      <w:r w:rsidR="007C6785">
        <w:rPr>
          <w:rFonts w:ascii="Arial" w:hAnsi="Arial" w:cs="Arial"/>
          <w:bCs/>
          <w:sz w:val="24"/>
          <w:szCs w:val="24"/>
        </w:rPr>
        <w:t>2</w:t>
      </w:r>
      <w:r w:rsidR="00753ED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9D0495">
        <w:rPr>
          <w:rFonts w:ascii="Arial" w:hAnsi="Arial"/>
          <w:sz w:val="24"/>
          <w:szCs w:val="24"/>
        </w:rPr>
        <w:t xml:space="preserve">  </w:t>
      </w:r>
      <w:proofErr w:type="gramEnd"/>
      <w:r w:rsidR="00A7317E">
        <w:rPr>
          <w:rFonts w:ascii="Arial" w:hAnsi="Arial"/>
          <w:sz w:val="24"/>
          <w:szCs w:val="24"/>
        </w:rPr>
        <w:t>07</w:t>
      </w:r>
      <w:r w:rsidR="00DA26BF">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53EDB">
        <w:rPr>
          <w:rFonts w:ascii="Arial" w:hAnsi="Arial"/>
          <w:sz w:val="24"/>
          <w:szCs w:val="24"/>
        </w:rPr>
        <w:t>3</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77339" w:rsidRPr="00AE6CD4" w:rsidRDefault="00D41830" w:rsidP="00BF687C">
      <w:pPr>
        <w:pStyle w:val="western"/>
        <w:spacing w:before="278" w:beforeAutospacing="0" w:after="0" w:line="276" w:lineRule="auto"/>
        <w:jc w:val="both"/>
        <w:rPr>
          <w:rFonts w:ascii="Arial" w:hAnsi="Arial"/>
        </w:rPr>
      </w:pPr>
      <w:r w:rsidRPr="00CD1417">
        <w:rPr>
          <w:rFonts w:ascii="Arial" w:hAnsi="Arial" w:cs="Arial"/>
        </w:rPr>
        <w:t>Objeto:</w:t>
      </w:r>
      <w:r w:rsidR="008D2047" w:rsidRPr="004728A6">
        <w:rPr>
          <w:rFonts w:ascii="Arial" w:hAnsi="Arial" w:cs="Arial"/>
          <w:bCs/>
        </w:rPr>
        <w:t xml:space="preserve"> </w:t>
      </w:r>
      <w:r w:rsidR="007E1022">
        <w:rPr>
          <w:rFonts w:ascii="Arial" w:hAnsi="Arial" w:cs="Arial"/>
          <w:bCs/>
        </w:rPr>
        <w:t>C</w:t>
      </w:r>
      <w:r w:rsidR="007E1022" w:rsidRPr="00B50629">
        <w:rPr>
          <w:rFonts w:ascii="Arial" w:hAnsi="Arial" w:cs="Arial"/>
          <w:bCs/>
        </w:rPr>
        <w:t xml:space="preserve">ontratação de empresa para </w:t>
      </w:r>
      <w:r w:rsidR="007E1022" w:rsidRPr="00F04082">
        <w:rPr>
          <w:rFonts w:ascii="Arial" w:hAnsi="Arial" w:cs="Arial"/>
          <w:bCs/>
        </w:rPr>
        <w:t>reforma de quadra de tênis e pista de caminhada</w:t>
      </w:r>
      <w:r w:rsidR="007E1022" w:rsidRPr="00153609">
        <w:rPr>
          <w:rFonts w:ascii="Arial" w:hAnsi="Arial" w:cs="Arial"/>
          <w:bCs/>
        </w:rPr>
        <w:t xml:space="preserve"> no </w:t>
      </w:r>
      <w:r w:rsidR="007E1022">
        <w:rPr>
          <w:rFonts w:ascii="Arial" w:hAnsi="Arial" w:cs="Arial"/>
          <w:bCs/>
        </w:rPr>
        <w:t>m</w:t>
      </w:r>
      <w:r w:rsidR="007E1022" w:rsidRPr="00153609">
        <w:rPr>
          <w:rFonts w:ascii="Arial" w:hAnsi="Arial" w:cs="Arial"/>
          <w:bCs/>
        </w:rPr>
        <w:t>unicípio de Carapicuíba</w:t>
      </w:r>
      <w:r w:rsidR="007E1022" w:rsidRPr="004220AC">
        <w:rPr>
          <w:rFonts w:ascii="Arial" w:hAnsi="Arial" w:cs="Arial"/>
          <w:bCs/>
          <w:sz w:val="22"/>
          <w:szCs w:val="22"/>
        </w:rPr>
        <w:t>.</w:t>
      </w:r>
    </w:p>
    <w:p w:rsidR="009D0495" w:rsidRDefault="009D0495" w:rsidP="00C77339">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6A192B" w:rsidRDefault="006A192B" w:rsidP="00D41830">
      <w:pPr>
        <w:spacing w:after="120"/>
        <w:ind w:right="227"/>
        <w:jc w:val="center"/>
      </w:pPr>
    </w:p>
    <w:p w:rsidR="006A192B" w:rsidRDefault="006A192B"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Pr="00CA1381" w:rsidRDefault="00D1368D" w:rsidP="008B777A">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3C6AC0" w:rsidRPr="00484492">
        <w:rPr>
          <w:rFonts w:ascii="Arial" w:hAnsi="Arial" w:cs="Arial"/>
          <w:bCs/>
          <w:sz w:val="24"/>
          <w:szCs w:val="24"/>
        </w:rPr>
        <w:t>13042</w:t>
      </w:r>
      <w:r w:rsidR="00997FF5" w:rsidRPr="00997FF5">
        <w:rPr>
          <w:rFonts w:ascii="Arial" w:hAnsi="Arial" w:cs="Arial"/>
          <w:bCs/>
          <w:sz w:val="24"/>
          <w:szCs w:val="24"/>
        </w:rPr>
        <w:t xml:space="preserve"> / 20</w:t>
      </w:r>
      <w:r w:rsidR="005218BC">
        <w:rPr>
          <w:rFonts w:ascii="Arial" w:hAnsi="Arial" w:cs="Arial"/>
          <w:bCs/>
          <w:sz w:val="24"/>
          <w:szCs w:val="24"/>
        </w:rPr>
        <w:t>2</w:t>
      </w:r>
      <w:r w:rsidR="006A192B">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6E3896">
        <w:rPr>
          <w:rFonts w:ascii="Arial" w:hAnsi="Arial"/>
          <w:sz w:val="24"/>
          <w:szCs w:val="24"/>
        </w:rPr>
        <w:t xml:space="preserve"> </w:t>
      </w:r>
      <w:r w:rsidR="00EB6814">
        <w:rPr>
          <w:rFonts w:ascii="Arial" w:hAnsi="Arial"/>
          <w:sz w:val="24"/>
          <w:szCs w:val="24"/>
        </w:rPr>
        <w:t xml:space="preserve"> </w:t>
      </w:r>
      <w:r w:rsidR="00B647D3">
        <w:rPr>
          <w:rFonts w:ascii="Arial" w:hAnsi="Arial"/>
          <w:sz w:val="24"/>
          <w:szCs w:val="24"/>
        </w:rPr>
        <w:t>07</w:t>
      </w:r>
      <w:r w:rsidR="00F80E15">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6A192B">
        <w:rPr>
          <w:rFonts w:ascii="Arial" w:hAnsi="Arial"/>
          <w:sz w:val="24"/>
          <w:szCs w:val="24"/>
        </w:rPr>
        <w:t>3</w:t>
      </w:r>
    </w:p>
    <w:p w:rsidR="00F03184" w:rsidRDefault="00F03184"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412211">
        <w:rPr>
          <w:rFonts w:ascii="Arial" w:hAnsi="Arial" w:cs="Arial"/>
        </w:rPr>
        <w:t xml:space="preserve"> </w:t>
      </w:r>
      <w:r w:rsidR="007E1022">
        <w:rPr>
          <w:rFonts w:ascii="Arial" w:hAnsi="Arial" w:cs="Arial"/>
          <w:bCs/>
        </w:rPr>
        <w:t>C</w:t>
      </w:r>
      <w:r w:rsidR="007E1022" w:rsidRPr="00B50629">
        <w:rPr>
          <w:rFonts w:ascii="Arial" w:hAnsi="Arial" w:cs="Arial"/>
          <w:bCs/>
        </w:rPr>
        <w:t xml:space="preserve">ontratação de empresa para </w:t>
      </w:r>
      <w:r w:rsidR="007E1022" w:rsidRPr="00F04082">
        <w:rPr>
          <w:rFonts w:ascii="Arial" w:hAnsi="Arial" w:cs="Arial"/>
          <w:bCs/>
        </w:rPr>
        <w:t>reforma de quadra de tênis e pista de caminhada</w:t>
      </w:r>
      <w:r w:rsidR="007E1022" w:rsidRPr="00153609">
        <w:rPr>
          <w:rFonts w:ascii="Arial" w:hAnsi="Arial" w:cs="Arial"/>
          <w:bCs/>
        </w:rPr>
        <w:t xml:space="preserve"> no </w:t>
      </w:r>
      <w:r w:rsidR="007E1022">
        <w:rPr>
          <w:rFonts w:ascii="Arial" w:hAnsi="Arial" w:cs="Arial"/>
          <w:bCs/>
        </w:rPr>
        <w:t>m</w:t>
      </w:r>
      <w:r w:rsidR="007E1022" w:rsidRPr="00153609">
        <w:rPr>
          <w:rFonts w:ascii="Arial" w:hAnsi="Arial" w:cs="Arial"/>
          <w:bCs/>
        </w:rPr>
        <w:t>unicípio de Carapicuíba</w:t>
      </w:r>
      <w:r w:rsidR="007E1022" w:rsidRPr="004220AC">
        <w:rPr>
          <w:rFonts w:ascii="Arial" w:hAnsi="Arial" w:cs="Arial"/>
          <w:bCs/>
          <w:sz w:val="22"/>
          <w:szCs w:val="22"/>
        </w:rPr>
        <w:t>.</w:t>
      </w:r>
    </w:p>
    <w:p w:rsidR="006A192B" w:rsidRDefault="006A192B" w:rsidP="00926065">
      <w:pPr>
        <w:pStyle w:val="western"/>
        <w:spacing w:before="278" w:beforeAutospacing="0" w:after="0" w:line="276" w:lineRule="auto"/>
        <w:jc w:val="both"/>
        <w:rPr>
          <w:rFonts w:ascii="Arial" w:hAnsi="Arial"/>
        </w:rPr>
      </w:pPr>
    </w:p>
    <w:p w:rsidR="00D41830" w:rsidRDefault="00D41830" w:rsidP="006E3896">
      <w:pPr>
        <w:pStyle w:val="Corpodetexto"/>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905225">
        <w:rPr>
          <w:rFonts w:ascii="Arial" w:hAnsi="Arial"/>
          <w:sz w:val="24"/>
          <w:szCs w:val="24"/>
        </w:rPr>
        <w:t>3</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BE02C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EC3BE8" w:rsidRDefault="00EC3BE8" w:rsidP="00907643">
      <w:pPr>
        <w:spacing w:after="120"/>
        <w:ind w:right="227"/>
        <w:jc w:val="center"/>
        <w:rPr>
          <w:rFonts w:ascii="Arial" w:hAnsi="Arial"/>
          <w:b/>
          <w:sz w:val="24"/>
          <w:szCs w:val="24"/>
        </w:rPr>
      </w:pPr>
    </w:p>
    <w:p w:rsidR="00F7052C" w:rsidRDefault="00F7052C" w:rsidP="00907643">
      <w:pPr>
        <w:spacing w:after="120"/>
        <w:ind w:right="227"/>
        <w:jc w:val="center"/>
        <w:rPr>
          <w:rFonts w:ascii="Arial" w:hAnsi="Arial"/>
          <w:b/>
          <w:sz w:val="24"/>
          <w:szCs w:val="24"/>
        </w:rPr>
      </w:pPr>
    </w:p>
    <w:p w:rsidR="00EC3BE8" w:rsidRDefault="00EC3BE8" w:rsidP="00907643">
      <w:pPr>
        <w:spacing w:after="120"/>
        <w:ind w:right="227"/>
        <w:jc w:val="center"/>
        <w:rPr>
          <w:rFonts w:ascii="Arial" w:hAnsi="Arial"/>
          <w:b/>
          <w:sz w:val="24"/>
          <w:szCs w:val="24"/>
        </w:rPr>
      </w:pPr>
    </w:p>
    <w:p w:rsidR="009475FC" w:rsidRDefault="009475FC" w:rsidP="00D21556">
      <w:pPr>
        <w:spacing w:after="120"/>
        <w:ind w:right="227"/>
        <w:jc w:val="center"/>
        <w:rPr>
          <w:rFonts w:ascii="Arial" w:hAnsi="Arial"/>
          <w:b/>
          <w:sz w:val="24"/>
          <w:szCs w:val="24"/>
        </w:rPr>
      </w:pPr>
    </w:p>
    <w:p w:rsidR="00D41830" w:rsidRPr="00AC1C15" w:rsidRDefault="00D41830" w:rsidP="00926065">
      <w:pPr>
        <w:spacing w:after="120"/>
        <w:ind w:right="227"/>
        <w:jc w:val="center"/>
        <w:rPr>
          <w:rFonts w:ascii="Arial" w:hAnsi="Arial"/>
          <w:b/>
          <w:sz w:val="24"/>
          <w:szCs w:val="24"/>
        </w:rPr>
      </w:pP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201EE1" w:rsidRPr="00484492">
        <w:rPr>
          <w:rFonts w:ascii="Arial" w:hAnsi="Arial" w:cs="Arial"/>
          <w:bCs/>
          <w:sz w:val="24"/>
          <w:szCs w:val="24"/>
        </w:rPr>
        <w:t>13042</w:t>
      </w:r>
      <w:r w:rsidR="00EB3C72" w:rsidRPr="00997FF5">
        <w:rPr>
          <w:rFonts w:ascii="Arial" w:hAnsi="Arial" w:cs="Arial"/>
          <w:bCs/>
          <w:sz w:val="24"/>
          <w:szCs w:val="24"/>
        </w:rPr>
        <w:t xml:space="preserve"> / 20</w:t>
      </w:r>
      <w:r w:rsidR="009B530C">
        <w:rPr>
          <w:rFonts w:ascii="Arial" w:hAnsi="Arial" w:cs="Arial"/>
          <w:bCs/>
          <w:sz w:val="24"/>
          <w:szCs w:val="24"/>
        </w:rPr>
        <w:t>2</w:t>
      </w:r>
      <w:r w:rsidR="0071384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B1C59">
        <w:rPr>
          <w:rFonts w:ascii="Arial" w:hAnsi="Arial"/>
          <w:sz w:val="24"/>
          <w:szCs w:val="24"/>
        </w:rPr>
        <w:t xml:space="preserve"> </w:t>
      </w:r>
      <w:r w:rsidR="00201EE1">
        <w:rPr>
          <w:rFonts w:ascii="Arial" w:hAnsi="Arial"/>
          <w:sz w:val="24"/>
          <w:szCs w:val="24"/>
        </w:rPr>
        <w:t xml:space="preserve"> </w:t>
      </w:r>
      <w:r w:rsidR="001B1C59">
        <w:rPr>
          <w:rFonts w:ascii="Arial" w:hAnsi="Arial"/>
          <w:sz w:val="24"/>
          <w:szCs w:val="24"/>
        </w:rPr>
        <w:t>07</w:t>
      </w:r>
      <w:r w:rsidR="00D05DDD">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713844">
        <w:rPr>
          <w:rFonts w:ascii="Arial" w:hAnsi="Arial"/>
          <w:sz w:val="24"/>
          <w:szCs w:val="24"/>
        </w:rPr>
        <w:t>3</w:t>
      </w:r>
    </w:p>
    <w:p w:rsidR="00D41830" w:rsidRDefault="00D41830" w:rsidP="00D41830">
      <w:pPr>
        <w:spacing w:after="120"/>
        <w:ind w:right="227"/>
        <w:jc w:val="both"/>
        <w:rPr>
          <w:rFonts w:ascii="Arial" w:hAnsi="Arial"/>
          <w:sz w:val="24"/>
          <w:szCs w:val="24"/>
        </w:rPr>
      </w:pPr>
    </w:p>
    <w:p w:rsidR="00926065" w:rsidRDefault="00D41830" w:rsidP="00926065">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3C263B">
        <w:rPr>
          <w:rFonts w:ascii="Arial" w:hAnsi="Arial" w:cs="Arial"/>
        </w:rPr>
        <w:t xml:space="preserve"> </w:t>
      </w:r>
      <w:r w:rsidR="00D96A7A">
        <w:rPr>
          <w:rFonts w:ascii="Arial" w:hAnsi="Arial" w:cs="Arial"/>
          <w:bCs/>
        </w:rPr>
        <w:t>C</w:t>
      </w:r>
      <w:r w:rsidR="00D96A7A" w:rsidRPr="00B50629">
        <w:rPr>
          <w:rFonts w:ascii="Arial" w:hAnsi="Arial" w:cs="Arial"/>
          <w:bCs/>
        </w:rPr>
        <w:t xml:space="preserve">ontratação de empresa para </w:t>
      </w:r>
      <w:r w:rsidR="00D96A7A" w:rsidRPr="00F04082">
        <w:rPr>
          <w:rFonts w:ascii="Arial" w:hAnsi="Arial" w:cs="Arial"/>
          <w:bCs/>
        </w:rPr>
        <w:t>reforma de quadra de tênis e pista de caminhada</w:t>
      </w:r>
      <w:r w:rsidR="00D96A7A" w:rsidRPr="00153609">
        <w:rPr>
          <w:rFonts w:ascii="Arial" w:hAnsi="Arial" w:cs="Arial"/>
          <w:bCs/>
        </w:rPr>
        <w:t xml:space="preserve"> no </w:t>
      </w:r>
      <w:r w:rsidR="00D96A7A">
        <w:rPr>
          <w:rFonts w:ascii="Arial" w:hAnsi="Arial" w:cs="Arial"/>
          <w:bCs/>
        </w:rPr>
        <w:t>m</w:t>
      </w:r>
      <w:r w:rsidR="00D96A7A" w:rsidRPr="00153609">
        <w:rPr>
          <w:rFonts w:ascii="Arial" w:hAnsi="Arial" w:cs="Arial"/>
          <w:bCs/>
        </w:rPr>
        <w:t>unicípio de Carapicuíba</w:t>
      </w:r>
      <w:r w:rsidR="00D96A7A" w:rsidRPr="004220AC">
        <w:rPr>
          <w:rFonts w:ascii="Arial" w:hAnsi="Arial" w:cs="Arial"/>
          <w:bCs/>
          <w:sz w:val="22"/>
          <w:szCs w:val="22"/>
        </w:rPr>
        <w:t>.</w:t>
      </w:r>
    </w:p>
    <w:p w:rsidR="00713844" w:rsidRDefault="00713844" w:rsidP="00926065">
      <w:pPr>
        <w:pStyle w:val="western"/>
        <w:spacing w:before="278" w:beforeAutospacing="0" w:after="0" w:line="276" w:lineRule="auto"/>
        <w:jc w:val="both"/>
        <w:rPr>
          <w:rFonts w:ascii="Arial" w:hAnsi="Arial"/>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5054F" w:rsidRDefault="00D41830" w:rsidP="00D41830">
      <w:pPr>
        <w:spacing w:after="120"/>
        <w:ind w:left="284" w:right="227"/>
        <w:jc w:val="center"/>
        <w:rPr>
          <w:rFonts w:ascii="Arial" w:hAnsi="Arial"/>
          <w:b/>
          <w:i/>
          <w:sz w:val="28"/>
          <w:szCs w:val="28"/>
        </w:rPr>
      </w:pPr>
      <w:r w:rsidRPr="0075054F">
        <w:rPr>
          <w:rFonts w:ascii="Arial" w:hAnsi="Arial"/>
          <w:b/>
          <w:i/>
          <w:sz w:val="28"/>
          <w:szCs w:val="28"/>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E43B89" w:rsidRDefault="00E43B89" w:rsidP="00D41830">
      <w:pPr>
        <w:spacing w:after="120"/>
        <w:ind w:right="227"/>
        <w:jc w:val="center"/>
        <w:rPr>
          <w:rFonts w:ascii="Arial" w:hAnsi="Arial"/>
          <w:b/>
          <w:sz w:val="24"/>
          <w:szCs w:val="24"/>
        </w:rPr>
      </w:pPr>
    </w:p>
    <w:p w:rsidR="00384BE1" w:rsidRDefault="00384BE1" w:rsidP="00D41830">
      <w:pPr>
        <w:spacing w:after="120"/>
        <w:ind w:right="227"/>
        <w:jc w:val="center"/>
        <w:rPr>
          <w:rFonts w:ascii="Arial" w:hAnsi="Arial"/>
          <w:b/>
          <w:sz w:val="24"/>
          <w:szCs w:val="24"/>
        </w:rPr>
      </w:pPr>
    </w:p>
    <w:p w:rsidR="00D41830" w:rsidRPr="00AC1C15" w:rsidRDefault="00D41830" w:rsidP="002379D7">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A12CFA" w:rsidRPr="00484492">
        <w:rPr>
          <w:rFonts w:ascii="Arial" w:hAnsi="Arial" w:cs="Arial"/>
          <w:bCs/>
          <w:sz w:val="24"/>
          <w:szCs w:val="24"/>
        </w:rPr>
        <w:t>13042</w:t>
      </w:r>
      <w:r w:rsidR="00356F53">
        <w:rPr>
          <w:rFonts w:ascii="Arial" w:hAnsi="Arial" w:cs="Arial"/>
          <w:bCs/>
          <w:sz w:val="24"/>
          <w:szCs w:val="24"/>
        </w:rPr>
        <w:t xml:space="preserve"> </w:t>
      </w:r>
      <w:r w:rsidR="00CF3765" w:rsidRPr="00997FF5">
        <w:rPr>
          <w:rFonts w:ascii="Arial" w:hAnsi="Arial" w:cs="Arial"/>
          <w:bCs/>
          <w:sz w:val="24"/>
          <w:szCs w:val="24"/>
        </w:rPr>
        <w:t>/ 20</w:t>
      </w:r>
      <w:r w:rsidR="000A0B34">
        <w:rPr>
          <w:rFonts w:ascii="Arial" w:hAnsi="Arial" w:cs="Arial"/>
          <w:bCs/>
          <w:sz w:val="24"/>
          <w:szCs w:val="24"/>
        </w:rPr>
        <w:t>2</w:t>
      </w:r>
      <w:r w:rsidR="00E43B89">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8A6670">
        <w:rPr>
          <w:rFonts w:ascii="Arial" w:hAnsi="Arial"/>
          <w:sz w:val="24"/>
          <w:szCs w:val="24"/>
        </w:rPr>
        <w:t xml:space="preserve"> </w:t>
      </w:r>
      <w:r w:rsidR="00936289">
        <w:rPr>
          <w:rFonts w:ascii="Arial" w:hAnsi="Arial"/>
          <w:sz w:val="24"/>
          <w:szCs w:val="24"/>
        </w:rPr>
        <w:t xml:space="preserve"> </w:t>
      </w:r>
      <w:r w:rsidR="00350CBC">
        <w:rPr>
          <w:rFonts w:ascii="Arial" w:hAnsi="Arial"/>
          <w:sz w:val="24"/>
          <w:szCs w:val="24"/>
        </w:rPr>
        <w:t>07</w:t>
      </w:r>
      <w:r w:rsidR="006B459B">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4063E3">
        <w:rPr>
          <w:rFonts w:ascii="Arial" w:hAnsi="Arial"/>
          <w:sz w:val="24"/>
          <w:szCs w:val="24"/>
        </w:rPr>
        <w:t>23</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EF048E" w:rsidRPr="00BF75A5" w:rsidRDefault="00D41830" w:rsidP="00926065">
      <w:pPr>
        <w:pStyle w:val="western"/>
        <w:spacing w:before="278" w:beforeAutospacing="0" w:after="0" w:line="276" w:lineRule="auto"/>
        <w:jc w:val="both"/>
        <w:rPr>
          <w:rFonts w:ascii="Arial" w:hAnsi="Arial"/>
        </w:rPr>
      </w:pPr>
      <w:r w:rsidRPr="00CD1417">
        <w:rPr>
          <w:rFonts w:ascii="Arial" w:hAnsi="Arial" w:cs="Arial"/>
        </w:rPr>
        <w:t>Objeto:</w:t>
      </w:r>
      <w:r w:rsidR="00936289">
        <w:rPr>
          <w:rFonts w:ascii="Arial" w:hAnsi="Arial" w:cs="Arial"/>
        </w:rPr>
        <w:t xml:space="preserve"> </w:t>
      </w:r>
      <w:r w:rsidR="00D96A7A">
        <w:rPr>
          <w:rFonts w:ascii="Arial" w:hAnsi="Arial" w:cs="Arial"/>
          <w:bCs/>
        </w:rPr>
        <w:t>C</w:t>
      </w:r>
      <w:r w:rsidR="00D96A7A" w:rsidRPr="00B50629">
        <w:rPr>
          <w:rFonts w:ascii="Arial" w:hAnsi="Arial" w:cs="Arial"/>
          <w:bCs/>
        </w:rPr>
        <w:t xml:space="preserve">ontratação de empresa para </w:t>
      </w:r>
      <w:r w:rsidR="00D96A7A" w:rsidRPr="00F04082">
        <w:rPr>
          <w:rFonts w:ascii="Arial" w:hAnsi="Arial" w:cs="Arial"/>
          <w:bCs/>
        </w:rPr>
        <w:t>reforma de quadra de tênis e pista de caminhada</w:t>
      </w:r>
      <w:r w:rsidR="00D96A7A" w:rsidRPr="00153609">
        <w:rPr>
          <w:rFonts w:ascii="Arial" w:hAnsi="Arial" w:cs="Arial"/>
          <w:bCs/>
        </w:rPr>
        <w:t xml:space="preserve"> no </w:t>
      </w:r>
      <w:r w:rsidR="00D96A7A">
        <w:rPr>
          <w:rFonts w:ascii="Arial" w:hAnsi="Arial" w:cs="Arial"/>
          <w:bCs/>
        </w:rPr>
        <w:t>m</w:t>
      </w:r>
      <w:r w:rsidR="00D96A7A" w:rsidRPr="00153609">
        <w:rPr>
          <w:rFonts w:ascii="Arial" w:hAnsi="Arial" w:cs="Arial"/>
          <w:bCs/>
        </w:rPr>
        <w:t>unicípio de Carapicuíba</w:t>
      </w:r>
      <w:r w:rsidR="00D96A7A" w:rsidRPr="004220AC">
        <w:rPr>
          <w:rFonts w:ascii="Arial" w:hAnsi="Arial" w:cs="Arial"/>
          <w:bCs/>
          <w:sz w:val="22"/>
          <w:szCs w:val="22"/>
        </w:rPr>
        <w:t>.</w:t>
      </w:r>
    </w:p>
    <w:p w:rsidR="00EF048E" w:rsidRDefault="00EF048E" w:rsidP="00EF048E">
      <w:pPr>
        <w:spacing w:after="120"/>
        <w:ind w:right="227"/>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 xml:space="preserve">de                        </w:t>
      </w:r>
      <w:proofErr w:type="spellStart"/>
      <w:r>
        <w:rPr>
          <w:rFonts w:ascii="Arial" w:hAnsi="Arial"/>
          <w:sz w:val="24"/>
          <w:szCs w:val="24"/>
        </w:rPr>
        <w:t>de</w:t>
      </w:r>
      <w:proofErr w:type="spell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5917C0" w:rsidRPr="00484492">
        <w:rPr>
          <w:rFonts w:ascii="Arial" w:hAnsi="Arial" w:cs="Arial"/>
          <w:bCs/>
          <w:sz w:val="24"/>
          <w:szCs w:val="24"/>
        </w:rPr>
        <w:t>13042</w:t>
      </w:r>
      <w:r w:rsidR="003F14D0" w:rsidRPr="00997FF5">
        <w:rPr>
          <w:rFonts w:ascii="Arial" w:hAnsi="Arial" w:cs="Arial"/>
          <w:bCs/>
          <w:sz w:val="24"/>
          <w:szCs w:val="24"/>
        </w:rPr>
        <w:t xml:space="preserve"> / 20</w:t>
      </w:r>
      <w:r w:rsidR="006A2CCF">
        <w:rPr>
          <w:rFonts w:ascii="Arial" w:hAnsi="Arial" w:cs="Arial"/>
          <w:bCs/>
          <w:sz w:val="24"/>
          <w:szCs w:val="24"/>
        </w:rPr>
        <w:t>2</w:t>
      </w:r>
      <w:r w:rsidR="009261AD">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C2697D">
        <w:rPr>
          <w:rFonts w:ascii="Arial" w:hAnsi="Arial"/>
          <w:sz w:val="24"/>
          <w:szCs w:val="24"/>
        </w:rPr>
        <w:t xml:space="preserve"> </w:t>
      </w:r>
      <w:r w:rsidR="00D82FC1">
        <w:rPr>
          <w:rFonts w:ascii="Arial" w:hAnsi="Arial"/>
          <w:sz w:val="24"/>
          <w:szCs w:val="24"/>
        </w:rPr>
        <w:t xml:space="preserve"> </w:t>
      </w:r>
      <w:proofErr w:type="gramEnd"/>
      <w:r w:rsidR="0038664A">
        <w:rPr>
          <w:rFonts w:ascii="Arial" w:hAnsi="Arial"/>
          <w:sz w:val="24"/>
          <w:szCs w:val="24"/>
        </w:rPr>
        <w:t>07</w:t>
      </w:r>
      <w:r w:rsidR="00BD1B10">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9261AD">
        <w:rPr>
          <w:rFonts w:ascii="Arial" w:hAnsi="Arial"/>
          <w:sz w:val="24"/>
          <w:szCs w:val="24"/>
        </w:rPr>
        <w:t>3</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592154" w:rsidRDefault="00D41830" w:rsidP="00EB30FA">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E70A31">
        <w:rPr>
          <w:rFonts w:ascii="Arial" w:hAnsi="Arial" w:cs="Arial"/>
        </w:rPr>
        <w:t xml:space="preserve"> </w:t>
      </w:r>
      <w:r w:rsidR="00F80B09">
        <w:rPr>
          <w:rFonts w:ascii="Arial" w:hAnsi="Arial" w:cs="Arial"/>
          <w:bCs/>
        </w:rPr>
        <w:t>C</w:t>
      </w:r>
      <w:r w:rsidR="00F80B09" w:rsidRPr="00B50629">
        <w:rPr>
          <w:rFonts w:ascii="Arial" w:hAnsi="Arial" w:cs="Arial"/>
          <w:bCs/>
        </w:rPr>
        <w:t xml:space="preserve">ontratação de empresa para </w:t>
      </w:r>
      <w:r w:rsidR="00F80B09" w:rsidRPr="00F04082">
        <w:rPr>
          <w:rFonts w:ascii="Arial" w:hAnsi="Arial" w:cs="Arial"/>
          <w:bCs/>
        </w:rPr>
        <w:t>reforma de quadra de tênis e pista de caminhada</w:t>
      </w:r>
      <w:r w:rsidR="00F80B09" w:rsidRPr="00153609">
        <w:rPr>
          <w:rFonts w:ascii="Arial" w:hAnsi="Arial" w:cs="Arial"/>
          <w:bCs/>
        </w:rPr>
        <w:t xml:space="preserve"> no </w:t>
      </w:r>
      <w:r w:rsidR="00F80B09">
        <w:rPr>
          <w:rFonts w:ascii="Arial" w:hAnsi="Arial" w:cs="Arial"/>
          <w:bCs/>
        </w:rPr>
        <w:t>m</w:t>
      </w:r>
      <w:r w:rsidR="00F80B09" w:rsidRPr="00153609">
        <w:rPr>
          <w:rFonts w:ascii="Arial" w:hAnsi="Arial" w:cs="Arial"/>
          <w:bCs/>
        </w:rPr>
        <w:t>unicípio de Carapicuíba</w:t>
      </w:r>
      <w:r w:rsidR="00F80B09" w:rsidRPr="004220AC">
        <w:rPr>
          <w:rFonts w:ascii="Arial" w:hAnsi="Arial" w:cs="Arial"/>
          <w:bCs/>
          <w:sz w:val="22"/>
          <w:szCs w:val="22"/>
        </w:rPr>
        <w:t>.</w:t>
      </w:r>
    </w:p>
    <w:p w:rsidR="009261AD" w:rsidRDefault="009261AD" w:rsidP="00EB30FA">
      <w:pPr>
        <w:pStyle w:val="western"/>
        <w:spacing w:before="278" w:beforeAutospacing="0" w:after="0" w:line="276" w:lineRule="auto"/>
        <w:jc w:val="both"/>
        <w:rPr>
          <w:rFonts w:ascii="Arial" w:hAnsi="Arial" w:cs="Arial"/>
          <w:bCs/>
          <w:sz w:val="22"/>
          <w:szCs w:val="22"/>
        </w:rPr>
      </w:pPr>
    </w:p>
    <w:p w:rsidR="009261AD" w:rsidRDefault="009261AD" w:rsidP="00EB30FA">
      <w:pPr>
        <w:pStyle w:val="western"/>
        <w:spacing w:before="278" w:beforeAutospacing="0" w:after="0" w:line="276" w:lineRule="auto"/>
        <w:jc w:val="both"/>
        <w:rPr>
          <w:rFonts w:ascii="Arial" w:hAnsi="Arial"/>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1956FB" w:rsidRDefault="001956FB" w:rsidP="00D41830">
      <w:pPr>
        <w:spacing w:after="120"/>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211140" w:rsidRDefault="0021114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F55A27" w:rsidRPr="00484492">
        <w:rPr>
          <w:rFonts w:ascii="Arial" w:hAnsi="Arial" w:cs="Arial"/>
          <w:bCs/>
          <w:sz w:val="24"/>
          <w:szCs w:val="24"/>
        </w:rPr>
        <w:t>13042</w:t>
      </w:r>
      <w:r w:rsidR="00356F53">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CD4B14">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FC60C4">
        <w:rPr>
          <w:rFonts w:ascii="Arial" w:hAnsi="Arial"/>
          <w:sz w:val="24"/>
          <w:szCs w:val="24"/>
        </w:rPr>
        <w:t xml:space="preserve">07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CD4B14">
        <w:rPr>
          <w:rFonts w:ascii="Arial" w:hAnsi="Arial"/>
          <w:sz w:val="24"/>
          <w:szCs w:val="24"/>
        </w:rPr>
        <w:t>3</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CD4B14" w:rsidRDefault="00D41830" w:rsidP="00B60519">
      <w:pPr>
        <w:pStyle w:val="western"/>
        <w:spacing w:before="278" w:beforeAutospacing="0" w:after="0" w:line="276" w:lineRule="auto"/>
        <w:jc w:val="both"/>
        <w:rPr>
          <w:rFonts w:ascii="Arial" w:hAnsi="Arial" w:cs="Arial"/>
          <w:bCs/>
          <w:sz w:val="22"/>
          <w:szCs w:val="22"/>
        </w:rPr>
      </w:pPr>
      <w:r w:rsidRPr="00CD1417">
        <w:rPr>
          <w:rFonts w:ascii="Arial" w:hAnsi="Arial" w:cs="Arial"/>
        </w:rPr>
        <w:t>Objeto:</w:t>
      </w:r>
      <w:r w:rsidR="00A55A38">
        <w:rPr>
          <w:rFonts w:ascii="Arial" w:hAnsi="Arial" w:cs="Arial"/>
        </w:rPr>
        <w:t xml:space="preserve"> </w:t>
      </w:r>
      <w:r w:rsidR="00CD4137">
        <w:rPr>
          <w:rFonts w:ascii="Arial" w:hAnsi="Arial" w:cs="Arial"/>
          <w:bCs/>
        </w:rPr>
        <w:t>C</w:t>
      </w:r>
      <w:r w:rsidR="00CD4137" w:rsidRPr="00B50629">
        <w:rPr>
          <w:rFonts w:ascii="Arial" w:hAnsi="Arial" w:cs="Arial"/>
          <w:bCs/>
        </w:rPr>
        <w:t xml:space="preserve">ontratação de empresa para </w:t>
      </w:r>
      <w:r w:rsidR="00CD4137" w:rsidRPr="00F04082">
        <w:rPr>
          <w:rFonts w:ascii="Arial" w:hAnsi="Arial" w:cs="Arial"/>
          <w:bCs/>
        </w:rPr>
        <w:t>reforma de quadra de tênis e pista de caminhada</w:t>
      </w:r>
      <w:r w:rsidR="00CD4137" w:rsidRPr="00153609">
        <w:rPr>
          <w:rFonts w:ascii="Arial" w:hAnsi="Arial" w:cs="Arial"/>
          <w:bCs/>
        </w:rPr>
        <w:t xml:space="preserve"> no </w:t>
      </w:r>
      <w:r w:rsidR="00CD4137">
        <w:rPr>
          <w:rFonts w:ascii="Arial" w:hAnsi="Arial" w:cs="Arial"/>
          <w:bCs/>
        </w:rPr>
        <w:t>m</w:t>
      </w:r>
      <w:r w:rsidR="00CD4137" w:rsidRPr="00153609">
        <w:rPr>
          <w:rFonts w:ascii="Arial" w:hAnsi="Arial" w:cs="Arial"/>
          <w:bCs/>
        </w:rPr>
        <w:t>unicípio de Carapicuíba</w:t>
      </w:r>
      <w:r w:rsidR="00CD4137" w:rsidRPr="004220AC">
        <w:rPr>
          <w:rFonts w:ascii="Arial" w:hAnsi="Arial" w:cs="Arial"/>
          <w:bCs/>
          <w:sz w:val="22"/>
          <w:szCs w:val="22"/>
        </w:rPr>
        <w:t>.</w:t>
      </w:r>
    </w:p>
    <w:p w:rsidR="00CD4137" w:rsidRDefault="00CD4137" w:rsidP="00B60519">
      <w:pPr>
        <w:pStyle w:val="western"/>
        <w:spacing w:before="278" w:beforeAutospacing="0" w:after="0" w:line="276" w:lineRule="auto"/>
        <w:jc w:val="both"/>
        <w:rPr>
          <w:rFonts w:ascii="Arial" w:hAnsi="Arial"/>
        </w:rPr>
      </w:pPr>
    </w:p>
    <w:p w:rsidR="00721129" w:rsidRDefault="00721129" w:rsidP="00D41830">
      <w:pPr>
        <w:pStyle w:val="Corpodetexto"/>
        <w:jc w:val="both"/>
        <w:rPr>
          <w:rFonts w:ascii="Arial" w:hAnsi="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Declaramos que o responsável da empresa ___________________________, inscrita no CNPJ/MF sob n° ______________________devidamente credenciado, visitou o local onde serão prestados os serviços, objeto da Concorrência em epígrafe.</w:t>
      </w:r>
    </w:p>
    <w:p w:rsidR="002E15B0" w:rsidRDefault="002E15B0" w:rsidP="002E15B0">
      <w:pPr>
        <w:spacing w:after="120"/>
        <w:jc w:val="both"/>
        <w:rPr>
          <w:rFonts w:ascii="Arial" w:hAnsi="Arial" w:cs="Arial"/>
          <w:sz w:val="24"/>
          <w:szCs w:val="24"/>
        </w:rPr>
      </w:pPr>
    </w:p>
    <w:p w:rsidR="002E15B0" w:rsidRDefault="002E15B0" w:rsidP="002E15B0">
      <w:pPr>
        <w:spacing w:after="120"/>
        <w:jc w:val="both"/>
        <w:rPr>
          <w:rFonts w:ascii="Arial" w:hAnsi="Arial" w:cs="Arial"/>
          <w:sz w:val="24"/>
          <w:szCs w:val="24"/>
        </w:rPr>
      </w:pPr>
      <w:r>
        <w:rPr>
          <w:rFonts w:ascii="Arial" w:hAnsi="Arial" w:cs="Arial"/>
          <w:sz w:val="24"/>
          <w:szCs w:val="24"/>
        </w:rPr>
        <w:t>Data da visita:                       Horário:</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E340F">
        <w:rPr>
          <w:rFonts w:ascii="Arial" w:hAnsi="Arial"/>
          <w:sz w:val="24"/>
          <w:szCs w:val="24"/>
        </w:rPr>
        <w:t>3</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DF5B8E" w:rsidRPr="00484492">
        <w:rPr>
          <w:rFonts w:ascii="Arial" w:hAnsi="Arial" w:cs="Arial"/>
          <w:bCs/>
          <w:sz w:val="24"/>
          <w:szCs w:val="24"/>
        </w:rPr>
        <w:t>13042</w:t>
      </w:r>
      <w:r w:rsidR="00356F53">
        <w:rPr>
          <w:rFonts w:ascii="Arial" w:hAnsi="Arial" w:cs="Arial"/>
          <w:bCs/>
          <w:sz w:val="24"/>
          <w:szCs w:val="24"/>
        </w:rPr>
        <w:t xml:space="preserve"> </w:t>
      </w:r>
      <w:r w:rsidR="00AC24F4" w:rsidRPr="00997FF5">
        <w:rPr>
          <w:rFonts w:ascii="Arial" w:hAnsi="Arial" w:cs="Arial"/>
          <w:bCs/>
          <w:sz w:val="24"/>
          <w:szCs w:val="24"/>
        </w:rPr>
        <w:t>/ 20</w:t>
      </w:r>
      <w:r w:rsidR="004D5480">
        <w:rPr>
          <w:rFonts w:ascii="Arial" w:hAnsi="Arial" w:cs="Arial"/>
          <w:bCs/>
          <w:sz w:val="24"/>
          <w:szCs w:val="24"/>
        </w:rPr>
        <w:t>2</w:t>
      </w:r>
      <w:r w:rsidR="002C26A6">
        <w:rPr>
          <w:rFonts w:ascii="Arial" w:hAnsi="Arial" w:cs="Arial"/>
          <w:bCs/>
          <w:sz w:val="24"/>
          <w:szCs w:val="24"/>
        </w:rPr>
        <w:t>3</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3B267A">
        <w:rPr>
          <w:rFonts w:ascii="Arial" w:hAnsi="Arial"/>
          <w:sz w:val="24"/>
          <w:szCs w:val="24"/>
        </w:rPr>
        <w:t xml:space="preserve">07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2C26A6">
        <w:rPr>
          <w:rFonts w:ascii="Arial" w:hAnsi="Arial"/>
          <w:sz w:val="24"/>
          <w:szCs w:val="24"/>
        </w:rPr>
        <w:t>3</w:t>
      </w:r>
    </w:p>
    <w:p w:rsidR="00D41830" w:rsidRDefault="00D41830" w:rsidP="00D41830">
      <w:pPr>
        <w:spacing w:after="120"/>
        <w:ind w:right="227"/>
        <w:jc w:val="both"/>
        <w:rPr>
          <w:rFonts w:ascii="Arial" w:hAnsi="Arial"/>
          <w:sz w:val="24"/>
          <w:szCs w:val="24"/>
        </w:rPr>
      </w:pPr>
    </w:p>
    <w:p w:rsidR="001956FB" w:rsidRPr="004220AC" w:rsidRDefault="00D41830" w:rsidP="001956FB">
      <w:pPr>
        <w:pStyle w:val="western"/>
        <w:spacing w:before="278" w:beforeAutospacing="0" w:after="0" w:line="276" w:lineRule="auto"/>
        <w:jc w:val="both"/>
        <w:rPr>
          <w:rFonts w:ascii="Arial" w:hAnsi="Arial" w:cs="Arial"/>
          <w:sz w:val="22"/>
          <w:szCs w:val="22"/>
        </w:rPr>
      </w:pPr>
      <w:r w:rsidRPr="00CD1417">
        <w:rPr>
          <w:rFonts w:ascii="Arial" w:hAnsi="Arial" w:cs="Arial"/>
        </w:rPr>
        <w:t>Objeto:</w:t>
      </w:r>
      <w:r w:rsidR="005A2ECC">
        <w:rPr>
          <w:rFonts w:ascii="Arial" w:hAnsi="Arial" w:cs="Arial"/>
        </w:rPr>
        <w:t xml:space="preserve"> </w:t>
      </w:r>
      <w:r w:rsidR="0019474F">
        <w:rPr>
          <w:rFonts w:ascii="Arial" w:hAnsi="Arial" w:cs="Arial"/>
          <w:bCs/>
        </w:rPr>
        <w:t>C</w:t>
      </w:r>
      <w:r w:rsidR="0019474F" w:rsidRPr="00B50629">
        <w:rPr>
          <w:rFonts w:ascii="Arial" w:hAnsi="Arial" w:cs="Arial"/>
          <w:bCs/>
        </w:rPr>
        <w:t xml:space="preserve">ontratação de empresa para </w:t>
      </w:r>
      <w:r w:rsidR="0019474F" w:rsidRPr="00F04082">
        <w:rPr>
          <w:rFonts w:ascii="Arial" w:hAnsi="Arial" w:cs="Arial"/>
          <w:bCs/>
        </w:rPr>
        <w:t>reforma de quadra de tênis e pista de caminhada</w:t>
      </w:r>
      <w:r w:rsidR="0019474F" w:rsidRPr="00153609">
        <w:rPr>
          <w:rFonts w:ascii="Arial" w:hAnsi="Arial" w:cs="Arial"/>
          <w:bCs/>
        </w:rPr>
        <w:t xml:space="preserve"> no </w:t>
      </w:r>
      <w:r w:rsidR="0019474F">
        <w:rPr>
          <w:rFonts w:ascii="Arial" w:hAnsi="Arial" w:cs="Arial"/>
          <w:bCs/>
        </w:rPr>
        <w:t>m</w:t>
      </w:r>
      <w:r w:rsidR="0019474F" w:rsidRPr="00153609">
        <w:rPr>
          <w:rFonts w:ascii="Arial" w:hAnsi="Arial" w:cs="Arial"/>
          <w:bCs/>
        </w:rPr>
        <w:t>unicípio de Carapicuíba</w:t>
      </w:r>
      <w:r w:rsidR="0019474F" w:rsidRPr="004220AC">
        <w:rPr>
          <w:rFonts w:ascii="Arial" w:hAnsi="Arial" w:cs="Arial"/>
          <w:bCs/>
          <w:sz w:val="22"/>
          <w:szCs w:val="22"/>
        </w:rPr>
        <w:t>.</w:t>
      </w:r>
    </w:p>
    <w:p w:rsidR="001956FB" w:rsidRDefault="001956FB" w:rsidP="001956FB">
      <w:pPr>
        <w:pStyle w:val="western"/>
        <w:spacing w:before="278" w:beforeAutospacing="0" w:after="0" w:line="276" w:lineRule="auto"/>
        <w:jc w:val="both"/>
        <w:rPr>
          <w:rFonts w:ascii="Arial" w:hAnsi="Arial"/>
        </w:rPr>
      </w:pPr>
    </w:p>
    <w:p w:rsidR="00090396" w:rsidRDefault="00090396" w:rsidP="001956FB">
      <w:pPr>
        <w:pStyle w:val="western"/>
        <w:spacing w:before="278" w:beforeAutospacing="0" w:after="0" w:line="276" w:lineRule="auto"/>
        <w:jc w:val="both"/>
        <w:rPr>
          <w:rFonts w:ascii="Arial" w:hAnsi="Arial"/>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E422DD" w:rsidRDefault="00E422DD" w:rsidP="00FE5561">
      <w:pPr>
        <w:spacing w:after="120"/>
        <w:ind w:left="284" w:right="227"/>
        <w:jc w:val="center"/>
        <w:rPr>
          <w:rFonts w:ascii="Arial" w:hAnsi="Arial" w:cs="Arial"/>
          <w:b/>
          <w:sz w:val="24"/>
          <w:szCs w:val="24"/>
        </w:rPr>
      </w:pPr>
    </w:p>
    <w:p w:rsidR="0010422E" w:rsidRDefault="0010422E"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 xml:space="preserve">MINUTA DO INSTRUMENTO DE CONTRATO ADMINISTRATIVO Nº.     </w:t>
      </w:r>
      <w:r w:rsidR="00194966">
        <w:rPr>
          <w:rFonts w:ascii="Arial" w:hAnsi="Arial"/>
          <w:sz w:val="24"/>
          <w:szCs w:val="24"/>
        </w:rPr>
        <w:t xml:space="preserve">  </w:t>
      </w:r>
      <w:r w:rsidRPr="008B570E">
        <w:rPr>
          <w:rFonts w:ascii="Arial" w:hAnsi="Arial"/>
          <w:sz w:val="24"/>
          <w:szCs w:val="24"/>
        </w:rPr>
        <w:t xml:space="preserve">   /</w:t>
      </w:r>
      <w:r w:rsidR="00D64B71">
        <w:rPr>
          <w:rFonts w:ascii="Arial" w:hAnsi="Arial"/>
          <w:sz w:val="24"/>
          <w:szCs w:val="24"/>
        </w:rPr>
        <w:t xml:space="preserve"> </w:t>
      </w:r>
      <w:r w:rsidR="00D00F82">
        <w:rPr>
          <w:rFonts w:ascii="Arial" w:hAnsi="Arial"/>
          <w:sz w:val="24"/>
          <w:szCs w:val="24"/>
        </w:rPr>
        <w:t>2</w:t>
      </w:r>
      <w:r w:rsidR="0010422E">
        <w:rPr>
          <w:rFonts w:ascii="Arial" w:hAnsi="Arial"/>
          <w:sz w:val="24"/>
          <w:szCs w:val="24"/>
        </w:rPr>
        <w:t>3</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194966">
        <w:rPr>
          <w:rFonts w:ascii="Arial" w:hAnsi="Arial" w:cs="Arial"/>
          <w:b/>
          <w:sz w:val="24"/>
          <w:szCs w:val="24"/>
        </w:rPr>
        <w:t xml:space="preserve"> </w:t>
      </w:r>
      <w:r w:rsidR="006A2D22">
        <w:rPr>
          <w:rFonts w:ascii="Arial" w:hAnsi="Arial"/>
          <w:b/>
          <w:sz w:val="24"/>
          <w:szCs w:val="24"/>
        </w:rPr>
        <w:t xml:space="preserve">07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10422E">
        <w:rPr>
          <w:rFonts w:ascii="Arial" w:hAnsi="Arial" w:cs="Arial"/>
          <w:b/>
          <w:sz w:val="24"/>
          <w:szCs w:val="24"/>
        </w:rPr>
        <w:t>3</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w:t>
      </w:r>
      <w:r w:rsidR="008C1FB0">
        <w:rPr>
          <w:rFonts w:ascii="Arial" w:hAnsi="Arial" w:cs="Arial"/>
          <w:sz w:val="24"/>
          <w:szCs w:val="24"/>
        </w:rPr>
        <w:t>,</w:t>
      </w:r>
      <w:r w:rsidRPr="008B570E">
        <w:rPr>
          <w:rFonts w:ascii="Arial" w:hAnsi="Arial" w:cs="Arial"/>
          <w:sz w:val="24"/>
          <w:szCs w:val="24"/>
        </w:rPr>
        <w:t xml:space="preserve"> </w:t>
      </w:r>
      <w:r w:rsidR="0062757B">
        <w:rPr>
          <w:rFonts w:ascii="Arial" w:hAnsi="Arial" w:cs="Arial"/>
          <w:sz w:val="24"/>
          <w:szCs w:val="24"/>
        </w:rPr>
        <w:t xml:space="preserve">e </w:t>
      </w:r>
      <w:r w:rsidRPr="008B570E">
        <w:rPr>
          <w:rFonts w:ascii="Arial" w:hAnsi="Arial" w:cs="Arial"/>
          <w:sz w:val="24"/>
          <w:szCs w:val="24"/>
        </w:rPr>
        <w:t>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F10F2C" w:rsidRPr="00F10F2C">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r w:rsidR="00414E83" w:rsidRPr="00DF3947">
        <w:rPr>
          <w:rFonts w:ascii="Arial" w:hAnsi="Arial" w:cs="Arial"/>
          <w:sz w:val="24"/>
          <w:szCs w:val="24"/>
        </w:rPr>
        <w:t>xxxxxx</w:t>
      </w:r>
      <w:proofErr w:type="spell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00075853">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060F56" w:rsidRDefault="00D41830" w:rsidP="00060F56">
      <w:pPr>
        <w:pStyle w:val="western"/>
        <w:spacing w:before="278" w:beforeAutospacing="0" w:after="0" w:line="276" w:lineRule="auto"/>
        <w:jc w:val="both"/>
        <w:rPr>
          <w:rFonts w:ascii="Arial" w:hAnsi="Arial" w:cs="Arial"/>
          <w:sz w:val="22"/>
          <w:szCs w:val="22"/>
        </w:rPr>
      </w:pPr>
      <w:r w:rsidRPr="008B570E">
        <w:rPr>
          <w:rFonts w:ascii="Arial" w:hAnsi="Arial" w:cs="Arial"/>
        </w:rPr>
        <w:t xml:space="preserve">O objeto do presente contrato é </w:t>
      </w:r>
      <w:r w:rsidR="00257FA8">
        <w:rPr>
          <w:rFonts w:ascii="Arial" w:hAnsi="Arial" w:cs="Arial"/>
        </w:rPr>
        <w:t>a</w:t>
      </w:r>
      <w:r w:rsidRPr="008B570E">
        <w:rPr>
          <w:rFonts w:ascii="Arial" w:hAnsi="Arial" w:cs="Arial"/>
        </w:rPr>
        <w:t xml:space="preserve"> </w:t>
      </w:r>
      <w:r w:rsidR="0014364B" w:rsidRPr="00F04082">
        <w:rPr>
          <w:rFonts w:ascii="Arial" w:hAnsi="Arial" w:cs="Arial"/>
          <w:bCs/>
        </w:rPr>
        <w:t>reforma de quadra de tênis e pista de caminhada</w:t>
      </w:r>
      <w:r w:rsidR="00B16C67" w:rsidRPr="00153609">
        <w:rPr>
          <w:rFonts w:ascii="Arial" w:hAnsi="Arial" w:cs="Arial"/>
          <w:bCs/>
        </w:rPr>
        <w:t xml:space="preserve"> </w:t>
      </w:r>
      <w:r w:rsidR="00BF4631" w:rsidRPr="00384BE1">
        <w:rPr>
          <w:rFonts w:ascii="Arial" w:hAnsi="Arial" w:cs="Arial"/>
          <w:bCs/>
        </w:rPr>
        <w:t>neste município</w:t>
      </w:r>
      <w:r w:rsidR="00106221" w:rsidRPr="00106221">
        <w:rPr>
          <w:rFonts w:ascii="Arial" w:hAnsi="Arial" w:cs="Arial"/>
        </w:rPr>
        <w:t>, conforme especificação do Anexo I</w:t>
      </w:r>
      <w:r w:rsidR="00AA6BFC">
        <w:rPr>
          <w:rFonts w:ascii="Arial" w:hAnsi="Arial" w:cs="Arial"/>
        </w:rPr>
        <w:t xml:space="preserve"> do edital</w:t>
      </w:r>
      <w:r w:rsidR="00106221" w:rsidRPr="00106221">
        <w:rPr>
          <w:rFonts w:ascii="Arial" w:hAnsi="Arial" w:cs="Arial"/>
        </w:rPr>
        <w:t xml:space="preserve">, parte integrante deste </w:t>
      </w:r>
      <w:r w:rsidR="00AA6BFC">
        <w:rPr>
          <w:rFonts w:ascii="Arial" w:hAnsi="Arial" w:cs="Arial"/>
        </w:rPr>
        <w:t>contrato</w:t>
      </w:r>
      <w:r w:rsidR="00106221" w:rsidRPr="00106221">
        <w:rPr>
          <w:rFonts w:ascii="Arial" w:hAnsi="Arial" w:cs="Arial"/>
        </w:rPr>
        <w:t xml:space="preserve">, em atendimento à Secretaria de </w:t>
      </w:r>
      <w:r w:rsidR="00B16C67" w:rsidRPr="00F10F2C">
        <w:rPr>
          <w:rFonts w:ascii="Arial" w:hAnsi="Arial" w:cs="Arial"/>
        </w:rPr>
        <w:t>Desenvolvimento Urbano</w:t>
      </w:r>
      <w:r w:rsidRPr="008B570E">
        <w:rPr>
          <w:rFonts w:ascii="Arial" w:hAnsi="Arial" w:cs="Arial"/>
        </w:rPr>
        <w:t xml:space="preserve">, conforme especificações do Edital de TOMADA DE PREÇOS acima </w:t>
      </w:r>
      <w:r w:rsidRPr="00DF3947">
        <w:rPr>
          <w:rFonts w:ascii="Arial" w:hAnsi="Arial" w:cs="Arial"/>
        </w:rPr>
        <w:t xml:space="preserve">citada que foi realizada sob o regime de empreitada por preço </w:t>
      </w:r>
      <w:r w:rsidR="00680F7C">
        <w:rPr>
          <w:rFonts w:ascii="Arial" w:hAnsi="Arial" w:cs="Arial"/>
        </w:rPr>
        <w:t>unitário</w:t>
      </w:r>
      <w:r w:rsidRPr="00DF3947">
        <w:rPr>
          <w:rFonts w:ascii="Arial" w:hAnsi="Arial" w:cs="Arial"/>
        </w:rPr>
        <w:t>, e devidamente</w:t>
      </w:r>
      <w:r w:rsidRPr="008B570E">
        <w:rPr>
          <w:rFonts w:ascii="Arial" w:hAnsi="Arial" w:cs="Arial"/>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w:t>
      </w:r>
      <w:r w:rsidR="006956CB">
        <w:rPr>
          <w:rFonts w:ascii="Arial" w:hAnsi="Arial" w:cs="Arial"/>
          <w:sz w:val="24"/>
          <w:szCs w:val="24"/>
        </w:rPr>
        <w:t xml:space="preserve"> </w:t>
      </w:r>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w:t>
      </w:r>
      <w:r w:rsidR="00CB4283" w:rsidRPr="00CB4283">
        <w:rPr>
          <w:rFonts w:ascii="Arial" w:hAnsi="Arial" w:cs="Arial"/>
          <w:sz w:val="24"/>
          <w:szCs w:val="24"/>
        </w:rPr>
        <w:t>Desenvolvimento Urbano</w:t>
      </w:r>
      <w:r>
        <w:rPr>
          <w:rFonts w:ascii="Arial" w:hAnsi="Arial" w:cs="Arial"/>
          <w:sz w:val="24"/>
          <w:szCs w:val="24"/>
        </w:rPr>
        <w:t xml:space="preserve"> e empresa contratada).  </w:t>
      </w:r>
    </w:p>
    <w:p w:rsidR="00C24175" w:rsidRDefault="00C24175"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B02EFA" w:rsidRDefault="00B02EFA"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1C027C">
        <w:rPr>
          <w:rFonts w:ascii="Arial" w:hAnsi="Arial" w:cs="Arial"/>
          <w:sz w:val="24"/>
          <w:szCs w:val="24"/>
        </w:rPr>
        <w:t xml:space="preserve">se houver prorrogação de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r w:rsidR="00785ADF">
        <w:rPr>
          <w:rFonts w:ascii="Arial" w:hAnsi="Arial" w:cs="Arial"/>
          <w:sz w:val="24"/>
          <w:szCs w:val="24"/>
        </w:rPr>
        <w:t>, tendo como data base a data de apresentação das propostas</w:t>
      </w:r>
      <w:r>
        <w:rPr>
          <w:rFonts w:ascii="Arial" w:hAnsi="Arial" w:cs="Arial"/>
          <w:sz w:val="24"/>
          <w:szCs w:val="24"/>
        </w:rPr>
        <w:t>.</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7D248D" w:rsidRDefault="007D248D" w:rsidP="00A4176B">
      <w:pPr>
        <w:tabs>
          <w:tab w:val="left" w:pos="0"/>
          <w:tab w:val="left" w:pos="180"/>
        </w:tabs>
        <w:spacing w:after="120"/>
        <w:jc w:val="center"/>
        <w:rPr>
          <w:rFonts w:ascii="Arial" w:hAnsi="Arial" w:cs="Arial"/>
          <w:b/>
          <w:sz w:val="24"/>
          <w:szCs w:val="24"/>
        </w:rPr>
      </w:pPr>
    </w:p>
    <w:p w:rsidR="00D41830" w:rsidRPr="00CA1381" w:rsidRDefault="00D41830" w:rsidP="00A4176B">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A4176B" w:rsidRDefault="00A4176B"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8822BF" w:rsidRDefault="008822BF" w:rsidP="00D41830">
      <w:pPr>
        <w:tabs>
          <w:tab w:val="left" w:pos="0"/>
          <w:tab w:val="left" w:pos="180"/>
          <w:tab w:val="left" w:pos="2160"/>
        </w:tabs>
        <w:spacing w:after="120"/>
        <w:jc w:val="center"/>
        <w:rPr>
          <w:rFonts w:ascii="Arial" w:hAnsi="Arial" w:cs="Arial"/>
          <w:b/>
          <w:sz w:val="24"/>
          <w:szCs w:val="24"/>
        </w:rPr>
      </w:pPr>
    </w:p>
    <w:p w:rsidR="008822BF" w:rsidRDefault="008822BF"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 xml:space="preserve">Compete ao Secretário de </w:t>
      </w:r>
      <w:r w:rsidR="008D045C" w:rsidRPr="008D045C">
        <w:rPr>
          <w:rFonts w:ascii="Arial" w:hAnsi="Arial" w:cs="Arial"/>
          <w:sz w:val="24"/>
          <w:szCs w:val="24"/>
        </w:rPr>
        <w:t>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D75817">
        <w:rPr>
          <w:rFonts w:ascii="Arial" w:hAnsi="Arial" w:cs="Arial"/>
          <w:sz w:val="24"/>
          <w:szCs w:val="24"/>
        </w:rPr>
        <w:t>3</w:t>
      </w:r>
      <w:r w:rsidR="00B84EED">
        <w:rPr>
          <w:rFonts w:ascii="Arial" w:hAnsi="Arial" w:cs="Arial"/>
          <w:sz w:val="24"/>
          <w:szCs w:val="24"/>
        </w:rPr>
        <w:t>0 (</w:t>
      </w:r>
      <w:r w:rsidR="00D75817">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653877">
        <w:rPr>
          <w:rFonts w:ascii="Arial" w:hAnsi="Arial" w:cs="Arial"/>
          <w:sz w:val="24"/>
          <w:szCs w:val="24"/>
        </w:rPr>
        <w:t>9</w:t>
      </w:r>
      <w:r w:rsidR="00433D89">
        <w:rPr>
          <w:rFonts w:ascii="Arial" w:hAnsi="Arial" w:cs="Arial"/>
          <w:sz w:val="24"/>
          <w:szCs w:val="24"/>
        </w:rPr>
        <w:t>0</w:t>
      </w:r>
      <w:r w:rsidR="007F0193">
        <w:rPr>
          <w:rFonts w:ascii="Arial" w:hAnsi="Arial" w:cs="Arial"/>
          <w:sz w:val="24"/>
          <w:szCs w:val="24"/>
        </w:rPr>
        <w:t xml:space="preserve"> </w:t>
      </w:r>
      <w:r w:rsidR="007F0193" w:rsidRPr="00742FF4">
        <w:rPr>
          <w:rFonts w:ascii="Arial" w:hAnsi="Arial" w:cs="Arial"/>
          <w:sz w:val="24"/>
          <w:szCs w:val="24"/>
        </w:rPr>
        <w:t>(</w:t>
      </w:r>
      <w:r w:rsidR="00653877">
        <w:rPr>
          <w:rFonts w:ascii="Arial" w:hAnsi="Arial" w:cs="Arial"/>
          <w:sz w:val="24"/>
          <w:szCs w:val="24"/>
        </w:rPr>
        <w:t>noventa</w:t>
      </w:r>
      <w:r w:rsidR="007F0193" w:rsidRPr="00742FF4">
        <w:rPr>
          <w:rFonts w:ascii="Arial" w:hAnsi="Arial" w:cs="Arial"/>
          <w:sz w:val="24"/>
          <w:szCs w:val="24"/>
        </w:rPr>
        <w:t xml:space="preserve">) </w:t>
      </w:r>
      <w:r w:rsidR="007F0193">
        <w:rPr>
          <w:rFonts w:ascii="Arial" w:hAnsi="Arial" w:cs="Arial"/>
          <w:sz w:val="24"/>
          <w:szCs w:val="24"/>
        </w:rPr>
        <w:t>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E11A90">
        <w:rPr>
          <w:rFonts w:ascii="Arial" w:hAnsi="Arial" w:cs="Arial"/>
          <w:sz w:val="24"/>
          <w:szCs w:val="24"/>
        </w:rPr>
        <w:t>3</w:t>
      </w:r>
      <w:r w:rsidR="00E02D96">
        <w:rPr>
          <w:rFonts w:ascii="Arial" w:hAnsi="Arial" w:cs="Arial"/>
          <w:sz w:val="24"/>
          <w:szCs w:val="24"/>
        </w:rPr>
        <w:t>0 (</w:t>
      </w:r>
      <w:r w:rsidR="00E11A90">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9F74C9">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lastRenderedPageBreak/>
        <w:t>Os atrasos provenientes da ocorrência de simples chuvas ou de greve do pessoal da CONTRATADA não poderão ser alegados como decorrentes de força maior e portanto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lastRenderedPageBreak/>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D41830" w:rsidRPr="00CA1381" w:rsidRDefault="009F74C9" w:rsidP="009F74C9">
      <w:pPr>
        <w:tabs>
          <w:tab w:val="left" w:pos="900"/>
        </w:tabs>
        <w:spacing w:after="120"/>
        <w:jc w:val="both"/>
        <w:rPr>
          <w:rFonts w:ascii="Arial" w:hAnsi="Arial" w:cs="Arial"/>
          <w:sz w:val="24"/>
          <w:szCs w:val="24"/>
        </w:rPr>
      </w:pPr>
      <w:r>
        <w:rPr>
          <w:rFonts w:ascii="Arial" w:hAnsi="Arial" w:cs="Arial"/>
          <w:sz w:val="24"/>
          <w:szCs w:val="24"/>
        </w:rPr>
        <w:t xml:space="preserve">   </w:t>
      </w:r>
      <w:r w:rsidR="00D41830">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E15B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w:t>
      </w:r>
      <w:r w:rsidR="00A24279" w:rsidRPr="00A24279">
        <w:rPr>
          <w:rFonts w:ascii="Arial" w:hAnsi="Arial" w:cs="Arial"/>
          <w:sz w:val="24"/>
          <w:szCs w:val="24"/>
        </w:rPr>
        <w:t>Desenvolvimento Urbano</w:t>
      </w:r>
      <w:r>
        <w:rPr>
          <w:rFonts w:ascii="Arial" w:hAnsi="Arial" w:cs="Arial"/>
          <w:sz w:val="24"/>
          <w:szCs w:val="24"/>
        </w:rPr>
        <w:t xml:space="preserve">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w:t>
      </w:r>
      <w:r w:rsidR="00A24279" w:rsidRPr="00A24279">
        <w:rPr>
          <w:rFonts w:ascii="Arial" w:hAnsi="Arial" w:cs="Arial"/>
          <w:sz w:val="24"/>
          <w:szCs w:val="24"/>
        </w:rPr>
        <w:t>Desenvolvimento Urbano</w:t>
      </w:r>
      <w:r w:rsidR="00A24279">
        <w:rPr>
          <w:rFonts w:ascii="Arial" w:hAnsi="Arial" w:cs="Arial"/>
          <w:sz w:val="24"/>
          <w:szCs w:val="24"/>
        </w:rPr>
        <w:t xml:space="preserve"> </w:t>
      </w:r>
      <w:r>
        <w:rPr>
          <w:rFonts w:ascii="Arial" w:hAnsi="Arial" w:cs="Arial"/>
          <w:sz w:val="24"/>
          <w:szCs w:val="24"/>
        </w:rPr>
        <w:t>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2B5A05">
        <w:rPr>
          <w:rFonts w:ascii="Arial" w:hAnsi="Arial" w:cs="Arial"/>
          <w:sz w:val="24"/>
          <w:szCs w:val="24"/>
        </w:rPr>
        <w:t>9</w:t>
      </w:r>
      <w:r w:rsidR="00E5221C">
        <w:rPr>
          <w:rFonts w:ascii="Arial" w:hAnsi="Arial" w:cs="Arial"/>
          <w:sz w:val="24"/>
          <w:szCs w:val="24"/>
        </w:rPr>
        <w:t xml:space="preserve">0 </w:t>
      </w:r>
      <w:r w:rsidR="00E5221C" w:rsidRPr="00742FF4">
        <w:rPr>
          <w:rFonts w:ascii="Arial" w:hAnsi="Arial" w:cs="Arial"/>
          <w:sz w:val="24"/>
          <w:szCs w:val="24"/>
        </w:rPr>
        <w:t>(</w:t>
      </w:r>
      <w:r w:rsidR="002B5A05">
        <w:rPr>
          <w:rFonts w:ascii="Arial" w:hAnsi="Arial" w:cs="Arial"/>
          <w:sz w:val="24"/>
          <w:szCs w:val="24"/>
        </w:rPr>
        <w:t>noventa</w:t>
      </w:r>
      <w:r w:rsidR="00E5221C" w:rsidRPr="00742FF4">
        <w:rPr>
          <w:rFonts w:ascii="Arial" w:hAnsi="Arial" w:cs="Arial"/>
          <w:sz w:val="24"/>
          <w:szCs w:val="24"/>
        </w:rPr>
        <w:t xml:space="preserve">) </w:t>
      </w:r>
      <w:r w:rsidRPr="00141F89">
        <w:rPr>
          <w:rFonts w:ascii="Arial" w:hAnsi="Arial" w:cs="Arial"/>
          <w:sz w:val="24"/>
          <w:szCs w:val="24"/>
        </w:rPr>
        <w:t xml:space="preserve">dias contados </w:t>
      </w:r>
      <w:r w:rsidR="002E56AA">
        <w:rPr>
          <w:rFonts w:ascii="Arial" w:hAnsi="Arial" w:cs="Arial"/>
          <w:sz w:val="24"/>
          <w:szCs w:val="24"/>
        </w:rPr>
        <w:t xml:space="preserve">até </w:t>
      </w:r>
      <w:r w:rsidR="007E7523">
        <w:rPr>
          <w:rFonts w:ascii="Arial" w:hAnsi="Arial" w:cs="Arial"/>
          <w:sz w:val="24"/>
          <w:szCs w:val="24"/>
        </w:rPr>
        <w:t>3</w:t>
      </w:r>
      <w:r w:rsidR="002E56AA">
        <w:rPr>
          <w:rFonts w:ascii="Arial" w:hAnsi="Arial" w:cs="Arial"/>
          <w:sz w:val="24"/>
          <w:szCs w:val="24"/>
        </w:rPr>
        <w:t>0 (</w:t>
      </w:r>
      <w:r w:rsidR="007E7523">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 xml:space="preserve">do recebimento da ordem de serviço expedida pela Secretaria de </w:t>
      </w:r>
      <w:r w:rsidR="00A24279" w:rsidRPr="00A24279">
        <w:rPr>
          <w:rFonts w:ascii="Arial" w:hAnsi="Arial" w:cs="Arial"/>
          <w:sz w:val="24"/>
          <w:szCs w:val="24"/>
        </w:rPr>
        <w:t>Desenvolvimento Urbano</w:t>
      </w:r>
      <w:r w:rsidRPr="00141F89">
        <w:rPr>
          <w:rFonts w:ascii="Arial" w:hAnsi="Arial" w:cs="Arial"/>
          <w:sz w:val="24"/>
          <w:szCs w:val="24"/>
        </w:rPr>
        <w:t>.</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C70EFA" w:rsidRDefault="00C70EFA"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49476D" w:rsidRDefault="00C742DD" w:rsidP="0049476D">
      <w:pPr>
        <w:pStyle w:val="Cabealho"/>
        <w:tabs>
          <w:tab w:val="clear" w:pos="4419"/>
          <w:tab w:val="clear" w:pos="8838"/>
          <w:tab w:val="left" w:pos="0"/>
          <w:tab w:val="left" w:pos="10206"/>
        </w:tabs>
        <w:jc w:val="both"/>
        <w:rPr>
          <w:rFonts w:ascii="Arial" w:hAnsi="Arial" w:cs="Arial"/>
          <w:sz w:val="24"/>
          <w:szCs w:val="24"/>
        </w:rPr>
      </w:pPr>
      <w:r w:rsidRPr="000F6E17">
        <w:rPr>
          <w:rFonts w:ascii="Arial" w:hAnsi="Arial" w:cs="Arial"/>
          <w:sz w:val="24"/>
          <w:szCs w:val="24"/>
          <w:lang w:val="pt-BR"/>
        </w:rPr>
        <w:t>As despesas decorrentes d</w:t>
      </w:r>
      <w:r>
        <w:rPr>
          <w:rFonts w:ascii="Arial" w:hAnsi="Arial" w:cs="Arial"/>
          <w:sz w:val="24"/>
          <w:szCs w:val="24"/>
          <w:lang w:val="pt-BR"/>
        </w:rPr>
        <w:t>o</w:t>
      </w:r>
      <w:r w:rsidRPr="000F6E17">
        <w:rPr>
          <w:rFonts w:ascii="Arial" w:hAnsi="Arial" w:cs="Arial"/>
          <w:sz w:val="24"/>
          <w:szCs w:val="24"/>
          <w:lang w:val="pt-BR"/>
        </w:rPr>
        <w:t xml:space="preserve"> </w:t>
      </w:r>
      <w:r>
        <w:rPr>
          <w:rFonts w:ascii="Arial" w:hAnsi="Arial" w:cs="Arial"/>
          <w:sz w:val="24"/>
          <w:szCs w:val="24"/>
          <w:lang w:val="pt-BR"/>
        </w:rPr>
        <w:t>contrato</w:t>
      </w:r>
      <w:r w:rsidRPr="000F6E17">
        <w:rPr>
          <w:rFonts w:ascii="Arial" w:hAnsi="Arial" w:cs="Arial"/>
          <w:sz w:val="24"/>
          <w:szCs w:val="24"/>
          <w:lang w:val="pt-BR"/>
        </w:rPr>
        <w:t xml:space="preserve"> licitação correrão por conta </w:t>
      </w:r>
      <w:r w:rsidR="0049476D" w:rsidRPr="000F6E17">
        <w:rPr>
          <w:rFonts w:ascii="Arial" w:hAnsi="Arial" w:cs="Arial"/>
          <w:sz w:val="24"/>
          <w:szCs w:val="24"/>
          <w:lang w:val="pt-BR"/>
        </w:rPr>
        <w:t>da</w:t>
      </w:r>
      <w:r w:rsidR="0049476D">
        <w:rPr>
          <w:rFonts w:ascii="Arial" w:hAnsi="Arial" w:cs="Arial"/>
          <w:sz w:val="24"/>
          <w:szCs w:val="24"/>
          <w:lang w:val="pt-BR"/>
        </w:rPr>
        <w:t xml:space="preserve"> dotação </w:t>
      </w:r>
      <w:r w:rsidR="0049476D" w:rsidRPr="000F6E17">
        <w:rPr>
          <w:rFonts w:ascii="Arial" w:hAnsi="Arial" w:cs="Arial"/>
          <w:sz w:val="24"/>
          <w:szCs w:val="24"/>
          <w:lang w:val="pt-BR"/>
        </w:rPr>
        <w:t xml:space="preserve">orçamentária de </w:t>
      </w:r>
      <w:r w:rsidR="0049476D">
        <w:rPr>
          <w:rFonts w:ascii="Arial" w:hAnsi="Arial" w:cs="Arial"/>
          <w:sz w:val="24"/>
          <w:szCs w:val="24"/>
          <w:lang w:val="pt-BR"/>
        </w:rPr>
        <w:t xml:space="preserve">nº </w:t>
      </w:r>
      <w:r w:rsidR="00F13E9F">
        <w:rPr>
          <w:rFonts w:ascii="Arial" w:hAnsi="Arial" w:cs="Arial"/>
          <w:sz w:val="24"/>
          <w:szCs w:val="24"/>
          <w:lang w:val="pt-BR"/>
        </w:rPr>
        <w:t xml:space="preserve">12.01.15.451.0006.4.4.90.51-99 </w:t>
      </w:r>
      <w:r w:rsidR="0049476D">
        <w:rPr>
          <w:rFonts w:ascii="Arial" w:hAnsi="Arial" w:cs="Arial"/>
          <w:sz w:val="24"/>
          <w:szCs w:val="24"/>
          <w:lang w:val="pt-BR"/>
        </w:rPr>
        <w:t>(transferências e convênios federais - vinculados)</w:t>
      </w:r>
      <w:r w:rsidR="00420774" w:rsidRPr="00420774">
        <w:rPr>
          <w:rFonts w:ascii="Arial" w:hAnsi="Arial" w:cs="Arial"/>
          <w:sz w:val="24"/>
          <w:szCs w:val="24"/>
          <w:lang w:val="pt-BR"/>
        </w:rPr>
        <w:t xml:space="preserve"> </w:t>
      </w:r>
      <w:r w:rsidR="00420774">
        <w:rPr>
          <w:rFonts w:ascii="Arial" w:hAnsi="Arial" w:cs="Arial"/>
          <w:sz w:val="24"/>
          <w:szCs w:val="24"/>
          <w:lang w:val="pt-BR"/>
        </w:rPr>
        <w:t>e de nº 12.01.15.451.0006.4.4.90.51-99 (tesouro).</w:t>
      </w:r>
    </w:p>
    <w:p w:rsidR="000931DE" w:rsidRDefault="000931DE" w:rsidP="000931DE">
      <w:pPr>
        <w:pStyle w:val="Cabealho"/>
        <w:tabs>
          <w:tab w:val="clear" w:pos="4419"/>
          <w:tab w:val="clear" w:pos="8838"/>
          <w:tab w:val="left" w:pos="0"/>
          <w:tab w:val="left" w:pos="10206"/>
        </w:tabs>
        <w:jc w:val="both"/>
        <w:rPr>
          <w:rFonts w:ascii="Arial" w:hAnsi="Arial" w:cs="Arial"/>
          <w:sz w:val="24"/>
          <w:szCs w:val="24"/>
        </w:rPr>
      </w:pPr>
    </w:p>
    <w:p w:rsidR="00A21C14" w:rsidRDefault="00A21C14" w:rsidP="000931DE">
      <w:pPr>
        <w:pStyle w:val="Cabealho"/>
        <w:tabs>
          <w:tab w:val="clear" w:pos="4419"/>
          <w:tab w:val="clear" w:pos="8838"/>
          <w:tab w:val="left" w:pos="0"/>
          <w:tab w:val="left" w:pos="10206"/>
        </w:tabs>
        <w:jc w:val="both"/>
        <w:rPr>
          <w:rFonts w:ascii="Arial" w:hAnsi="Arial" w:cs="Arial"/>
          <w:b/>
          <w:sz w:val="24"/>
          <w:szCs w:val="24"/>
        </w:rPr>
      </w:pPr>
    </w:p>
    <w:p w:rsidR="00927F5E" w:rsidRDefault="00927F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927F5E" w:rsidRDefault="00927F5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r w:rsidR="009A2AED">
        <w:rPr>
          <w:rFonts w:ascii="Arial" w:hAnsi="Arial" w:cs="Arial"/>
          <w:sz w:val="24"/>
          <w:szCs w:val="24"/>
        </w:rPr>
        <w:t>0</w:t>
      </w:r>
      <w:r>
        <w:rPr>
          <w:rFonts w:ascii="Arial" w:hAnsi="Arial" w:cs="Arial"/>
          <w:sz w:val="24"/>
          <w:szCs w:val="24"/>
        </w:rPr>
        <w:t>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r>
        <w:rPr>
          <w:rFonts w:ascii="Arial" w:hAnsi="Arial" w:cs="Arial"/>
          <w:sz w:val="24"/>
          <w:szCs w:val="24"/>
        </w:rPr>
        <w:t>xxxx</w:t>
      </w:r>
      <w:proofErr w:type="spell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996FF7" w:rsidRPr="00996FF7">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6E21D3">
      <w:pPr>
        <w:tabs>
          <w:tab w:val="left" w:pos="0"/>
          <w:tab w:val="left" w:pos="180"/>
        </w:tabs>
        <w:spacing w:after="120"/>
        <w:ind w:right="227"/>
        <w:rPr>
          <w:rFonts w:ascii="Arial" w:hAnsi="Arial" w:cs="Arial"/>
          <w:sz w:val="24"/>
          <w:szCs w:val="24"/>
        </w:rPr>
      </w:pPr>
    </w:p>
    <w:p w:rsidR="00DE387A" w:rsidRDefault="00DE387A"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6E21D3" w:rsidRDefault="006E21D3" w:rsidP="00D41830">
      <w:pPr>
        <w:jc w:val="center"/>
        <w:rPr>
          <w:rFonts w:ascii="Arial" w:hAnsi="Arial" w:cs="Arial"/>
          <w:b/>
          <w:sz w:val="24"/>
          <w:szCs w:val="24"/>
        </w:rPr>
      </w:pPr>
    </w:p>
    <w:p w:rsidR="00E132E7" w:rsidRDefault="00E132E7" w:rsidP="00D4183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E387A" w:rsidRDefault="00DE387A" w:rsidP="002E15B0">
      <w:pPr>
        <w:jc w:val="center"/>
        <w:rPr>
          <w:rFonts w:ascii="Arial" w:hAnsi="Arial" w:cs="Arial"/>
          <w:b/>
          <w:sz w:val="24"/>
          <w:szCs w:val="24"/>
        </w:rPr>
      </w:pPr>
    </w:p>
    <w:p w:rsidR="00D41830" w:rsidRPr="006F421F" w:rsidRDefault="00D41830" w:rsidP="002E15B0">
      <w:pPr>
        <w:jc w:val="center"/>
        <w:rPr>
          <w:rFonts w:ascii="Arial" w:hAnsi="Arial" w:cs="Arial"/>
          <w:b/>
          <w:sz w:val="24"/>
          <w:szCs w:val="24"/>
        </w:rPr>
      </w:pPr>
      <w:r>
        <w:rPr>
          <w:rFonts w:ascii="Arial" w:hAnsi="Arial" w:cs="Arial"/>
          <w:b/>
          <w:sz w:val="24"/>
          <w:szCs w:val="24"/>
        </w:rPr>
        <w:t>ANEXO IV</w:t>
      </w:r>
    </w:p>
    <w:p w:rsidR="00D41830" w:rsidRPr="006F421F" w:rsidRDefault="00D41830" w:rsidP="00D41830">
      <w:pPr>
        <w:ind w:right="141"/>
        <w:jc w:val="center"/>
        <w:rPr>
          <w:rFonts w:ascii="Arial" w:hAnsi="Arial" w:cs="Arial"/>
          <w:sz w:val="24"/>
          <w:szCs w:val="24"/>
        </w:rPr>
      </w:pPr>
    </w:p>
    <w:p w:rsidR="00B74868" w:rsidRDefault="00B74868" w:rsidP="00B74868">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B74868" w:rsidRPr="00F22EC1" w:rsidRDefault="00B74868" w:rsidP="00B74868">
      <w:pPr>
        <w:ind w:right="141"/>
        <w:jc w:val="center"/>
        <w:rPr>
          <w:rFonts w:ascii="Arial" w:hAnsi="Arial" w:cs="Arial"/>
          <w:b/>
          <w:sz w:val="24"/>
          <w:szCs w:val="24"/>
        </w:rPr>
      </w:pP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CONTRATANTE: ____________________________</w:t>
      </w:r>
      <w:r w:rsidRPr="00C92DEA">
        <w:rPr>
          <w:rFonts w:ascii="Arial" w:eastAsia="Calibri" w:hAnsi="Arial" w:cs="Arial"/>
          <w:b/>
          <w:spacing w:val="12"/>
          <w:sz w:val="24"/>
        </w:rPr>
        <w:softHyphen/>
      </w:r>
      <w:r w:rsidRPr="00C92DEA">
        <w:rPr>
          <w:rFonts w:ascii="Arial" w:eastAsia="Calibri" w:hAnsi="Arial" w:cs="Arial"/>
          <w:b/>
          <w:spacing w:val="12"/>
          <w:sz w:val="24"/>
        </w:rPr>
        <w:softHyphen/>
      </w:r>
      <w:r w:rsidRPr="00C92DEA">
        <w:rPr>
          <w:rFonts w:ascii="Arial" w:eastAsia="Calibri" w:hAnsi="Arial" w:cs="Arial"/>
          <w:b/>
          <w:spacing w:val="12"/>
          <w:sz w:val="24"/>
        </w:rPr>
        <w:softHyphen/>
        <w:t>_______________</w:t>
      </w:r>
    </w:p>
    <w:p w:rsidR="00B74868" w:rsidRPr="00C92DEA"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CONTRATADO: ___________________________________________</w:t>
      </w:r>
    </w:p>
    <w:p w:rsidR="00B74868" w:rsidRDefault="00B74868" w:rsidP="00B74868">
      <w:pPr>
        <w:spacing w:line="276" w:lineRule="auto"/>
        <w:jc w:val="both"/>
        <w:rPr>
          <w:rFonts w:ascii="Arial" w:eastAsia="Calibri" w:hAnsi="Arial" w:cs="Arial"/>
          <w:b/>
          <w:spacing w:val="12"/>
          <w:sz w:val="24"/>
        </w:rPr>
      </w:pPr>
      <w:r w:rsidRPr="00C92DEA">
        <w:rPr>
          <w:rFonts w:ascii="Arial" w:eastAsia="Calibri" w:hAnsi="Arial" w:cs="Arial"/>
          <w:b/>
          <w:spacing w:val="12"/>
          <w:sz w:val="24"/>
        </w:rPr>
        <w:t>CONTRATO Nº (DE ORIGEM):_________________________________</w:t>
      </w:r>
    </w:p>
    <w:p w:rsidR="002E656B" w:rsidRPr="00A83F7E" w:rsidRDefault="00B74868" w:rsidP="002E656B">
      <w:pPr>
        <w:pStyle w:val="western"/>
        <w:spacing w:before="278" w:beforeAutospacing="0" w:after="0" w:line="276" w:lineRule="auto"/>
        <w:jc w:val="both"/>
        <w:rPr>
          <w:rFonts w:ascii="Arial" w:hAnsi="Arial" w:cs="Arial"/>
          <w:b/>
        </w:rPr>
      </w:pPr>
      <w:r w:rsidRPr="00C92DEA">
        <w:rPr>
          <w:rFonts w:ascii="Arial" w:eastAsia="Calibri" w:hAnsi="Arial" w:cs="Arial"/>
          <w:b/>
          <w:spacing w:val="12"/>
        </w:rPr>
        <w:t xml:space="preserve">OBJETO: </w:t>
      </w:r>
      <w:r w:rsidR="002E656B" w:rsidRPr="00A83F7E">
        <w:rPr>
          <w:rFonts w:ascii="Arial" w:hAnsi="Arial" w:cs="Arial"/>
          <w:b/>
          <w:bCs/>
        </w:rPr>
        <w:t xml:space="preserve">CONTRATAÇÃO DE EMPRESA </w:t>
      </w:r>
      <w:r w:rsidR="002E656B">
        <w:rPr>
          <w:rFonts w:ascii="Arial" w:hAnsi="Arial" w:cs="Arial"/>
          <w:b/>
          <w:bCs/>
        </w:rPr>
        <w:t xml:space="preserve">PARA </w:t>
      </w:r>
      <w:r w:rsidR="00CC3F0A">
        <w:rPr>
          <w:rFonts w:ascii="Arial" w:hAnsi="Arial" w:cs="Arial"/>
          <w:b/>
          <w:bCs/>
        </w:rPr>
        <w:t xml:space="preserve">REFORMA DE QUADRA DE TÊNIS E PISTA DE CAMINHADA </w:t>
      </w:r>
      <w:r w:rsidR="002E656B">
        <w:rPr>
          <w:rFonts w:ascii="Arial" w:hAnsi="Arial" w:cs="Arial"/>
          <w:b/>
          <w:bCs/>
        </w:rPr>
        <w:t xml:space="preserve">NESTE MUNICIPIO. </w:t>
      </w:r>
    </w:p>
    <w:p w:rsidR="00B74868" w:rsidRPr="00C92DEA" w:rsidRDefault="00B74868" w:rsidP="009541DD">
      <w:pPr>
        <w:pStyle w:val="western"/>
        <w:spacing w:before="278" w:beforeAutospacing="0" w:after="0" w:line="276" w:lineRule="auto"/>
        <w:jc w:val="both"/>
        <w:rPr>
          <w:rFonts w:ascii="Arial" w:eastAsia="Calibri" w:hAnsi="Arial" w:cs="Arial"/>
          <w:b/>
          <w:spacing w:val="12"/>
        </w:rPr>
      </w:pPr>
      <w:r w:rsidRPr="00C92DEA">
        <w:rPr>
          <w:rFonts w:ascii="Arial" w:eastAsia="Calibri" w:hAnsi="Arial" w:cs="Arial"/>
          <w:b/>
          <w:spacing w:val="12"/>
        </w:rPr>
        <w:t>ADVOGADO (S</w:t>
      </w:r>
      <w:proofErr w:type="gramStart"/>
      <w:r w:rsidRPr="00C92DEA">
        <w:rPr>
          <w:rFonts w:ascii="Arial" w:eastAsia="Calibri" w:hAnsi="Arial" w:cs="Arial"/>
          <w:b/>
          <w:spacing w:val="12"/>
        </w:rPr>
        <w:t>)</w:t>
      </w:r>
      <w:proofErr w:type="gramEnd"/>
      <w:r w:rsidRPr="00C92DEA">
        <w:rPr>
          <w:rFonts w:ascii="Arial" w:eastAsia="Calibri" w:hAnsi="Arial" w:cs="Arial"/>
          <w:b/>
          <w:spacing w:val="12"/>
        </w:rPr>
        <w:t>/ Nº OAB/</w:t>
      </w:r>
      <w:proofErr w:type="spellStart"/>
      <w:r w:rsidRPr="00C92DEA">
        <w:rPr>
          <w:rFonts w:ascii="Arial" w:eastAsia="Calibri" w:hAnsi="Arial" w:cs="Arial"/>
          <w:b/>
          <w:spacing w:val="12"/>
        </w:rPr>
        <w:t>email</w:t>
      </w:r>
      <w:proofErr w:type="spellEnd"/>
      <w:r w:rsidRPr="00C92DEA">
        <w:rPr>
          <w:rFonts w:ascii="Arial" w:eastAsia="Calibri" w:hAnsi="Arial" w:cs="Arial"/>
          <w:b/>
          <w:spacing w:val="12"/>
        </w:rPr>
        <w:t>: (*)_____________________________</w:t>
      </w:r>
    </w:p>
    <w:p w:rsidR="00B74868" w:rsidRDefault="00B74868" w:rsidP="00B74868">
      <w:pPr>
        <w:spacing w:line="276" w:lineRule="auto"/>
        <w:jc w:val="both"/>
        <w:rPr>
          <w:rFonts w:ascii="Arial" w:eastAsia="Calibri" w:hAnsi="Arial" w:cs="Arial"/>
          <w:spacing w:val="12"/>
          <w:sz w:val="24"/>
          <w:szCs w:val="24"/>
        </w:rPr>
      </w:pPr>
    </w:p>
    <w:p w:rsidR="001815E1" w:rsidRPr="00C92DEA" w:rsidRDefault="001815E1" w:rsidP="00B74868">
      <w:pPr>
        <w:spacing w:line="276" w:lineRule="auto"/>
        <w:jc w:val="both"/>
        <w:rPr>
          <w:rFonts w:ascii="Arial" w:eastAsia="Calibri" w:hAnsi="Arial" w:cs="Arial"/>
          <w:spacing w:val="12"/>
          <w:sz w:val="24"/>
          <w:szCs w:val="24"/>
        </w:rPr>
      </w:pPr>
    </w:p>
    <w:p w:rsidR="006B4A92" w:rsidRPr="006B4A92" w:rsidRDefault="006B4A92" w:rsidP="006B4A92">
      <w:pPr>
        <w:spacing w:line="276" w:lineRule="auto"/>
        <w:jc w:val="both"/>
        <w:rPr>
          <w:rFonts w:ascii="Arial" w:eastAsia="Calibri" w:hAnsi="Arial" w:cs="Arial"/>
          <w:spacing w:val="12"/>
          <w:sz w:val="24"/>
          <w:szCs w:val="24"/>
        </w:rPr>
      </w:pPr>
      <w:r w:rsidRPr="006B4A92">
        <w:rPr>
          <w:rFonts w:ascii="Arial" w:eastAsia="Calibri" w:hAnsi="Arial" w:cs="Arial"/>
          <w:spacing w:val="12"/>
          <w:sz w:val="24"/>
          <w:szCs w:val="24"/>
        </w:rPr>
        <w:t>Pelo presente TERMO, nós, abaixo identificados:</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1"/>
          <w:numId w:val="10"/>
        </w:numPr>
        <w:tabs>
          <w:tab w:val="num" w:pos="851"/>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Estamos CIENTES de que:</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O ajuste acima referido estará sujeito </w:t>
      </w:r>
      <w:proofErr w:type="gramStart"/>
      <w:r w:rsidRPr="006B4A92">
        <w:rPr>
          <w:rFonts w:ascii="Arial" w:eastAsia="Calibri" w:hAnsi="Arial" w:cs="Arial"/>
          <w:sz w:val="24"/>
          <w:szCs w:val="24"/>
          <w:lang w:eastAsia="en-US"/>
        </w:rPr>
        <w:t>a</w:t>
      </w:r>
      <w:proofErr w:type="gramEnd"/>
      <w:r w:rsidRPr="006B4A92">
        <w:rPr>
          <w:rFonts w:ascii="Arial" w:eastAsia="Calibri" w:hAnsi="Arial" w:cs="Arial"/>
          <w:sz w:val="24"/>
          <w:szCs w:val="24"/>
          <w:lang w:eastAsia="en-US"/>
        </w:rPr>
        <w:t xml:space="preserve"> análise e julgamento pelo Tribunal de Constas do Estado de São Paulo, cujo trâmite processual ocorrerá pelo sistema eletrônico;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6B4A92" w:rsidRPr="006B4A92" w:rsidRDefault="006B4A92" w:rsidP="006B4A92">
      <w:pPr>
        <w:ind w:left="708"/>
        <w:rPr>
          <w:szCs w:val="24"/>
        </w:rPr>
      </w:pPr>
    </w:p>
    <w:p w:rsidR="006B4A92" w:rsidRPr="006B4A92" w:rsidRDefault="006B4A92" w:rsidP="006B4A92">
      <w:pPr>
        <w:numPr>
          <w:ilvl w:val="0"/>
          <w:numId w:val="11"/>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Qualquer alteração no endereço – residencial ou eletrônico – ou telefones de contato deverá ser comunicada pelo interessado, peticionando no processo.</w:t>
      </w:r>
    </w:p>
    <w:p w:rsidR="006B4A92" w:rsidRPr="006B4A92" w:rsidRDefault="006B4A92" w:rsidP="006B4A92">
      <w:pPr>
        <w:jc w:val="both"/>
        <w:rPr>
          <w:rFonts w:ascii="Arial" w:eastAsia="Calibri" w:hAnsi="Arial" w:cs="Arial"/>
          <w:sz w:val="24"/>
          <w:szCs w:val="24"/>
          <w:lang w:eastAsia="en-US"/>
        </w:rPr>
      </w:pPr>
    </w:p>
    <w:p w:rsidR="006B4A92" w:rsidRPr="006B4A92" w:rsidRDefault="006B4A92" w:rsidP="006B4A92">
      <w:pPr>
        <w:numPr>
          <w:ilvl w:val="0"/>
          <w:numId w:val="10"/>
        </w:numPr>
        <w:tabs>
          <w:tab w:val="num" w:pos="709"/>
        </w:tabs>
        <w:suppressAutoHyphens/>
        <w:ind w:left="426"/>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    Damo-nos por NOTIFICADOS para:</w:t>
      </w:r>
    </w:p>
    <w:p w:rsidR="006B4A92" w:rsidRPr="006B4A92" w:rsidRDefault="006B4A92" w:rsidP="006B4A92">
      <w:pPr>
        <w:ind w:left="6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O acompanhamento dos atos do processo até seu julgamento final e consequente publicação;</w:t>
      </w:r>
    </w:p>
    <w:p w:rsidR="006B4A92" w:rsidRPr="006B4A92" w:rsidRDefault="006B4A92" w:rsidP="006B4A92">
      <w:pPr>
        <w:suppressAutoHyphens/>
        <w:ind w:left="426"/>
        <w:jc w:val="both"/>
        <w:rPr>
          <w:rFonts w:ascii="Arial" w:eastAsia="Calibri" w:hAnsi="Arial" w:cs="Arial"/>
          <w:sz w:val="24"/>
          <w:szCs w:val="24"/>
          <w:lang w:eastAsia="en-US"/>
        </w:rPr>
      </w:pPr>
    </w:p>
    <w:p w:rsidR="006B4A92" w:rsidRPr="006B4A92" w:rsidRDefault="006B4A92" w:rsidP="006B4A92">
      <w:pPr>
        <w:numPr>
          <w:ilvl w:val="0"/>
          <w:numId w:val="12"/>
        </w:numPr>
        <w:suppressAutoHyphens/>
        <w:jc w:val="both"/>
        <w:rPr>
          <w:rFonts w:ascii="Arial" w:eastAsia="Calibri" w:hAnsi="Arial" w:cs="Arial"/>
          <w:sz w:val="24"/>
          <w:szCs w:val="24"/>
          <w:lang w:eastAsia="en-US"/>
        </w:rPr>
      </w:pPr>
      <w:r w:rsidRPr="006B4A92">
        <w:rPr>
          <w:rFonts w:ascii="Arial" w:eastAsia="Calibri" w:hAnsi="Arial" w:cs="Arial"/>
          <w:sz w:val="24"/>
          <w:szCs w:val="24"/>
          <w:lang w:eastAsia="en-US"/>
        </w:rPr>
        <w:t>Se for o caso e de nosso interesse, nos prazos e nas formas legais e regimentais, exercer o direito de defesa, interpor recursos e o que mais couber.</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sz w:val="24"/>
          <w:szCs w:val="24"/>
          <w:lang w:eastAsia="en-US"/>
        </w:rPr>
      </w:pPr>
      <w:r w:rsidRPr="006B4A92">
        <w:rPr>
          <w:rFonts w:ascii="Arial" w:eastAsia="Calibri" w:hAnsi="Arial" w:cs="Arial"/>
          <w:sz w:val="24"/>
          <w:szCs w:val="24"/>
          <w:lang w:eastAsia="en-US"/>
        </w:rPr>
        <w:t xml:space="preserve">Carapicuíba,           </w:t>
      </w:r>
      <w:proofErr w:type="gramStart"/>
      <w:r w:rsidRPr="006B4A92">
        <w:rPr>
          <w:rFonts w:ascii="Arial" w:eastAsia="Calibri" w:hAnsi="Arial" w:cs="Arial"/>
          <w:sz w:val="24"/>
          <w:szCs w:val="24"/>
          <w:lang w:eastAsia="en-US"/>
        </w:rPr>
        <w:t xml:space="preserve">de                </w:t>
      </w:r>
      <w:proofErr w:type="spellStart"/>
      <w:r w:rsidRPr="006B4A92">
        <w:rPr>
          <w:rFonts w:ascii="Arial" w:eastAsia="Calibri" w:hAnsi="Arial" w:cs="Arial"/>
          <w:sz w:val="24"/>
          <w:szCs w:val="24"/>
          <w:lang w:eastAsia="en-US"/>
        </w:rPr>
        <w:t>de</w:t>
      </w:r>
      <w:proofErr w:type="spellEnd"/>
      <w:proofErr w:type="gramEnd"/>
      <w:r w:rsidRPr="006B4A92">
        <w:rPr>
          <w:rFonts w:ascii="Arial" w:eastAsia="Calibri" w:hAnsi="Arial" w:cs="Arial"/>
          <w:sz w:val="24"/>
          <w:szCs w:val="24"/>
          <w:lang w:eastAsia="en-US"/>
        </w:rPr>
        <w:t xml:space="preserve">  2023.</w:t>
      </w:r>
    </w:p>
    <w:p w:rsidR="006B4A92" w:rsidRDefault="006B4A92" w:rsidP="006B4A92">
      <w:pPr>
        <w:jc w:val="both"/>
        <w:rPr>
          <w:rFonts w:ascii="Arial" w:eastAsia="Calibri" w:hAnsi="Arial" w:cs="Arial"/>
          <w:sz w:val="24"/>
          <w:szCs w:val="24"/>
          <w:lang w:eastAsia="en-US"/>
        </w:rPr>
      </w:pPr>
    </w:p>
    <w:p w:rsidR="001815E1" w:rsidRPr="006B4A92" w:rsidRDefault="001815E1" w:rsidP="006B4A92">
      <w:pPr>
        <w:jc w:val="both"/>
        <w:rPr>
          <w:rFonts w:ascii="Arial" w:eastAsia="Calibri" w:hAnsi="Arial" w:cs="Arial"/>
          <w:sz w:val="24"/>
          <w:szCs w:val="24"/>
          <w:lang w:eastAsia="en-US"/>
        </w:rPr>
      </w:pPr>
    </w:p>
    <w:p w:rsidR="006B4A92" w:rsidRPr="006B4A92" w:rsidRDefault="006B4A92" w:rsidP="006B4A92">
      <w:pPr>
        <w:jc w:val="both"/>
        <w:rPr>
          <w:rFonts w:ascii="Arial" w:eastAsia="Calibri" w:hAnsi="Arial" w:cs="Arial"/>
          <w:b/>
          <w:strike/>
          <w:spacing w:val="12"/>
          <w:sz w:val="22"/>
          <w:szCs w:val="22"/>
        </w:rPr>
      </w:pPr>
      <w:r w:rsidRPr="006B4A92">
        <w:rPr>
          <w:rFonts w:ascii="Arial" w:eastAsia="Calibri" w:hAnsi="Arial" w:cs="Arial"/>
          <w:b/>
          <w:spacing w:val="12"/>
          <w:sz w:val="22"/>
          <w:szCs w:val="22"/>
          <w:u w:val="single"/>
        </w:rPr>
        <w:t>AUTORIDADE MÁXIMA DO ÓRGÃO/ENTIDADE</w:t>
      </w:r>
      <w:r w:rsidRPr="006B4A92">
        <w:rPr>
          <w:rFonts w:ascii="Arial" w:eastAsia="Calibri" w:hAnsi="Arial" w:cs="Arial"/>
          <w:b/>
          <w:strike/>
          <w:spacing w:val="12"/>
          <w:sz w:val="22"/>
          <w:szCs w:val="22"/>
        </w:rPr>
        <w:t>:</w:t>
      </w: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RESPONSÁVEL PELA HOMOLOGAÇÃO DO CERTAME:</w:t>
      </w:r>
    </w:p>
    <w:p w:rsidR="006B4A92" w:rsidRPr="006B4A92" w:rsidRDefault="006B4A92" w:rsidP="006B4A92">
      <w:pPr>
        <w:suppressAutoHyphens/>
        <w:autoSpaceDE w:val="0"/>
        <w:autoSpaceDN w:val="0"/>
        <w:adjustRightInd w:val="0"/>
        <w:rPr>
          <w:rFonts w:ascii="Arial" w:hAnsi="Arial" w:cs="Arial"/>
          <w:sz w:val="22"/>
          <w:szCs w:val="22"/>
          <w:lang w:eastAsia="ar-SA"/>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RESPONSÁVEIS QUE ASSINARAM O AJUSTE:</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Pelo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suppressAutoHyphens/>
        <w:autoSpaceDE w:val="0"/>
        <w:autoSpaceDN w:val="0"/>
        <w:adjustRightInd w:val="0"/>
        <w:rPr>
          <w:rFonts w:ascii="Arial" w:hAnsi="Arial" w:cs="Arial"/>
          <w:b/>
          <w:bCs/>
          <w:sz w:val="22"/>
          <w:szCs w:val="22"/>
          <w:lang w:eastAsia="ar-SA"/>
        </w:rPr>
      </w:pPr>
      <w:r w:rsidRPr="006B4A92">
        <w:rPr>
          <w:rFonts w:ascii="Arial" w:hAnsi="Arial" w:cs="Arial"/>
          <w:sz w:val="22"/>
          <w:szCs w:val="22"/>
          <w:lang w:eastAsia="ar-SA"/>
        </w:rPr>
        <w:t xml:space="preserve">Nome: </w:t>
      </w:r>
      <w:r w:rsidRPr="006B4A92">
        <w:rPr>
          <w:rFonts w:ascii="Arial" w:hAnsi="Arial" w:cs="Arial"/>
          <w:b/>
          <w:bCs/>
          <w:sz w:val="22"/>
          <w:szCs w:val="22"/>
          <w:lang w:eastAsia="ar-SA"/>
        </w:rPr>
        <w:t xml:space="preserve">Marco Aurélio dos </w:t>
      </w:r>
      <w:proofErr w:type="gramStart"/>
      <w:r w:rsidRPr="006B4A92">
        <w:rPr>
          <w:rFonts w:ascii="Arial" w:hAnsi="Arial" w:cs="Arial"/>
          <w:b/>
          <w:bCs/>
          <w:sz w:val="22"/>
          <w:szCs w:val="22"/>
          <w:lang w:eastAsia="ar-SA"/>
        </w:rPr>
        <w:t>Santos Neves</w:t>
      </w:r>
      <w:proofErr w:type="gramEnd"/>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Cargo: Prefeito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CPF: 157.388.248-81</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tabs>
          <w:tab w:val="left" w:pos="0"/>
          <w:tab w:val="left" w:pos="180"/>
        </w:tabs>
        <w:suppressAutoHyphens/>
        <w:spacing w:after="120"/>
        <w:ind w:right="227"/>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Pela contratada</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Nome: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Cargo:</w:t>
      </w:r>
      <w:r w:rsidRPr="006B4A92">
        <w:rPr>
          <w:lang w:eastAsia="ar-SA"/>
        </w:rPr>
        <w:t xml:space="preserve"> </w:t>
      </w: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u w:val="single"/>
        </w:rPr>
        <w:t>ORDENADOR DE DESPESAS DA CONTRATANTE</w:t>
      </w:r>
      <w:r w:rsidRPr="006B4A92">
        <w:rPr>
          <w:rFonts w:ascii="Arial" w:eastAsia="Calibri" w:hAnsi="Arial" w:cs="Arial"/>
          <w:b/>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4"/>
          <w:szCs w:val="24"/>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Desenvolvimento Urbano</w:t>
      </w:r>
    </w:p>
    <w:p w:rsidR="006B4A92" w:rsidRPr="006B4A92" w:rsidRDefault="006B4A92" w:rsidP="006B4A92">
      <w:pPr>
        <w:suppressAutoHyphens/>
        <w:autoSpaceDE w:val="0"/>
        <w:autoSpaceDN w:val="0"/>
        <w:adjustRightInd w:val="0"/>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1815E1" w:rsidRDefault="001815E1" w:rsidP="006B4A92">
      <w:pPr>
        <w:widowControl w:val="0"/>
        <w:autoSpaceDE w:val="0"/>
        <w:autoSpaceDN w:val="0"/>
        <w:ind w:right="57"/>
        <w:jc w:val="both"/>
        <w:outlineLvl w:val="0"/>
        <w:rPr>
          <w:rFonts w:ascii="Arial" w:eastAsia="Arial" w:hAnsi="Arial" w:cs="Arial"/>
          <w:b/>
          <w:bCs/>
          <w:spacing w:val="12"/>
          <w:sz w:val="22"/>
          <w:szCs w:val="22"/>
          <w:u w:val="thick"/>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proofErr w:type="gramStart"/>
      <w:r w:rsidRPr="006B4A92">
        <w:rPr>
          <w:rFonts w:ascii="Arial" w:eastAsia="Arial" w:hAnsi="Arial" w:cs="Arial"/>
          <w:b/>
          <w:bCs/>
          <w:spacing w:val="12"/>
          <w:sz w:val="22"/>
          <w:szCs w:val="22"/>
          <w:u w:val="thick"/>
        </w:rPr>
        <w:t>GESTOR(</w:t>
      </w:r>
      <w:proofErr w:type="gramEnd"/>
      <w:r w:rsidRPr="006B4A92">
        <w:rPr>
          <w:rFonts w:ascii="Arial" w:eastAsia="Arial" w:hAnsi="Arial" w:cs="Arial"/>
          <w:b/>
          <w:bCs/>
          <w:spacing w:val="12"/>
          <w:sz w:val="22"/>
          <w:szCs w:val="22"/>
          <w:u w:val="thick"/>
        </w:rPr>
        <w:t>ES) DO CONTRATO</w:t>
      </w:r>
      <w:r w:rsidRPr="006B4A92">
        <w:rPr>
          <w:rFonts w:ascii="Arial" w:eastAsia="Arial" w:hAnsi="Arial" w:cs="Arial"/>
          <w:b/>
          <w:bCs/>
          <w:spacing w:val="12"/>
          <w:sz w:val="22"/>
          <w:szCs w:val="22"/>
        </w:rPr>
        <w:t>:</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spacing w:val="12"/>
          <w:sz w:val="22"/>
          <w:szCs w:val="22"/>
        </w:rPr>
      </w:pPr>
      <w:r w:rsidRPr="006B4A92">
        <w:rPr>
          <w:rFonts w:ascii="Arial" w:eastAsia="Calibri" w:hAnsi="Arial" w:cs="Arial"/>
          <w:spacing w:val="12"/>
          <w:sz w:val="22"/>
          <w:szCs w:val="22"/>
        </w:rPr>
        <w:t>Nome:</w:t>
      </w:r>
      <w:r w:rsidRPr="006B4A92">
        <w:rPr>
          <w:rFonts w:ascii="Arial" w:hAnsi="Arial" w:cs="Arial"/>
          <w:b/>
          <w:bCs/>
          <w:sz w:val="22"/>
          <w:szCs w:val="22"/>
          <w:lang w:eastAsia="ar-SA"/>
        </w:rPr>
        <w:t xml:space="preserve"> </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Cargo: </w:t>
      </w:r>
      <w:r w:rsidRPr="006B4A92">
        <w:rPr>
          <w:rFonts w:ascii="Arial" w:hAnsi="Arial" w:cs="Arial"/>
          <w:sz w:val="24"/>
          <w:szCs w:val="24"/>
          <w:lang w:eastAsia="ar-SA"/>
        </w:rPr>
        <w:t>Secretário de Secretário de Desenvolvimento Urbano</w:t>
      </w:r>
    </w:p>
    <w:p w:rsidR="006B4A92" w:rsidRPr="006B4A92" w:rsidRDefault="006B4A92" w:rsidP="006B4A92">
      <w:pPr>
        <w:suppressAutoHyphens/>
        <w:autoSpaceDE w:val="0"/>
        <w:autoSpaceDN w:val="0"/>
        <w:adjustRightInd w:val="0"/>
        <w:rPr>
          <w:rFonts w:ascii="Arial" w:hAnsi="Arial" w:cs="Arial"/>
          <w:sz w:val="22"/>
          <w:szCs w:val="22"/>
          <w:lang w:eastAsia="ar-SA"/>
        </w:rPr>
      </w:pPr>
      <w:r w:rsidRPr="006B4A92">
        <w:rPr>
          <w:rFonts w:ascii="Arial" w:hAnsi="Arial" w:cs="Arial"/>
          <w:sz w:val="22"/>
          <w:szCs w:val="22"/>
          <w:lang w:eastAsia="ar-SA"/>
        </w:rPr>
        <w:t xml:space="preserve">CPF: </w:t>
      </w:r>
    </w:p>
    <w:p w:rsidR="006B4A92" w:rsidRPr="006B4A92" w:rsidRDefault="006B4A92" w:rsidP="006B4A92">
      <w:pPr>
        <w:jc w:val="both"/>
        <w:rPr>
          <w:rFonts w:ascii="Arial" w:eastAsia="Calibri"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p>
    <w:p w:rsidR="006B4A92" w:rsidRPr="006B4A92" w:rsidRDefault="006B4A92" w:rsidP="006B4A92">
      <w:pPr>
        <w:widowControl w:val="0"/>
        <w:autoSpaceDE w:val="0"/>
        <w:autoSpaceDN w:val="0"/>
        <w:ind w:right="57"/>
        <w:jc w:val="both"/>
        <w:outlineLvl w:val="0"/>
        <w:rPr>
          <w:rFonts w:ascii="Arial" w:eastAsia="Arial" w:hAnsi="Arial" w:cs="Arial"/>
          <w:b/>
          <w:bCs/>
          <w:spacing w:val="12"/>
          <w:sz w:val="22"/>
          <w:szCs w:val="22"/>
        </w:rPr>
      </w:pPr>
      <w:r w:rsidRPr="006B4A92">
        <w:rPr>
          <w:rFonts w:ascii="Arial" w:eastAsia="Arial" w:hAnsi="Arial" w:cs="Arial"/>
          <w:b/>
          <w:bCs/>
          <w:spacing w:val="12"/>
          <w:sz w:val="22"/>
          <w:szCs w:val="22"/>
          <w:u w:val="thick"/>
        </w:rPr>
        <w:t>DEMAIS RESPONSÁVEIS (*)</w:t>
      </w:r>
      <w:r w:rsidRPr="006B4A92">
        <w:rPr>
          <w:rFonts w:ascii="Arial" w:eastAsia="Arial" w:hAnsi="Arial" w:cs="Arial"/>
          <w:b/>
          <w:bCs/>
          <w:spacing w:val="12"/>
          <w:sz w:val="22"/>
          <w:szCs w:val="22"/>
        </w:rPr>
        <w:t>:</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rPr>
      </w:pPr>
      <w:r w:rsidRPr="006B4A92">
        <w:rPr>
          <w:rFonts w:ascii="Arial" w:eastAsia="Arial" w:hAnsi="Arial" w:cs="Arial"/>
          <w:spacing w:val="12"/>
          <w:sz w:val="22"/>
          <w:szCs w:val="22"/>
        </w:rPr>
        <w:t>Tipo de ato sob sua responsabilidade: Fiscalizar Contrato</w:t>
      </w:r>
      <w:proofErr w:type="gramStart"/>
      <w:r w:rsidRPr="006B4A92">
        <w:rPr>
          <w:rFonts w:ascii="Arial" w:eastAsia="Arial" w:hAnsi="Arial" w:cs="Arial"/>
          <w:spacing w:val="12"/>
          <w:sz w:val="22"/>
          <w:szCs w:val="22"/>
        </w:rPr>
        <w:t xml:space="preserve">  </w:t>
      </w:r>
    </w:p>
    <w:p w:rsidR="006B4A92" w:rsidRPr="006B4A92" w:rsidRDefault="006B4A92" w:rsidP="006B4A92">
      <w:pPr>
        <w:widowControl w:val="0"/>
        <w:tabs>
          <w:tab w:val="left" w:pos="4842"/>
          <w:tab w:val="left" w:pos="8598"/>
        </w:tabs>
        <w:autoSpaceDE w:val="0"/>
        <w:autoSpaceDN w:val="0"/>
        <w:ind w:right="57"/>
        <w:rPr>
          <w:rFonts w:ascii="Arial" w:eastAsia="Arial" w:hAnsi="Arial" w:cs="Arial"/>
          <w:spacing w:val="12"/>
          <w:sz w:val="22"/>
          <w:szCs w:val="22"/>
          <w:u w:val="single"/>
        </w:rPr>
      </w:pPr>
      <w:proofErr w:type="gramEnd"/>
      <w:r w:rsidRPr="006B4A92">
        <w:rPr>
          <w:rFonts w:ascii="Arial" w:eastAsia="Arial" w:hAnsi="Arial" w:cs="Arial"/>
          <w:spacing w:val="12"/>
          <w:sz w:val="22"/>
          <w:szCs w:val="22"/>
        </w:rPr>
        <w:t>Nome:</w:t>
      </w:r>
      <w:r w:rsidRPr="006B4A92">
        <w:rPr>
          <w:lang w:eastAsia="ar-SA"/>
        </w:rPr>
        <w:t xml:space="preserve">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rPr>
      </w:pPr>
    </w:p>
    <w:p w:rsidR="006B4A92" w:rsidRPr="006B4A92" w:rsidRDefault="006B4A92" w:rsidP="006B4A92">
      <w:pPr>
        <w:jc w:val="both"/>
        <w:rPr>
          <w:rFonts w:ascii="Arial" w:eastAsia="Calibri" w:hAnsi="Arial" w:cs="Arial"/>
          <w:b/>
          <w:spacing w:val="12"/>
          <w:sz w:val="22"/>
          <w:szCs w:val="22"/>
          <w:u w:val="single"/>
        </w:rPr>
      </w:pPr>
      <w:r w:rsidRPr="006B4A92">
        <w:rPr>
          <w:rFonts w:ascii="Arial" w:eastAsia="Calibri" w:hAnsi="Arial" w:cs="Arial"/>
          <w:b/>
          <w:spacing w:val="12"/>
          <w:sz w:val="22"/>
          <w:szCs w:val="22"/>
          <w:u w:val="single"/>
        </w:rPr>
        <w:t>MEMBROS DA COMISSÃO PERMANENTE DE LICITAÇÃO:</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Eliana dos Santos Soares Santana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Atendente</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Cs w:val="22"/>
        </w:rPr>
      </w:pPr>
      <w:r w:rsidRPr="006B4A92">
        <w:rPr>
          <w:rFonts w:ascii="Arial" w:eastAsia="Arial" w:hAnsi="Arial" w:cs="Arial"/>
          <w:spacing w:val="12"/>
          <w:sz w:val="22"/>
          <w:szCs w:val="22"/>
        </w:rPr>
        <w:t xml:space="preserve">CPF: </w:t>
      </w:r>
      <w:r w:rsidRPr="006B4A92">
        <w:rPr>
          <w:rFonts w:ascii="Arial" w:eastAsia="Calibri" w:hAnsi="Arial" w:cs="Arial"/>
          <w:bCs/>
          <w:sz w:val="22"/>
          <w:szCs w:val="24"/>
        </w:rPr>
        <w:t>220.855.628-33</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Cleonice Dias de Sousa</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b/>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proofErr w:type="spellStart"/>
      <w:r w:rsidRPr="006B4A92">
        <w:rPr>
          <w:rFonts w:ascii="Arial" w:hAnsi="Arial" w:cs="Arial"/>
          <w:b/>
          <w:sz w:val="22"/>
          <w:szCs w:val="22"/>
          <w:lang w:eastAsia="ar-SA"/>
        </w:rPr>
        <w:t>Marilza</w:t>
      </w:r>
      <w:proofErr w:type="spellEnd"/>
      <w:r w:rsidRPr="006B4A92">
        <w:rPr>
          <w:rFonts w:ascii="Arial" w:hAnsi="Arial" w:cs="Arial"/>
          <w:b/>
          <w:sz w:val="22"/>
          <w:szCs w:val="22"/>
          <w:lang w:eastAsia="ar-SA"/>
        </w:rPr>
        <w:t xml:space="preserve"> Moraes Rodrigues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sz w:val="22"/>
          <w:szCs w:val="22"/>
          <w:lang w:eastAsia="ar-SA"/>
        </w:rPr>
        <w:t xml:space="preserve"> </w:t>
      </w:r>
      <w:r w:rsidRPr="006B4A92">
        <w:rPr>
          <w:rFonts w:ascii="Arial" w:hAnsi="Arial" w:cs="Arial"/>
          <w:b/>
          <w:sz w:val="22"/>
          <w:szCs w:val="22"/>
          <w:lang w:eastAsia="ar-SA"/>
        </w:rPr>
        <w:t>Normando Ribeiro Lopes</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Cargo: </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 xml:space="preserve">CPF: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suppressAutoHyphens/>
        <w:ind w:right="141"/>
        <w:rPr>
          <w:rFonts w:ascii="Arial" w:hAnsi="Arial" w:cs="Arial"/>
          <w:sz w:val="24"/>
          <w:szCs w:val="24"/>
          <w:lang w:eastAsia="ar-SA"/>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1815E1" w:rsidRDefault="001815E1" w:rsidP="006B4A92">
      <w:pPr>
        <w:widowControl w:val="0"/>
        <w:tabs>
          <w:tab w:val="left" w:pos="4842"/>
          <w:tab w:val="left" w:pos="5850"/>
        </w:tabs>
        <w:autoSpaceDE w:val="0"/>
        <w:autoSpaceDN w:val="0"/>
        <w:ind w:right="57"/>
        <w:rPr>
          <w:rFonts w:ascii="Arial" w:eastAsia="Arial" w:hAnsi="Arial" w:cs="Arial"/>
          <w:spacing w:val="12"/>
          <w:sz w:val="22"/>
          <w:szCs w:val="22"/>
        </w:rPr>
      </w:pPr>
    </w:p>
    <w:p w:rsidR="006B4A92" w:rsidRPr="006B4A92" w:rsidRDefault="006B4A92" w:rsidP="006B4A92">
      <w:pPr>
        <w:widowControl w:val="0"/>
        <w:tabs>
          <w:tab w:val="left" w:pos="4842"/>
          <w:tab w:val="left" w:pos="5850"/>
        </w:tabs>
        <w:autoSpaceDE w:val="0"/>
        <w:autoSpaceDN w:val="0"/>
        <w:ind w:right="57"/>
        <w:rPr>
          <w:rFonts w:ascii="Arial" w:eastAsia="Arial" w:hAnsi="Arial" w:cs="Arial"/>
          <w:spacing w:val="12"/>
          <w:sz w:val="22"/>
          <w:szCs w:val="22"/>
          <w:u w:val="single"/>
        </w:rPr>
      </w:pPr>
      <w:r w:rsidRPr="006B4A92">
        <w:rPr>
          <w:rFonts w:ascii="Arial" w:eastAsia="Arial" w:hAnsi="Arial" w:cs="Arial"/>
          <w:spacing w:val="12"/>
          <w:sz w:val="22"/>
          <w:szCs w:val="22"/>
        </w:rPr>
        <w:t>Nome:</w:t>
      </w:r>
      <w:r w:rsidRPr="006B4A92">
        <w:rPr>
          <w:rFonts w:ascii="Arial" w:hAnsi="Arial" w:cs="Arial"/>
          <w:b/>
          <w:sz w:val="22"/>
          <w:szCs w:val="22"/>
          <w:lang w:eastAsia="ar-SA"/>
        </w:rPr>
        <w:t xml:space="preserve"> Pietro Vincenzo</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u w:val="single"/>
        </w:rPr>
      </w:pPr>
      <w:r w:rsidRPr="006B4A92">
        <w:rPr>
          <w:rFonts w:ascii="Arial" w:eastAsia="Arial" w:hAnsi="Arial" w:cs="Arial"/>
          <w:spacing w:val="12"/>
          <w:sz w:val="22"/>
          <w:szCs w:val="22"/>
        </w:rPr>
        <w:t>Cargo: Diretor</w:t>
      </w:r>
    </w:p>
    <w:p w:rsidR="006B4A92" w:rsidRPr="006B4A92" w:rsidRDefault="006B4A92" w:rsidP="006B4A92">
      <w:pPr>
        <w:widowControl w:val="0"/>
        <w:tabs>
          <w:tab w:val="left" w:pos="4842"/>
          <w:tab w:val="left" w:pos="8598"/>
        </w:tabs>
        <w:autoSpaceDE w:val="0"/>
        <w:autoSpaceDN w:val="0"/>
        <w:ind w:right="57"/>
        <w:jc w:val="both"/>
        <w:rPr>
          <w:rFonts w:ascii="Arial" w:eastAsia="Arial" w:hAnsi="Arial" w:cs="Arial"/>
          <w:spacing w:val="12"/>
          <w:sz w:val="22"/>
          <w:szCs w:val="22"/>
        </w:rPr>
      </w:pPr>
      <w:r w:rsidRPr="006B4A92">
        <w:rPr>
          <w:rFonts w:ascii="Arial" w:eastAsia="Arial" w:hAnsi="Arial" w:cs="Arial"/>
          <w:spacing w:val="12"/>
          <w:sz w:val="22"/>
          <w:szCs w:val="22"/>
        </w:rPr>
        <w:t>CPF:</w:t>
      </w:r>
      <w:r w:rsidRPr="006B4A92">
        <w:rPr>
          <w:rFonts w:ascii="Arial" w:eastAsia="Calibri" w:hAnsi="Arial" w:cs="Arial"/>
          <w:bCs/>
          <w:sz w:val="22"/>
          <w:szCs w:val="22"/>
        </w:rPr>
        <w:t xml:space="preserve"> 011.491.298-08</w:t>
      </w:r>
      <w:r w:rsidRPr="006B4A92">
        <w:rPr>
          <w:rFonts w:ascii="Arial" w:eastAsia="Arial" w:hAnsi="Arial" w:cs="Arial"/>
          <w:spacing w:val="12"/>
          <w:sz w:val="22"/>
          <w:szCs w:val="22"/>
        </w:rPr>
        <w:t xml:space="preserve"> </w:t>
      </w:r>
    </w:p>
    <w:p w:rsidR="006B4A92" w:rsidRPr="006B4A92" w:rsidRDefault="006B4A92" w:rsidP="006B4A92">
      <w:pPr>
        <w:jc w:val="both"/>
        <w:rPr>
          <w:rFonts w:ascii="Arial" w:eastAsia="Calibri" w:hAnsi="Arial" w:cs="Arial"/>
          <w:b/>
          <w:spacing w:val="12"/>
          <w:sz w:val="22"/>
          <w:szCs w:val="22"/>
          <w:u w:val="single"/>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r w:rsidRPr="006B4A92">
        <w:rPr>
          <w:rFonts w:ascii="Arial" w:eastAsia="Calibri" w:hAnsi="Arial" w:cs="Arial"/>
          <w:b/>
          <w:spacing w:val="12"/>
          <w:sz w:val="22"/>
          <w:szCs w:val="22"/>
        </w:rPr>
        <w:t>Assinatura: _____________________________</w:t>
      </w: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tabs>
          <w:tab w:val="left" w:pos="5490"/>
        </w:tabs>
        <w:autoSpaceDE w:val="0"/>
        <w:autoSpaceDN w:val="0"/>
        <w:ind w:right="57"/>
        <w:jc w:val="both"/>
        <w:rPr>
          <w:rFonts w:ascii="Arial" w:eastAsia="Calibri" w:hAnsi="Arial" w:cs="Arial"/>
          <w:b/>
          <w:spacing w:val="12"/>
          <w:sz w:val="22"/>
          <w:szCs w:val="22"/>
        </w:rPr>
      </w:pPr>
    </w:p>
    <w:p w:rsidR="006B4A92" w:rsidRPr="006B4A92" w:rsidRDefault="006B4A92" w:rsidP="006B4A92">
      <w:pPr>
        <w:widowControl w:val="0"/>
        <w:autoSpaceDE w:val="0"/>
        <w:autoSpaceDN w:val="0"/>
        <w:ind w:right="57"/>
        <w:jc w:val="both"/>
        <w:rPr>
          <w:rFonts w:ascii="Arial" w:eastAsia="Arial" w:hAnsi="Arial" w:cs="Arial"/>
          <w:spacing w:val="12"/>
          <w:sz w:val="22"/>
          <w:szCs w:val="22"/>
        </w:rPr>
      </w:pPr>
      <w:r>
        <w:rPr>
          <w:noProof/>
        </w:rPr>
        <mc:AlternateContent>
          <mc:Choice Requires="wps">
            <w:drawing>
              <wp:anchor distT="4294967292" distB="4294967292" distL="0" distR="0" simplePos="0" relativeHeight="251662336" behindDoc="0" locked="0" layoutInCell="1" allowOverlap="1">
                <wp:simplePos x="0" y="0"/>
                <wp:positionH relativeFrom="page">
                  <wp:posOffset>1062355</wp:posOffset>
                </wp:positionH>
                <wp:positionV relativeFrom="paragraph">
                  <wp:posOffset>126364</wp:posOffset>
                </wp:positionV>
                <wp:extent cx="5434330" cy="0"/>
                <wp:effectExtent l="0" t="0" r="13970" b="19050"/>
                <wp:wrapTopAndBottom/>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2336;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" strokeweight="1.44pt">
                <w10:wrap type="topAndBottom" anchorx="page"/>
              </v:line>
            </w:pict>
          </mc:Fallback>
        </mc:AlternateContent>
      </w:r>
    </w:p>
    <w:p w:rsidR="006B4A92" w:rsidRPr="006B4A92" w:rsidRDefault="006B4A92" w:rsidP="006B4A92">
      <w:pPr>
        <w:widowControl w:val="0"/>
        <w:autoSpaceDE w:val="0"/>
        <w:autoSpaceDN w:val="0"/>
        <w:ind w:right="57"/>
        <w:jc w:val="both"/>
        <w:rPr>
          <w:rFonts w:ascii="Arial" w:eastAsia="Arial" w:hAnsi="Arial" w:cs="Arial"/>
          <w:spacing w:val="12"/>
          <w:lang w:val="en-US"/>
        </w:rPr>
      </w:pPr>
      <w:r w:rsidRPr="006B4A92">
        <w:rPr>
          <w:rFonts w:ascii="Arial" w:eastAsia="Arial" w:hAnsi="Arial" w:cs="Arial"/>
          <w:spacing w:val="12"/>
          <w:sz w:val="22"/>
          <w:szCs w:val="22"/>
        </w:rPr>
        <w:t xml:space="preserve">(*) </w:t>
      </w:r>
      <w:r w:rsidRPr="006B4A92">
        <w:rPr>
          <w:rFonts w:ascii="Arial" w:eastAsia="Arial" w:hAnsi="Arial" w:cs="Arial"/>
          <w:spacing w:val="12"/>
        </w:rPr>
        <w:t xml:space="preserve">- O Termo de Ciência e Notificação e/ou Cadastro do(s) </w:t>
      </w:r>
      <w:proofErr w:type="gramStart"/>
      <w:r w:rsidRPr="006B4A92">
        <w:rPr>
          <w:rFonts w:ascii="Arial" w:eastAsia="Arial" w:hAnsi="Arial" w:cs="Arial"/>
          <w:spacing w:val="12"/>
        </w:rPr>
        <w:t>Responsável(</w:t>
      </w:r>
      <w:proofErr w:type="spellStart"/>
      <w:proofErr w:type="gramEnd"/>
      <w:r w:rsidRPr="006B4A92">
        <w:rPr>
          <w:rFonts w:ascii="Arial" w:eastAsia="Arial" w:hAnsi="Arial" w:cs="Arial"/>
          <w:spacing w:val="12"/>
        </w:rPr>
        <w:t>is</w:t>
      </w:r>
      <w:proofErr w:type="spellEnd"/>
      <w:r w:rsidRPr="006B4A92">
        <w:rPr>
          <w:rFonts w:ascii="Arial" w:eastAsia="Arial" w:hAnsi="Arial" w:cs="Arial"/>
          <w:spacing w:val="12"/>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6B4A92">
        <w:rPr>
          <w:rFonts w:ascii="Arial" w:eastAsia="Arial" w:hAnsi="Arial" w:cs="Arial"/>
          <w:i/>
          <w:spacing w:val="12"/>
        </w:rPr>
        <w:t xml:space="preserve">. </w:t>
      </w:r>
      <w:r w:rsidRPr="006B4A92">
        <w:rPr>
          <w:rFonts w:ascii="Arial" w:eastAsia="Arial" w:hAnsi="Arial" w:cs="Arial"/>
          <w:spacing w:val="12"/>
        </w:rPr>
        <w:t xml:space="preserve">Na hipótese de prestações de contas, caso o signatário do parecer conclusivo seja distinto daqueles já arrolados como subscritores do Termo de Ciência e Notificação, será ele objeto de notificação específica. </w:t>
      </w:r>
      <w:r w:rsidRPr="006B4A92">
        <w:rPr>
          <w:rFonts w:ascii="Arial" w:eastAsia="Arial" w:hAnsi="Arial" w:cs="Arial"/>
          <w:i/>
          <w:spacing w:val="12"/>
          <w:lang w:val="en-US"/>
        </w:rPr>
        <w:t>(</w:t>
      </w:r>
      <w:proofErr w:type="spellStart"/>
      <w:proofErr w:type="gramStart"/>
      <w:r w:rsidRPr="006B4A92">
        <w:rPr>
          <w:rFonts w:ascii="Arial" w:eastAsia="Arial" w:hAnsi="Arial" w:cs="Arial"/>
          <w:i/>
          <w:spacing w:val="12"/>
          <w:lang w:val="en-US"/>
        </w:rPr>
        <w:t>inciso</w:t>
      </w:r>
      <w:proofErr w:type="spellEnd"/>
      <w:proofErr w:type="gram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acrescido</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pela</w:t>
      </w:r>
      <w:proofErr w:type="spellEnd"/>
      <w:r w:rsidRPr="006B4A92">
        <w:rPr>
          <w:rFonts w:ascii="Arial" w:eastAsia="Arial" w:hAnsi="Arial" w:cs="Arial"/>
          <w:i/>
          <w:spacing w:val="12"/>
          <w:lang w:val="en-US"/>
        </w:rPr>
        <w:t xml:space="preserve"> </w:t>
      </w:r>
      <w:proofErr w:type="spellStart"/>
      <w:r w:rsidRPr="006B4A92">
        <w:rPr>
          <w:rFonts w:ascii="Arial" w:eastAsia="Arial" w:hAnsi="Arial" w:cs="Arial"/>
          <w:i/>
          <w:spacing w:val="12"/>
          <w:lang w:val="en-US"/>
        </w:rPr>
        <w:t>Resolução</w:t>
      </w:r>
      <w:proofErr w:type="spellEnd"/>
      <w:r w:rsidRPr="006B4A92">
        <w:rPr>
          <w:rFonts w:ascii="Arial" w:eastAsia="Arial" w:hAnsi="Arial" w:cs="Arial"/>
          <w:i/>
          <w:spacing w:val="12"/>
          <w:lang w:val="en-US"/>
        </w:rPr>
        <w:t xml:space="preserve"> nº 11/2021).</w:t>
      </w:r>
    </w:p>
    <w:p w:rsidR="006B4A92" w:rsidRPr="006B4A92" w:rsidRDefault="006B4A92" w:rsidP="006B4A92">
      <w:pPr>
        <w:jc w:val="both"/>
        <w:rPr>
          <w:rFonts w:ascii="Arial" w:hAnsi="Arial" w:cs="Arial"/>
          <w:spacing w:val="12"/>
        </w:rPr>
      </w:pPr>
    </w:p>
    <w:p w:rsidR="006B4A92" w:rsidRPr="006B4A92" w:rsidRDefault="006B4A92" w:rsidP="006B4A92">
      <w:pPr>
        <w:suppressAutoHyphens/>
        <w:rPr>
          <w:lang w:eastAsia="ar-SA"/>
        </w:rPr>
      </w:pPr>
    </w:p>
    <w:p w:rsidR="006B4A92" w:rsidRPr="006B4A92" w:rsidRDefault="006B4A92" w:rsidP="006B4A92">
      <w:pPr>
        <w:suppressAutoHyphens/>
        <w:ind w:right="141"/>
        <w:rPr>
          <w:rFonts w:ascii="Arial" w:hAnsi="Arial" w:cs="Arial"/>
          <w:sz w:val="24"/>
          <w:szCs w:val="24"/>
          <w:lang w:eastAsia="ar-SA"/>
        </w:rPr>
      </w:pPr>
    </w:p>
    <w:p w:rsidR="006B4A92" w:rsidRPr="006B4A92" w:rsidRDefault="006B4A92" w:rsidP="006B4A92">
      <w:pPr>
        <w:spacing w:line="276" w:lineRule="auto"/>
        <w:jc w:val="both"/>
        <w:rPr>
          <w:rFonts w:ascii="Arial" w:eastAsia="Calibri" w:hAnsi="Arial" w:cs="Arial"/>
          <w:spacing w:val="12"/>
          <w:sz w:val="24"/>
          <w:szCs w:val="24"/>
        </w:rPr>
      </w:pPr>
    </w:p>
    <w:p w:rsidR="00727E5D" w:rsidRPr="003A4873" w:rsidRDefault="00727E5D" w:rsidP="00CE33CB">
      <w:pPr>
        <w:ind w:right="141"/>
        <w:jc w:val="center"/>
        <w:rPr>
          <w:szCs w:val="24"/>
        </w:rPr>
      </w:pP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370" w:rsidRDefault="00A03370">
      <w:r>
        <w:separator/>
      </w:r>
    </w:p>
  </w:endnote>
  <w:endnote w:type="continuationSeparator" w:id="0">
    <w:p w:rsidR="00A03370" w:rsidRDefault="00A03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Default="007350B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350BF" w:rsidRDefault="007350BF"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Default="007350BF"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D0B34">
      <w:rPr>
        <w:rStyle w:val="Nmerodepgina"/>
        <w:noProof/>
      </w:rPr>
      <w:t>6</w:t>
    </w:r>
    <w:r>
      <w:rPr>
        <w:rStyle w:val="Nmerodepgina"/>
      </w:rPr>
      <w:fldChar w:fldCharType="end"/>
    </w:r>
  </w:p>
  <w:p w:rsidR="007350BF" w:rsidRDefault="007350BF" w:rsidP="00E71DD4">
    <w:pPr>
      <w:pStyle w:val="Rodap"/>
      <w:jc w:val="center"/>
    </w:pPr>
    <w:r>
      <w:t xml:space="preserve">Processo Administrativo nº.  13042 / 2023 – Tomada de Preços nº.  </w:t>
    </w:r>
    <w:r w:rsidR="00C046A7">
      <w:t>07</w:t>
    </w:r>
    <w:r>
      <w:t xml:space="preserve"> /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370" w:rsidRDefault="00A03370">
      <w:r>
        <w:separator/>
      </w:r>
    </w:p>
  </w:footnote>
  <w:footnote w:type="continuationSeparator" w:id="0">
    <w:p w:rsidR="00A03370" w:rsidRDefault="00A033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0BF" w:rsidRPr="0083620B" w:rsidRDefault="007350BF"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350BF" w:rsidRPr="0083620B" w:rsidRDefault="007350BF"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350BF" w:rsidRPr="00D15B80" w:rsidRDefault="007350BF"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350BF" w:rsidRPr="00D15B80" w:rsidRDefault="007350BF"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F8E1D20"/>
    <w:multiLevelType w:val="hybridMultilevel"/>
    <w:tmpl w:val="0EE4AEE2"/>
    <w:lvl w:ilvl="0" w:tplc="0416000F">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9">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10">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EDB6EF1"/>
    <w:multiLevelType w:val="multilevel"/>
    <w:tmpl w:val="6F882E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4">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5">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4"/>
  </w:num>
  <w:num w:numId="2">
    <w:abstractNumId w:val="10"/>
  </w:num>
  <w:num w:numId="3">
    <w:abstractNumId w:val="1"/>
  </w:num>
  <w:num w:numId="4">
    <w:abstractNumId w:val="4"/>
  </w:num>
  <w:num w:numId="5">
    <w:abstractNumId w:val="11"/>
  </w:num>
  <w:num w:numId="6">
    <w:abstractNumId w:val="12"/>
  </w:num>
  <w:num w:numId="7">
    <w:abstractNumId w:val="6"/>
  </w:num>
  <w:num w:numId="8">
    <w:abstractNumId w:val="1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5"/>
  </w:num>
  <w:num w:numId="12">
    <w:abstractNumId w:val="9"/>
  </w:num>
  <w:num w:numId="13">
    <w:abstractNumId w:val="7"/>
  </w:num>
  <w:num w:numId="14">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0D"/>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589"/>
    <w:rsid w:val="00011622"/>
    <w:rsid w:val="0001163C"/>
    <w:rsid w:val="00012041"/>
    <w:rsid w:val="000121C8"/>
    <w:rsid w:val="00012212"/>
    <w:rsid w:val="00012773"/>
    <w:rsid w:val="00012E22"/>
    <w:rsid w:val="000136D0"/>
    <w:rsid w:val="00013AA0"/>
    <w:rsid w:val="00013C17"/>
    <w:rsid w:val="00013E06"/>
    <w:rsid w:val="00014754"/>
    <w:rsid w:val="000148C6"/>
    <w:rsid w:val="00014AAE"/>
    <w:rsid w:val="00015072"/>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247"/>
    <w:rsid w:val="0002235E"/>
    <w:rsid w:val="00022445"/>
    <w:rsid w:val="00022F09"/>
    <w:rsid w:val="00023087"/>
    <w:rsid w:val="00023553"/>
    <w:rsid w:val="00023AEA"/>
    <w:rsid w:val="000242F5"/>
    <w:rsid w:val="0002489C"/>
    <w:rsid w:val="00025682"/>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2926"/>
    <w:rsid w:val="000336D4"/>
    <w:rsid w:val="00034014"/>
    <w:rsid w:val="0003475D"/>
    <w:rsid w:val="00034BBB"/>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30A"/>
    <w:rsid w:val="00045747"/>
    <w:rsid w:val="00045C7A"/>
    <w:rsid w:val="00045CBF"/>
    <w:rsid w:val="00045DD3"/>
    <w:rsid w:val="00046031"/>
    <w:rsid w:val="00046582"/>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BC1"/>
    <w:rsid w:val="00056DA0"/>
    <w:rsid w:val="00057E63"/>
    <w:rsid w:val="0006013A"/>
    <w:rsid w:val="0006024F"/>
    <w:rsid w:val="0006081B"/>
    <w:rsid w:val="0006090D"/>
    <w:rsid w:val="00060F56"/>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605D"/>
    <w:rsid w:val="00066123"/>
    <w:rsid w:val="0006691B"/>
    <w:rsid w:val="000670D2"/>
    <w:rsid w:val="0006769E"/>
    <w:rsid w:val="00067F32"/>
    <w:rsid w:val="00067F42"/>
    <w:rsid w:val="000706AC"/>
    <w:rsid w:val="0007073A"/>
    <w:rsid w:val="00070991"/>
    <w:rsid w:val="00070FF8"/>
    <w:rsid w:val="0007139C"/>
    <w:rsid w:val="000714E5"/>
    <w:rsid w:val="00072668"/>
    <w:rsid w:val="000730E2"/>
    <w:rsid w:val="000730F1"/>
    <w:rsid w:val="00073572"/>
    <w:rsid w:val="00073830"/>
    <w:rsid w:val="00073A61"/>
    <w:rsid w:val="00073A7C"/>
    <w:rsid w:val="00073CCA"/>
    <w:rsid w:val="00074707"/>
    <w:rsid w:val="00074DDA"/>
    <w:rsid w:val="00074FEA"/>
    <w:rsid w:val="000750C4"/>
    <w:rsid w:val="000752B1"/>
    <w:rsid w:val="0007536C"/>
    <w:rsid w:val="00075706"/>
    <w:rsid w:val="00075853"/>
    <w:rsid w:val="000758B3"/>
    <w:rsid w:val="00075945"/>
    <w:rsid w:val="00075DCA"/>
    <w:rsid w:val="00076420"/>
    <w:rsid w:val="00076B48"/>
    <w:rsid w:val="00076BBF"/>
    <w:rsid w:val="000771FD"/>
    <w:rsid w:val="00077FB6"/>
    <w:rsid w:val="0008088C"/>
    <w:rsid w:val="00080B0B"/>
    <w:rsid w:val="00081505"/>
    <w:rsid w:val="00081651"/>
    <w:rsid w:val="00081A5A"/>
    <w:rsid w:val="00081D0A"/>
    <w:rsid w:val="00081D8A"/>
    <w:rsid w:val="00081FDA"/>
    <w:rsid w:val="00082273"/>
    <w:rsid w:val="000827CC"/>
    <w:rsid w:val="00082AB8"/>
    <w:rsid w:val="00082BD8"/>
    <w:rsid w:val="00083178"/>
    <w:rsid w:val="0008348D"/>
    <w:rsid w:val="0008365E"/>
    <w:rsid w:val="00084347"/>
    <w:rsid w:val="00084A2D"/>
    <w:rsid w:val="00084C8A"/>
    <w:rsid w:val="00085FA6"/>
    <w:rsid w:val="00086315"/>
    <w:rsid w:val="000866EE"/>
    <w:rsid w:val="00086D0A"/>
    <w:rsid w:val="00086D49"/>
    <w:rsid w:val="00086DA4"/>
    <w:rsid w:val="00087DB2"/>
    <w:rsid w:val="00090396"/>
    <w:rsid w:val="000909CD"/>
    <w:rsid w:val="00090D2F"/>
    <w:rsid w:val="00090EAE"/>
    <w:rsid w:val="00090FB8"/>
    <w:rsid w:val="00091D2D"/>
    <w:rsid w:val="00091E7C"/>
    <w:rsid w:val="000922A5"/>
    <w:rsid w:val="000925AD"/>
    <w:rsid w:val="00092618"/>
    <w:rsid w:val="0009292E"/>
    <w:rsid w:val="00093143"/>
    <w:rsid w:val="000931B5"/>
    <w:rsid w:val="000931DE"/>
    <w:rsid w:val="000933FF"/>
    <w:rsid w:val="000935AB"/>
    <w:rsid w:val="00093FB7"/>
    <w:rsid w:val="00094408"/>
    <w:rsid w:val="00094997"/>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281"/>
    <w:rsid w:val="000A13A7"/>
    <w:rsid w:val="000A1466"/>
    <w:rsid w:val="000A1AF3"/>
    <w:rsid w:val="000A260A"/>
    <w:rsid w:val="000A2624"/>
    <w:rsid w:val="000A26D1"/>
    <w:rsid w:val="000A2971"/>
    <w:rsid w:val="000A37DF"/>
    <w:rsid w:val="000A3C1A"/>
    <w:rsid w:val="000A3CEB"/>
    <w:rsid w:val="000A46DA"/>
    <w:rsid w:val="000A4A26"/>
    <w:rsid w:val="000A4C03"/>
    <w:rsid w:val="000A58DA"/>
    <w:rsid w:val="000A5C6A"/>
    <w:rsid w:val="000A5F0B"/>
    <w:rsid w:val="000A6033"/>
    <w:rsid w:val="000A62C1"/>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16C"/>
    <w:rsid w:val="000B436D"/>
    <w:rsid w:val="000B4385"/>
    <w:rsid w:val="000B4448"/>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08B"/>
    <w:rsid w:val="000C0979"/>
    <w:rsid w:val="000C0B34"/>
    <w:rsid w:val="000C0DF5"/>
    <w:rsid w:val="000C152E"/>
    <w:rsid w:val="000C17CB"/>
    <w:rsid w:val="000C18EB"/>
    <w:rsid w:val="000C260D"/>
    <w:rsid w:val="000C2A89"/>
    <w:rsid w:val="000C38CA"/>
    <w:rsid w:val="000C3999"/>
    <w:rsid w:val="000C3A19"/>
    <w:rsid w:val="000C3A91"/>
    <w:rsid w:val="000C3D97"/>
    <w:rsid w:val="000C3E70"/>
    <w:rsid w:val="000C3F9D"/>
    <w:rsid w:val="000C3FA3"/>
    <w:rsid w:val="000C4209"/>
    <w:rsid w:val="000C428D"/>
    <w:rsid w:val="000C4B65"/>
    <w:rsid w:val="000C4E63"/>
    <w:rsid w:val="000C53EA"/>
    <w:rsid w:val="000C5746"/>
    <w:rsid w:val="000C584F"/>
    <w:rsid w:val="000C5E5F"/>
    <w:rsid w:val="000C61FB"/>
    <w:rsid w:val="000C629B"/>
    <w:rsid w:val="000C6B5C"/>
    <w:rsid w:val="000C6D4E"/>
    <w:rsid w:val="000C7051"/>
    <w:rsid w:val="000C7282"/>
    <w:rsid w:val="000C79BD"/>
    <w:rsid w:val="000C7BCA"/>
    <w:rsid w:val="000D01D7"/>
    <w:rsid w:val="000D023B"/>
    <w:rsid w:val="000D0979"/>
    <w:rsid w:val="000D0B0D"/>
    <w:rsid w:val="000D135F"/>
    <w:rsid w:val="000D14A1"/>
    <w:rsid w:val="000D2143"/>
    <w:rsid w:val="000D23F3"/>
    <w:rsid w:val="000D2AC4"/>
    <w:rsid w:val="000D2DB2"/>
    <w:rsid w:val="000D32A7"/>
    <w:rsid w:val="000D3F36"/>
    <w:rsid w:val="000D43E6"/>
    <w:rsid w:val="000D46B9"/>
    <w:rsid w:val="000D48A9"/>
    <w:rsid w:val="000D51D5"/>
    <w:rsid w:val="000D5D08"/>
    <w:rsid w:val="000D661F"/>
    <w:rsid w:val="000D69E0"/>
    <w:rsid w:val="000D6BC8"/>
    <w:rsid w:val="000D6C0C"/>
    <w:rsid w:val="000D7D4F"/>
    <w:rsid w:val="000E0A65"/>
    <w:rsid w:val="000E0B6A"/>
    <w:rsid w:val="000E1A42"/>
    <w:rsid w:val="000E1C2E"/>
    <w:rsid w:val="000E1EAF"/>
    <w:rsid w:val="000E1F5D"/>
    <w:rsid w:val="000E2669"/>
    <w:rsid w:val="000E2A2D"/>
    <w:rsid w:val="000E2D9F"/>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45A"/>
    <w:rsid w:val="000E6D40"/>
    <w:rsid w:val="000E6F22"/>
    <w:rsid w:val="000E7E2D"/>
    <w:rsid w:val="000F01C0"/>
    <w:rsid w:val="000F0210"/>
    <w:rsid w:val="000F0843"/>
    <w:rsid w:val="000F0C7D"/>
    <w:rsid w:val="000F18E2"/>
    <w:rsid w:val="000F25CD"/>
    <w:rsid w:val="000F27AE"/>
    <w:rsid w:val="000F31ED"/>
    <w:rsid w:val="000F36EC"/>
    <w:rsid w:val="000F3C93"/>
    <w:rsid w:val="000F4228"/>
    <w:rsid w:val="000F4745"/>
    <w:rsid w:val="000F49E7"/>
    <w:rsid w:val="000F4A7C"/>
    <w:rsid w:val="000F4BF0"/>
    <w:rsid w:val="000F5AC2"/>
    <w:rsid w:val="000F5D77"/>
    <w:rsid w:val="000F6869"/>
    <w:rsid w:val="000F6E17"/>
    <w:rsid w:val="000F6F86"/>
    <w:rsid w:val="000F7D61"/>
    <w:rsid w:val="00100124"/>
    <w:rsid w:val="001007D2"/>
    <w:rsid w:val="00100D83"/>
    <w:rsid w:val="00100EC3"/>
    <w:rsid w:val="001012F7"/>
    <w:rsid w:val="001018FD"/>
    <w:rsid w:val="00101A19"/>
    <w:rsid w:val="00102116"/>
    <w:rsid w:val="00102577"/>
    <w:rsid w:val="0010260F"/>
    <w:rsid w:val="0010264F"/>
    <w:rsid w:val="00102AFD"/>
    <w:rsid w:val="001035CF"/>
    <w:rsid w:val="0010422E"/>
    <w:rsid w:val="00104845"/>
    <w:rsid w:val="00104865"/>
    <w:rsid w:val="0010495E"/>
    <w:rsid w:val="00104C7D"/>
    <w:rsid w:val="00105016"/>
    <w:rsid w:val="0010522B"/>
    <w:rsid w:val="00105455"/>
    <w:rsid w:val="0010558D"/>
    <w:rsid w:val="001056D1"/>
    <w:rsid w:val="00106221"/>
    <w:rsid w:val="001063B7"/>
    <w:rsid w:val="0010644B"/>
    <w:rsid w:val="0010684A"/>
    <w:rsid w:val="00106B93"/>
    <w:rsid w:val="00107656"/>
    <w:rsid w:val="0010765B"/>
    <w:rsid w:val="001108B3"/>
    <w:rsid w:val="001113D2"/>
    <w:rsid w:val="00111467"/>
    <w:rsid w:val="00111AB2"/>
    <w:rsid w:val="001122FC"/>
    <w:rsid w:val="0011247B"/>
    <w:rsid w:val="00112689"/>
    <w:rsid w:val="001126FE"/>
    <w:rsid w:val="00112B8A"/>
    <w:rsid w:val="00112BD0"/>
    <w:rsid w:val="00112CF2"/>
    <w:rsid w:val="001131EF"/>
    <w:rsid w:val="001134C2"/>
    <w:rsid w:val="00113C96"/>
    <w:rsid w:val="00113E20"/>
    <w:rsid w:val="001143EE"/>
    <w:rsid w:val="001145A6"/>
    <w:rsid w:val="00114C85"/>
    <w:rsid w:val="00114D8A"/>
    <w:rsid w:val="0011520D"/>
    <w:rsid w:val="00115233"/>
    <w:rsid w:val="001154D7"/>
    <w:rsid w:val="00115579"/>
    <w:rsid w:val="0011646C"/>
    <w:rsid w:val="00116745"/>
    <w:rsid w:val="00116751"/>
    <w:rsid w:val="00116B66"/>
    <w:rsid w:val="00116D33"/>
    <w:rsid w:val="00116FEF"/>
    <w:rsid w:val="001170B2"/>
    <w:rsid w:val="0011766F"/>
    <w:rsid w:val="001177AA"/>
    <w:rsid w:val="00117D87"/>
    <w:rsid w:val="001200CD"/>
    <w:rsid w:val="001206A5"/>
    <w:rsid w:val="001207A9"/>
    <w:rsid w:val="0012103B"/>
    <w:rsid w:val="00121194"/>
    <w:rsid w:val="00121473"/>
    <w:rsid w:val="001217A0"/>
    <w:rsid w:val="0012186A"/>
    <w:rsid w:val="001234F6"/>
    <w:rsid w:val="001246A4"/>
    <w:rsid w:val="001247D9"/>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01"/>
    <w:rsid w:val="0013445B"/>
    <w:rsid w:val="00135218"/>
    <w:rsid w:val="001364DD"/>
    <w:rsid w:val="001367FF"/>
    <w:rsid w:val="00137917"/>
    <w:rsid w:val="00137A61"/>
    <w:rsid w:val="00137A9C"/>
    <w:rsid w:val="001400C9"/>
    <w:rsid w:val="001406A8"/>
    <w:rsid w:val="001406D4"/>
    <w:rsid w:val="00140BD8"/>
    <w:rsid w:val="00141204"/>
    <w:rsid w:val="00141321"/>
    <w:rsid w:val="00141A32"/>
    <w:rsid w:val="00141DE0"/>
    <w:rsid w:val="00141F89"/>
    <w:rsid w:val="0014200A"/>
    <w:rsid w:val="001426DD"/>
    <w:rsid w:val="00142A80"/>
    <w:rsid w:val="00142BE6"/>
    <w:rsid w:val="00143118"/>
    <w:rsid w:val="00143407"/>
    <w:rsid w:val="00143514"/>
    <w:rsid w:val="0014364B"/>
    <w:rsid w:val="00143F33"/>
    <w:rsid w:val="001443AF"/>
    <w:rsid w:val="00145246"/>
    <w:rsid w:val="00145867"/>
    <w:rsid w:val="001459CB"/>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3609"/>
    <w:rsid w:val="001541C0"/>
    <w:rsid w:val="0015533E"/>
    <w:rsid w:val="00155771"/>
    <w:rsid w:val="0015679F"/>
    <w:rsid w:val="00156859"/>
    <w:rsid w:val="00156FDF"/>
    <w:rsid w:val="0015720C"/>
    <w:rsid w:val="0015773F"/>
    <w:rsid w:val="00157FBF"/>
    <w:rsid w:val="00157FCC"/>
    <w:rsid w:val="001602A7"/>
    <w:rsid w:val="001606A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5E1"/>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0F7D"/>
    <w:rsid w:val="00191830"/>
    <w:rsid w:val="00191989"/>
    <w:rsid w:val="00192191"/>
    <w:rsid w:val="00192914"/>
    <w:rsid w:val="001929BB"/>
    <w:rsid w:val="00192B67"/>
    <w:rsid w:val="001931C7"/>
    <w:rsid w:val="001934AE"/>
    <w:rsid w:val="00193942"/>
    <w:rsid w:val="001943C9"/>
    <w:rsid w:val="0019474F"/>
    <w:rsid w:val="00194966"/>
    <w:rsid w:val="001953A0"/>
    <w:rsid w:val="001954F4"/>
    <w:rsid w:val="00195572"/>
    <w:rsid w:val="001956FB"/>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59"/>
    <w:rsid w:val="001B1C67"/>
    <w:rsid w:val="001B1C83"/>
    <w:rsid w:val="001B1F98"/>
    <w:rsid w:val="001B4531"/>
    <w:rsid w:val="001B48AD"/>
    <w:rsid w:val="001B4E3C"/>
    <w:rsid w:val="001B5397"/>
    <w:rsid w:val="001B5AF1"/>
    <w:rsid w:val="001B5E13"/>
    <w:rsid w:val="001B64F8"/>
    <w:rsid w:val="001B6BC5"/>
    <w:rsid w:val="001B6F94"/>
    <w:rsid w:val="001B7F93"/>
    <w:rsid w:val="001C027C"/>
    <w:rsid w:val="001C143D"/>
    <w:rsid w:val="001C174E"/>
    <w:rsid w:val="001C1B9A"/>
    <w:rsid w:val="001C25BD"/>
    <w:rsid w:val="001C3742"/>
    <w:rsid w:val="001C39FD"/>
    <w:rsid w:val="001C459D"/>
    <w:rsid w:val="001C483A"/>
    <w:rsid w:val="001C518D"/>
    <w:rsid w:val="001C5271"/>
    <w:rsid w:val="001C60EB"/>
    <w:rsid w:val="001C62A1"/>
    <w:rsid w:val="001C63AB"/>
    <w:rsid w:val="001C7A4D"/>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29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256"/>
    <w:rsid w:val="001F6429"/>
    <w:rsid w:val="001F652D"/>
    <w:rsid w:val="001F6540"/>
    <w:rsid w:val="001F6B2D"/>
    <w:rsid w:val="001F7AF4"/>
    <w:rsid w:val="001F7BC0"/>
    <w:rsid w:val="001F7F58"/>
    <w:rsid w:val="00200040"/>
    <w:rsid w:val="002014E5"/>
    <w:rsid w:val="00201A43"/>
    <w:rsid w:val="00201DC7"/>
    <w:rsid w:val="00201EE1"/>
    <w:rsid w:val="00201F13"/>
    <w:rsid w:val="0020248F"/>
    <w:rsid w:val="00202FEE"/>
    <w:rsid w:val="00203242"/>
    <w:rsid w:val="0020341D"/>
    <w:rsid w:val="00203674"/>
    <w:rsid w:val="00203F90"/>
    <w:rsid w:val="0020416A"/>
    <w:rsid w:val="00204511"/>
    <w:rsid w:val="0020467E"/>
    <w:rsid w:val="0020532F"/>
    <w:rsid w:val="002054C1"/>
    <w:rsid w:val="002057DC"/>
    <w:rsid w:val="002058D1"/>
    <w:rsid w:val="00205BDA"/>
    <w:rsid w:val="002063E1"/>
    <w:rsid w:val="00206D19"/>
    <w:rsid w:val="00207256"/>
    <w:rsid w:val="0020764C"/>
    <w:rsid w:val="00207DC8"/>
    <w:rsid w:val="00210B64"/>
    <w:rsid w:val="00210E49"/>
    <w:rsid w:val="0021105A"/>
    <w:rsid w:val="00211140"/>
    <w:rsid w:val="002111F8"/>
    <w:rsid w:val="002117EA"/>
    <w:rsid w:val="00212159"/>
    <w:rsid w:val="0021245D"/>
    <w:rsid w:val="002130D6"/>
    <w:rsid w:val="00213345"/>
    <w:rsid w:val="00213491"/>
    <w:rsid w:val="00213E77"/>
    <w:rsid w:val="002147D8"/>
    <w:rsid w:val="0021499F"/>
    <w:rsid w:val="00214A77"/>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49"/>
    <w:rsid w:val="00224EBF"/>
    <w:rsid w:val="00225768"/>
    <w:rsid w:val="00225794"/>
    <w:rsid w:val="00225EB8"/>
    <w:rsid w:val="00226E17"/>
    <w:rsid w:val="00227682"/>
    <w:rsid w:val="00230422"/>
    <w:rsid w:val="002304A1"/>
    <w:rsid w:val="0023052B"/>
    <w:rsid w:val="00230A0F"/>
    <w:rsid w:val="00230B44"/>
    <w:rsid w:val="0023213C"/>
    <w:rsid w:val="0023294F"/>
    <w:rsid w:val="00232A5A"/>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379D7"/>
    <w:rsid w:val="0024066D"/>
    <w:rsid w:val="00240A0E"/>
    <w:rsid w:val="00240BB0"/>
    <w:rsid w:val="00241579"/>
    <w:rsid w:val="00241C10"/>
    <w:rsid w:val="002429A4"/>
    <w:rsid w:val="00242DBC"/>
    <w:rsid w:val="002432D3"/>
    <w:rsid w:val="002434A0"/>
    <w:rsid w:val="00243C16"/>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2354"/>
    <w:rsid w:val="0025397D"/>
    <w:rsid w:val="00253D7B"/>
    <w:rsid w:val="002541B2"/>
    <w:rsid w:val="002541DE"/>
    <w:rsid w:val="00254469"/>
    <w:rsid w:val="00254632"/>
    <w:rsid w:val="002548FC"/>
    <w:rsid w:val="0025574B"/>
    <w:rsid w:val="00255F73"/>
    <w:rsid w:val="002561AA"/>
    <w:rsid w:val="002567ED"/>
    <w:rsid w:val="002568C7"/>
    <w:rsid w:val="00256958"/>
    <w:rsid w:val="00256A89"/>
    <w:rsid w:val="00256D06"/>
    <w:rsid w:val="0025727D"/>
    <w:rsid w:val="002576B9"/>
    <w:rsid w:val="00257FA8"/>
    <w:rsid w:val="0026017D"/>
    <w:rsid w:val="00260582"/>
    <w:rsid w:val="00260B1F"/>
    <w:rsid w:val="00261096"/>
    <w:rsid w:val="00261580"/>
    <w:rsid w:val="0026198D"/>
    <w:rsid w:val="002619FB"/>
    <w:rsid w:val="00261C2C"/>
    <w:rsid w:val="002623EF"/>
    <w:rsid w:val="0026297E"/>
    <w:rsid w:val="00262D8A"/>
    <w:rsid w:val="00263310"/>
    <w:rsid w:val="002635A7"/>
    <w:rsid w:val="0026400A"/>
    <w:rsid w:val="002641E9"/>
    <w:rsid w:val="002647B2"/>
    <w:rsid w:val="00266179"/>
    <w:rsid w:val="00266F23"/>
    <w:rsid w:val="002673A3"/>
    <w:rsid w:val="002673F7"/>
    <w:rsid w:val="0026790E"/>
    <w:rsid w:val="00270408"/>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583"/>
    <w:rsid w:val="00280825"/>
    <w:rsid w:val="00280E72"/>
    <w:rsid w:val="00280FBA"/>
    <w:rsid w:val="002812A9"/>
    <w:rsid w:val="00281A2F"/>
    <w:rsid w:val="00281CC5"/>
    <w:rsid w:val="00282162"/>
    <w:rsid w:val="002832B1"/>
    <w:rsid w:val="002833BE"/>
    <w:rsid w:val="002834A1"/>
    <w:rsid w:val="002834E5"/>
    <w:rsid w:val="002836D3"/>
    <w:rsid w:val="00283906"/>
    <w:rsid w:val="00284C41"/>
    <w:rsid w:val="00284D27"/>
    <w:rsid w:val="00284FB9"/>
    <w:rsid w:val="0028502E"/>
    <w:rsid w:val="00285E09"/>
    <w:rsid w:val="002867A6"/>
    <w:rsid w:val="00286D43"/>
    <w:rsid w:val="00286DBD"/>
    <w:rsid w:val="00286EDF"/>
    <w:rsid w:val="002876AC"/>
    <w:rsid w:val="002876C9"/>
    <w:rsid w:val="002878E4"/>
    <w:rsid w:val="002879B8"/>
    <w:rsid w:val="002911FB"/>
    <w:rsid w:val="002915D6"/>
    <w:rsid w:val="00291B4A"/>
    <w:rsid w:val="00291E42"/>
    <w:rsid w:val="002923A8"/>
    <w:rsid w:val="002923F8"/>
    <w:rsid w:val="002928AB"/>
    <w:rsid w:val="002930EE"/>
    <w:rsid w:val="002942A4"/>
    <w:rsid w:val="002947F8"/>
    <w:rsid w:val="00294B40"/>
    <w:rsid w:val="00294C7E"/>
    <w:rsid w:val="00294E38"/>
    <w:rsid w:val="0029549D"/>
    <w:rsid w:val="002960AD"/>
    <w:rsid w:val="00296183"/>
    <w:rsid w:val="002964FF"/>
    <w:rsid w:val="00296507"/>
    <w:rsid w:val="00297773"/>
    <w:rsid w:val="0029781D"/>
    <w:rsid w:val="0029793D"/>
    <w:rsid w:val="00297CB1"/>
    <w:rsid w:val="002A0885"/>
    <w:rsid w:val="002A0899"/>
    <w:rsid w:val="002A106C"/>
    <w:rsid w:val="002A11F0"/>
    <w:rsid w:val="002A1308"/>
    <w:rsid w:val="002A1FD7"/>
    <w:rsid w:val="002A2190"/>
    <w:rsid w:val="002A2454"/>
    <w:rsid w:val="002A262F"/>
    <w:rsid w:val="002A2DD3"/>
    <w:rsid w:val="002A341C"/>
    <w:rsid w:val="002A3B2B"/>
    <w:rsid w:val="002A419A"/>
    <w:rsid w:val="002A435A"/>
    <w:rsid w:val="002A464E"/>
    <w:rsid w:val="002A4BDD"/>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591"/>
    <w:rsid w:val="002B3B07"/>
    <w:rsid w:val="002B3CB5"/>
    <w:rsid w:val="002B3E85"/>
    <w:rsid w:val="002B4008"/>
    <w:rsid w:val="002B54BA"/>
    <w:rsid w:val="002B556E"/>
    <w:rsid w:val="002B58F8"/>
    <w:rsid w:val="002B5A05"/>
    <w:rsid w:val="002B7179"/>
    <w:rsid w:val="002B7FD9"/>
    <w:rsid w:val="002C0257"/>
    <w:rsid w:val="002C0702"/>
    <w:rsid w:val="002C07E6"/>
    <w:rsid w:val="002C0865"/>
    <w:rsid w:val="002C0A10"/>
    <w:rsid w:val="002C168E"/>
    <w:rsid w:val="002C260C"/>
    <w:rsid w:val="002C26A6"/>
    <w:rsid w:val="002C3D68"/>
    <w:rsid w:val="002C48FD"/>
    <w:rsid w:val="002C4E00"/>
    <w:rsid w:val="002C510D"/>
    <w:rsid w:val="002C51AF"/>
    <w:rsid w:val="002C55E8"/>
    <w:rsid w:val="002C5A82"/>
    <w:rsid w:val="002C67DD"/>
    <w:rsid w:val="002C7A8C"/>
    <w:rsid w:val="002C7C18"/>
    <w:rsid w:val="002D0276"/>
    <w:rsid w:val="002D065D"/>
    <w:rsid w:val="002D0995"/>
    <w:rsid w:val="002D16EE"/>
    <w:rsid w:val="002D1C1E"/>
    <w:rsid w:val="002D229D"/>
    <w:rsid w:val="002D25B1"/>
    <w:rsid w:val="002D26E3"/>
    <w:rsid w:val="002D2A38"/>
    <w:rsid w:val="002D2C8B"/>
    <w:rsid w:val="002D2CFC"/>
    <w:rsid w:val="002D3BDB"/>
    <w:rsid w:val="002D4348"/>
    <w:rsid w:val="002D4E3F"/>
    <w:rsid w:val="002D5272"/>
    <w:rsid w:val="002D546A"/>
    <w:rsid w:val="002D5821"/>
    <w:rsid w:val="002D5B13"/>
    <w:rsid w:val="002D5B62"/>
    <w:rsid w:val="002D5E03"/>
    <w:rsid w:val="002D5FFE"/>
    <w:rsid w:val="002E0292"/>
    <w:rsid w:val="002E0866"/>
    <w:rsid w:val="002E15B0"/>
    <w:rsid w:val="002E1618"/>
    <w:rsid w:val="002E17A4"/>
    <w:rsid w:val="002E2000"/>
    <w:rsid w:val="002E23D9"/>
    <w:rsid w:val="002E3A16"/>
    <w:rsid w:val="002E3E9A"/>
    <w:rsid w:val="002E3FEB"/>
    <w:rsid w:val="002E50B5"/>
    <w:rsid w:val="002E51ED"/>
    <w:rsid w:val="002E551B"/>
    <w:rsid w:val="002E5611"/>
    <w:rsid w:val="002E56AA"/>
    <w:rsid w:val="002E5AAD"/>
    <w:rsid w:val="002E656B"/>
    <w:rsid w:val="002E6C43"/>
    <w:rsid w:val="002E6EA4"/>
    <w:rsid w:val="002E6FFF"/>
    <w:rsid w:val="002F0610"/>
    <w:rsid w:val="002F089C"/>
    <w:rsid w:val="002F1639"/>
    <w:rsid w:val="002F1916"/>
    <w:rsid w:val="002F19D6"/>
    <w:rsid w:val="002F1B3C"/>
    <w:rsid w:val="002F1CA3"/>
    <w:rsid w:val="002F1E3E"/>
    <w:rsid w:val="002F2636"/>
    <w:rsid w:val="002F26FD"/>
    <w:rsid w:val="002F28A1"/>
    <w:rsid w:val="002F3F29"/>
    <w:rsid w:val="002F4700"/>
    <w:rsid w:val="002F478F"/>
    <w:rsid w:val="002F48A6"/>
    <w:rsid w:val="002F4B07"/>
    <w:rsid w:val="002F4CB2"/>
    <w:rsid w:val="002F4D19"/>
    <w:rsid w:val="002F530D"/>
    <w:rsid w:val="002F5490"/>
    <w:rsid w:val="002F5622"/>
    <w:rsid w:val="002F5642"/>
    <w:rsid w:val="002F5953"/>
    <w:rsid w:val="002F64E1"/>
    <w:rsid w:val="002F67F8"/>
    <w:rsid w:val="002F67F9"/>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3BA9"/>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3BB8"/>
    <w:rsid w:val="00314525"/>
    <w:rsid w:val="0031479F"/>
    <w:rsid w:val="0031494F"/>
    <w:rsid w:val="00314F33"/>
    <w:rsid w:val="00315142"/>
    <w:rsid w:val="00315645"/>
    <w:rsid w:val="00315811"/>
    <w:rsid w:val="00316026"/>
    <w:rsid w:val="003160A3"/>
    <w:rsid w:val="003161B9"/>
    <w:rsid w:val="00316EF8"/>
    <w:rsid w:val="003170C2"/>
    <w:rsid w:val="003178B5"/>
    <w:rsid w:val="0032044D"/>
    <w:rsid w:val="00320AE6"/>
    <w:rsid w:val="00320C74"/>
    <w:rsid w:val="00320D0E"/>
    <w:rsid w:val="0032106C"/>
    <w:rsid w:val="003210A5"/>
    <w:rsid w:val="00321114"/>
    <w:rsid w:val="003214D0"/>
    <w:rsid w:val="00322280"/>
    <w:rsid w:val="00322829"/>
    <w:rsid w:val="00322C58"/>
    <w:rsid w:val="00322F4C"/>
    <w:rsid w:val="0032318B"/>
    <w:rsid w:val="003233F1"/>
    <w:rsid w:val="00323BD9"/>
    <w:rsid w:val="00323EF9"/>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9E3"/>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7AC"/>
    <w:rsid w:val="00336B3F"/>
    <w:rsid w:val="0033702D"/>
    <w:rsid w:val="0033725A"/>
    <w:rsid w:val="00337369"/>
    <w:rsid w:val="0033793D"/>
    <w:rsid w:val="00337E2B"/>
    <w:rsid w:val="00337FC4"/>
    <w:rsid w:val="003400D7"/>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039"/>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0CBC"/>
    <w:rsid w:val="0035123B"/>
    <w:rsid w:val="00351D79"/>
    <w:rsid w:val="00351FDB"/>
    <w:rsid w:val="00352007"/>
    <w:rsid w:val="00352A04"/>
    <w:rsid w:val="00353856"/>
    <w:rsid w:val="00353A2A"/>
    <w:rsid w:val="00354342"/>
    <w:rsid w:val="00354F7A"/>
    <w:rsid w:val="0035581F"/>
    <w:rsid w:val="00356A06"/>
    <w:rsid w:val="00356E6C"/>
    <w:rsid w:val="00356F53"/>
    <w:rsid w:val="003571E8"/>
    <w:rsid w:val="003571FF"/>
    <w:rsid w:val="003575BE"/>
    <w:rsid w:val="00357612"/>
    <w:rsid w:val="00357693"/>
    <w:rsid w:val="0035787D"/>
    <w:rsid w:val="00357A6E"/>
    <w:rsid w:val="00357E04"/>
    <w:rsid w:val="00360587"/>
    <w:rsid w:val="00361212"/>
    <w:rsid w:val="00361E72"/>
    <w:rsid w:val="003622AF"/>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547"/>
    <w:rsid w:val="00367967"/>
    <w:rsid w:val="00367D13"/>
    <w:rsid w:val="00370012"/>
    <w:rsid w:val="00370EA8"/>
    <w:rsid w:val="00370FE1"/>
    <w:rsid w:val="003724EA"/>
    <w:rsid w:val="00372746"/>
    <w:rsid w:val="00372BE5"/>
    <w:rsid w:val="00372D2A"/>
    <w:rsid w:val="003738BA"/>
    <w:rsid w:val="00373FF8"/>
    <w:rsid w:val="003744EA"/>
    <w:rsid w:val="00374A4D"/>
    <w:rsid w:val="00374AA4"/>
    <w:rsid w:val="00375CEE"/>
    <w:rsid w:val="00375D67"/>
    <w:rsid w:val="003761C7"/>
    <w:rsid w:val="003761E4"/>
    <w:rsid w:val="00376450"/>
    <w:rsid w:val="00376546"/>
    <w:rsid w:val="0037683D"/>
    <w:rsid w:val="00376D91"/>
    <w:rsid w:val="00377341"/>
    <w:rsid w:val="00377E7F"/>
    <w:rsid w:val="003807A8"/>
    <w:rsid w:val="00380F67"/>
    <w:rsid w:val="00381647"/>
    <w:rsid w:val="00381CDF"/>
    <w:rsid w:val="00382607"/>
    <w:rsid w:val="00382C69"/>
    <w:rsid w:val="00383433"/>
    <w:rsid w:val="00383D09"/>
    <w:rsid w:val="00384808"/>
    <w:rsid w:val="00384BE1"/>
    <w:rsid w:val="00384EA8"/>
    <w:rsid w:val="0038565A"/>
    <w:rsid w:val="0038664A"/>
    <w:rsid w:val="003871C4"/>
    <w:rsid w:val="00387C70"/>
    <w:rsid w:val="003908B7"/>
    <w:rsid w:val="00390BA7"/>
    <w:rsid w:val="00390C56"/>
    <w:rsid w:val="00390DAE"/>
    <w:rsid w:val="00390EF5"/>
    <w:rsid w:val="00391685"/>
    <w:rsid w:val="00391FC4"/>
    <w:rsid w:val="00392118"/>
    <w:rsid w:val="003923A7"/>
    <w:rsid w:val="00392C6A"/>
    <w:rsid w:val="00393A8B"/>
    <w:rsid w:val="00393B21"/>
    <w:rsid w:val="00393DB2"/>
    <w:rsid w:val="00393DFB"/>
    <w:rsid w:val="003943EA"/>
    <w:rsid w:val="003945AC"/>
    <w:rsid w:val="00394696"/>
    <w:rsid w:val="00394D92"/>
    <w:rsid w:val="00395328"/>
    <w:rsid w:val="00395F7B"/>
    <w:rsid w:val="00396348"/>
    <w:rsid w:val="00396B81"/>
    <w:rsid w:val="00396C82"/>
    <w:rsid w:val="00396C87"/>
    <w:rsid w:val="003974C1"/>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9EF"/>
    <w:rsid w:val="003A4BE3"/>
    <w:rsid w:val="003A4FFB"/>
    <w:rsid w:val="003A5410"/>
    <w:rsid w:val="003A571E"/>
    <w:rsid w:val="003A69C1"/>
    <w:rsid w:val="003A7965"/>
    <w:rsid w:val="003A7DB0"/>
    <w:rsid w:val="003A7DFE"/>
    <w:rsid w:val="003B0384"/>
    <w:rsid w:val="003B0634"/>
    <w:rsid w:val="003B07A3"/>
    <w:rsid w:val="003B0B8D"/>
    <w:rsid w:val="003B0F2E"/>
    <w:rsid w:val="003B0F6D"/>
    <w:rsid w:val="003B16F7"/>
    <w:rsid w:val="003B2604"/>
    <w:rsid w:val="003B267A"/>
    <w:rsid w:val="003B291A"/>
    <w:rsid w:val="003B29A9"/>
    <w:rsid w:val="003B2C6C"/>
    <w:rsid w:val="003B2F48"/>
    <w:rsid w:val="003B445B"/>
    <w:rsid w:val="003B47E8"/>
    <w:rsid w:val="003B4D65"/>
    <w:rsid w:val="003B4E32"/>
    <w:rsid w:val="003B4E6C"/>
    <w:rsid w:val="003B57BB"/>
    <w:rsid w:val="003B675D"/>
    <w:rsid w:val="003B6976"/>
    <w:rsid w:val="003B6D72"/>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91F"/>
    <w:rsid w:val="003C4AB8"/>
    <w:rsid w:val="003C4FE1"/>
    <w:rsid w:val="003C5011"/>
    <w:rsid w:val="003C51AF"/>
    <w:rsid w:val="003C59F5"/>
    <w:rsid w:val="003C5F7D"/>
    <w:rsid w:val="003C687C"/>
    <w:rsid w:val="003C6AC0"/>
    <w:rsid w:val="003C6AF5"/>
    <w:rsid w:val="003C743E"/>
    <w:rsid w:val="003C767E"/>
    <w:rsid w:val="003C79F6"/>
    <w:rsid w:val="003C7E71"/>
    <w:rsid w:val="003C7F4D"/>
    <w:rsid w:val="003D0365"/>
    <w:rsid w:val="003D0903"/>
    <w:rsid w:val="003D0C31"/>
    <w:rsid w:val="003D1497"/>
    <w:rsid w:val="003D14A2"/>
    <w:rsid w:val="003D1AB2"/>
    <w:rsid w:val="003D1CB1"/>
    <w:rsid w:val="003D1FA1"/>
    <w:rsid w:val="003D38D4"/>
    <w:rsid w:val="003D429D"/>
    <w:rsid w:val="003D4AE9"/>
    <w:rsid w:val="003D4C72"/>
    <w:rsid w:val="003D4D9E"/>
    <w:rsid w:val="003D5622"/>
    <w:rsid w:val="003D56CB"/>
    <w:rsid w:val="003D5CC0"/>
    <w:rsid w:val="003D6056"/>
    <w:rsid w:val="003D61B5"/>
    <w:rsid w:val="003D69C0"/>
    <w:rsid w:val="003D6C4F"/>
    <w:rsid w:val="003D76E5"/>
    <w:rsid w:val="003E05F6"/>
    <w:rsid w:val="003E06ED"/>
    <w:rsid w:val="003E09AC"/>
    <w:rsid w:val="003E0C07"/>
    <w:rsid w:val="003E139F"/>
    <w:rsid w:val="003E1F2A"/>
    <w:rsid w:val="003E280B"/>
    <w:rsid w:val="003E2ABC"/>
    <w:rsid w:val="003E3189"/>
    <w:rsid w:val="003E369E"/>
    <w:rsid w:val="003E400C"/>
    <w:rsid w:val="003E466D"/>
    <w:rsid w:val="003E46DB"/>
    <w:rsid w:val="003E4D99"/>
    <w:rsid w:val="003E4DB5"/>
    <w:rsid w:val="003E4EC5"/>
    <w:rsid w:val="003E5067"/>
    <w:rsid w:val="003E50D9"/>
    <w:rsid w:val="003E626D"/>
    <w:rsid w:val="003E7651"/>
    <w:rsid w:val="003E7900"/>
    <w:rsid w:val="003E7DD4"/>
    <w:rsid w:val="003F00B8"/>
    <w:rsid w:val="003F0939"/>
    <w:rsid w:val="003F0F2B"/>
    <w:rsid w:val="003F14D0"/>
    <w:rsid w:val="003F1643"/>
    <w:rsid w:val="003F2909"/>
    <w:rsid w:val="003F2E73"/>
    <w:rsid w:val="003F3448"/>
    <w:rsid w:val="003F4854"/>
    <w:rsid w:val="003F4967"/>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2F9B"/>
    <w:rsid w:val="00403116"/>
    <w:rsid w:val="00403ECC"/>
    <w:rsid w:val="004046D0"/>
    <w:rsid w:val="004051EE"/>
    <w:rsid w:val="00405284"/>
    <w:rsid w:val="004053B4"/>
    <w:rsid w:val="004056B4"/>
    <w:rsid w:val="004057FB"/>
    <w:rsid w:val="00405E10"/>
    <w:rsid w:val="004062F9"/>
    <w:rsid w:val="004063E3"/>
    <w:rsid w:val="004070BF"/>
    <w:rsid w:val="0040760B"/>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64"/>
    <w:rsid w:val="004165FA"/>
    <w:rsid w:val="00416D99"/>
    <w:rsid w:val="00416E6E"/>
    <w:rsid w:val="0042045F"/>
    <w:rsid w:val="00420774"/>
    <w:rsid w:val="00420E94"/>
    <w:rsid w:val="004216BF"/>
    <w:rsid w:val="00421E14"/>
    <w:rsid w:val="00422031"/>
    <w:rsid w:val="004220AC"/>
    <w:rsid w:val="00422670"/>
    <w:rsid w:val="00422780"/>
    <w:rsid w:val="004235E2"/>
    <w:rsid w:val="00423F15"/>
    <w:rsid w:val="0042408A"/>
    <w:rsid w:val="0042409F"/>
    <w:rsid w:val="004241C7"/>
    <w:rsid w:val="00424831"/>
    <w:rsid w:val="00424CCA"/>
    <w:rsid w:val="004260E5"/>
    <w:rsid w:val="00426446"/>
    <w:rsid w:val="00426A8E"/>
    <w:rsid w:val="00426C12"/>
    <w:rsid w:val="00427127"/>
    <w:rsid w:val="00427DB0"/>
    <w:rsid w:val="00427DF6"/>
    <w:rsid w:val="004303FC"/>
    <w:rsid w:val="00430CB6"/>
    <w:rsid w:val="00430DD3"/>
    <w:rsid w:val="0043169D"/>
    <w:rsid w:val="004317BE"/>
    <w:rsid w:val="00431C70"/>
    <w:rsid w:val="00431D1D"/>
    <w:rsid w:val="00432022"/>
    <w:rsid w:val="004322CD"/>
    <w:rsid w:val="00432818"/>
    <w:rsid w:val="00433315"/>
    <w:rsid w:val="004337BB"/>
    <w:rsid w:val="004337F2"/>
    <w:rsid w:val="00433963"/>
    <w:rsid w:val="00433976"/>
    <w:rsid w:val="00433D3C"/>
    <w:rsid w:val="00433D89"/>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82"/>
    <w:rsid w:val="00440EBD"/>
    <w:rsid w:val="00440F20"/>
    <w:rsid w:val="00441571"/>
    <w:rsid w:val="0044196A"/>
    <w:rsid w:val="0044209F"/>
    <w:rsid w:val="0044212B"/>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5AD3"/>
    <w:rsid w:val="00445B25"/>
    <w:rsid w:val="00446267"/>
    <w:rsid w:val="00446524"/>
    <w:rsid w:val="00446645"/>
    <w:rsid w:val="00447D58"/>
    <w:rsid w:val="0045039C"/>
    <w:rsid w:val="00450698"/>
    <w:rsid w:val="00450AE0"/>
    <w:rsid w:val="00450F94"/>
    <w:rsid w:val="0045154B"/>
    <w:rsid w:val="004516A1"/>
    <w:rsid w:val="00451C91"/>
    <w:rsid w:val="00451E8D"/>
    <w:rsid w:val="00451EA6"/>
    <w:rsid w:val="004520D2"/>
    <w:rsid w:val="00452CAE"/>
    <w:rsid w:val="00453687"/>
    <w:rsid w:val="004538AE"/>
    <w:rsid w:val="00454750"/>
    <w:rsid w:val="00454AC6"/>
    <w:rsid w:val="004550F4"/>
    <w:rsid w:val="004555EB"/>
    <w:rsid w:val="00455C28"/>
    <w:rsid w:val="00456279"/>
    <w:rsid w:val="00456D32"/>
    <w:rsid w:val="004571C7"/>
    <w:rsid w:val="00457A03"/>
    <w:rsid w:val="00457BD0"/>
    <w:rsid w:val="00457C22"/>
    <w:rsid w:val="00460274"/>
    <w:rsid w:val="004602D7"/>
    <w:rsid w:val="00460BFF"/>
    <w:rsid w:val="00460DA8"/>
    <w:rsid w:val="00461DBA"/>
    <w:rsid w:val="00462014"/>
    <w:rsid w:val="004628F3"/>
    <w:rsid w:val="00462991"/>
    <w:rsid w:val="00462C5A"/>
    <w:rsid w:val="00462CCE"/>
    <w:rsid w:val="004630AF"/>
    <w:rsid w:val="004631C9"/>
    <w:rsid w:val="00463F63"/>
    <w:rsid w:val="00464087"/>
    <w:rsid w:val="00464613"/>
    <w:rsid w:val="004651BD"/>
    <w:rsid w:val="004653EE"/>
    <w:rsid w:val="004659DB"/>
    <w:rsid w:val="004662D3"/>
    <w:rsid w:val="004667EE"/>
    <w:rsid w:val="004670F9"/>
    <w:rsid w:val="004677C3"/>
    <w:rsid w:val="0047019C"/>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493"/>
    <w:rsid w:val="00476891"/>
    <w:rsid w:val="0047696D"/>
    <w:rsid w:val="00476E9A"/>
    <w:rsid w:val="00477636"/>
    <w:rsid w:val="00477989"/>
    <w:rsid w:val="00477ECB"/>
    <w:rsid w:val="004801C7"/>
    <w:rsid w:val="0048136F"/>
    <w:rsid w:val="00481679"/>
    <w:rsid w:val="0048173B"/>
    <w:rsid w:val="00481893"/>
    <w:rsid w:val="00481D4D"/>
    <w:rsid w:val="00482291"/>
    <w:rsid w:val="00482AAC"/>
    <w:rsid w:val="004830A3"/>
    <w:rsid w:val="004830DA"/>
    <w:rsid w:val="00483D2E"/>
    <w:rsid w:val="00484492"/>
    <w:rsid w:val="00484D0E"/>
    <w:rsid w:val="0048563D"/>
    <w:rsid w:val="0048566B"/>
    <w:rsid w:val="0048581B"/>
    <w:rsid w:val="00485FB6"/>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AAF"/>
    <w:rsid w:val="00492AF8"/>
    <w:rsid w:val="00492D60"/>
    <w:rsid w:val="00492FFB"/>
    <w:rsid w:val="0049306C"/>
    <w:rsid w:val="004931F2"/>
    <w:rsid w:val="00493277"/>
    <w:rsid w:val="00493545"/>
    <w:rsid w:val="004936B4"/>
    <w:rsid w:val="00493BA7"/>
    <w:rsid w:val="00493BEB"/>
    <w:rsid w:val="00493C2B"/>
    <w:rsid w:val="004945AC"/>
    <w:rsid w:val="004946AB"/>
    <w:rsid w:val="0049476D"/>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37B"/>
    <w:rsid w:val="004A15B2"/>
    <w:rsid w:val="004A1D58"/>
    <w:rsid w:val="004A22B5"/>
    <w:rsid w:val="004A2779"/>
    <w:rsid w:val="004A2888"/>
    <w:rsid w:val="004A2FBB"/>
    <w:rsid w:val="004A3595"/>
    <w:rsid w:val="004A3A57"/>
    <w:rsid w:val="004A3E40"/>
    <w:rsid w:val="004A410A"/>
    <w:rsid w:val="004A4325"/>
    <w:rsid w:val="004A434E"/>
    <w:rsid w:val="004A43D4"/>
    <w:rsid w:val="004A4676"/>
    <w:rsid w:val="004A493E"/>
    <w:rsid w:val="004A5269"/>
    <w:rsid w:val="004A594E"/>
    <w:rsid w:val="004A5D88"/>
    <w:rsid w:val="004A64E1"/>
    <w:rsid w:val="004A6F66"/>
    <w:rsid w:val="004A744A"/>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29B"/>
    <w:rsid w:val="004B53E9"/>
    <w:rsid w:val="004B54BD"/>
    <w:rsid w:val="004B5683"/>
    <w:rsid w:val="004B56E6"/>
    <w:rsid w:val="004B59E1"/>
    <w:rsid w:val="004B5C9D"/>
    <w:rsid w:val="004B610A"/>
    <w:rsid w:val="004B6767"/>
    <w:rsid w:val="004B7393"/>
    <w:rsid w:val="004C02E1"/>
    <w:rsid w:val="004C06A4"/>
    <w:rsid w:val="004C0E17"/>
    <w:rsid w:val="004C10E3"/>
    <w:rsid w:val="004C137F"/>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C7EE4"/>
    <w:rsid w:val="004D02E5"/>
    <w:rsid w:val="004D076C"/>
    <w:rsid w:val="004D0BE5"/>
    <w:rsid w:val="004D0DB4"/>
    <w:rsid w:val="004D132C"/>
    <w:rsid w:val="004D2A67"/>
    <w:rsid w:val="004D330B"/>
    <w:rsid w:val="004D3F85"/>
    <w:rsid w:val="004D437B"/>
    <w:rsid w:val="004D4946"/>
    <w:rsid w:val="004D4A79"/>
    <w:rsid w:val="004D4BF1"/>
    <w:rsid w:val="004D5264"/>
    <w:rsid w:val="004D5480"/>
    <w:rsid w:val="004D55F4"/>
    <w:rsid w:val="004D5CCA"/>
    <w:rsid w:val="004D5D0B"/>
    <w:rsid w:val="004D5D56"/>
    <w:rsid w:val="004D5FA6"/>
    <w:rsid w:val="004D612E"/>
    <w:rsid w:val="004D61B1"/>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8D0"/>
    <w:rsid w:val="004E4E93"/>
    <w:rsid w:val="004E50D8"/>
    <w:rsid w:val="004E5790"/>
    <w:rsid w:val="004E5B89"/>
    <w:rsid w:val="004E5C62"/>
    <w:rsid w:val="004E641C"/>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4F771B"/>
    <w:rsid w:val="00500495"/>
    <w:rsid w:val="005008B5"/>
    <w:rsid w:val="00500B7D"/>
    <w:rsid w:val="00500D3E"/>
    <w:rsid w:val="00500FD4"/>
    <w:rsid w:val="005014B4"/>
    <w:rsid w:val="00501BA5"/>
    <w:rsid w:val="00502256"/>
    <w:rsid w:val="00502274"/>
    <w:rsid w:val="00502297"/>
    <w:rsid w:val="0050299C"/>
    <w:rsid w:val="00502F0C"/>
    <w:rsid w:val="005043D7"/>
    <w:rsid w:val="005045C0"/>
    <w:rsid w:val="0050485B"/>
    <w:rsid w:val="00504E72"/>
    <w:rsid w:val="00504FA9"/>
    <w:rsid w:val="0050524A"/>
    <w:rsid w:val="005052DF"/>
    <w:rsid w:val="00505357"/>
    <w:rsid w:val="005057D5"/>
    <w:rsid w:val="00505920"/>
    <w:rsid w:val="00505A75"/>
    <w:rsid w:val="00506078"/>
    <w:rsid w:val="005064B7"/>
    <w:rsid w:val="005066EA"/>
    <w:rsid w:val="00507636"/>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080"/>
    <w:rsid w:val="00515AA0"/>
    <w:rsid w:val="00515BDC"/>
    <w:rsid w:val="00515EF8"/>
    <w:rsid w:val="00515F2B"/>
    <w:rsid w:val="005165C7"/>
    <w:rsid w:val="005166F1"/>
    <w:rsid w:val="005170F2"/>
    <w:rsid w:val="00517396"/>
    <w:rsid w:val="00517561"/>
    <w:rsid w:val="005176B7"/>
    <w:rsid w:val="005176FD"/>
    <w:rsid w:val="00517C91"/>
    <w:rsid w:val="005201FF"/>
    <w:rsid w:val="00520616"/>
    <w:rsid w:val="00520A01"/>
    <w:rsid w:val="00520B59"/>
    <w:rsid w:val="0052120C"/>
    <w:rsid w:val="005218BC"/>
    <w:rsid w:val="00521CC3"/>
    <w:rsid w:val="00521E5B"/>
    <w:rsid w:val="00522209"/>
    <w:rsid w:val="00522B12"/>
    <w:rsid w:val="00522C02"/>
    <w:rsid w:val="00522EC6"/>
    <w:rsid w:val="005234BD"/>
    <w:rsid w:val="005236B9"/>
    <w:rsid w:val="00523766"/>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3D6"/>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21E"/>
    <w:rsid w:val="005503E5"/>
    <w:rsid w:val="0055064A"/>
    <w:rsid w:val="0055093E"/>
    <w:rsid w:val="00550A73"/>
    <w:rsid w:val="00550AF0"/>
    <w:rsid w:val="00551925"/>
    <w:rsid w:val="005519EC"/>
    <w:rsid w:val="0055215C"/>
    <w:rsid w:val="0055216C"/>
    <w:rsid w:val="005521D2"/>
    <w:rsid w:val="005524A1"/>
    <w:rsid w:val="0055264D"/>
    <w:rsid w:val="00552ED7"/>
    <w:rsid w:val="00553ACA"/>
    <w:rsid w:val="00553BA4"/>
    <w:rsid w:val="00553E2B"/>
    <w:rsid w:val="00553F03"/>
    <w:rsid w:val="00554380"/>
    <w:rsid w:val="005547F6"/>
    <w:rsid w:val="00554D7F"/>
    <w:rsid w:val="005552F9"/>
    <w:rsid w:val="00555634"/>
    <w:rsid w:val="005562F6"/>
    <w:rsid w:val="005562FF"/>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6E35"/>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B9C"/>
    <w:rsid w:val="00574F95"/>
    <w:rsid w:val="005750E5"/>
    <w:rsid w:val="00575206"/>
    <w:rsid w:val="0057524C"/>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9F6"/>
    <w:rsid w:val="00586C60"/>
    <w:rsid w:val="0058727C"/>
    <w:rsid w:val="0058775C"/>
    <w:rsid w:val="00587910"/>
    <w:rsid w:val="0059031E"/>
    <w:rsid w:val="00590635"/>
    <w:rsid w:val="0059094A"/>
    <w:rsid w:val="00590B5C"/>
    <w:rsid w:val="00590BB7"/>
    <w:rsid w:val="00590C24"/>
    <w:rsid w:val="00590D34"/>
    <w:rsid w:val="00590E81"/>
    <w:rsid w:val="0059131B"/>
    <w:rsid w:val="005917C0"/>
    <w:rsid w:val="0059185C"/>
    <w:rsid w:val="0059194B"/>
    <w:rsid w:val="00591AA1"/>
    <w:rsid w:val="0059202C"/>
    <w:rsid w:val="00592154"/>
    <w:rsid w:val="00592423"/>
    <w:rsid w:val="005934FF"/>
    <w:rsid w:val="00593695"/>
    <w:rsid w:val="005940B1"/>
    <w:rsid w:val="005948E6"/>
    <w:rsid w:val="00594A14"/>
    <w:rsid w:val="00594D92"/>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286"/>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C67"/>
    <w:rsid w:val="005B1D57"/>
    <w:rsid w:val="005B2683"/>
    <w:rsid w:val="005B2FB3"/>
    <w:rsid w:val="005B2FCD"/>
    <w:rsid w:val="005B2FE0"/>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C7F15"/>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3EF"/>
    <w:rsid w:val="005D3BE8"/>
    <w:rsid w:val="005D3E7B"/>
    <w:rsid w:val="005D3F49"/>
    <w:rsid w:val="005D3FF7"/>
    <w:rsid w:val="005D4138"/>
    <w:rsid w:val="005D461D"/>
    <w:rsid w:val="005D4954"/>
    <w:rsid w:val="005D4A02"/>
    <w:rsid w:val="005D4B9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2"/>
    <w:rsid w:val="005E7419"/>
    <w:rsid w:val="005E7921"/>
    <w:rsid w:val="005F00DB"/>
    <w:rsid w:val="005F0517"/>
    <w:rsid w:val="005F0682"/>
    <w:rsid w:val="005F0FB4"/>
    <w:rsid w:val="005F1D6A"/>
    <w:rsid w:val="005F1F92"/>
    <w:rsid w:val="005F201B"/>
    <w:rsid w:val="005F208C"/>
    <w:rsid w:val="005F302B"/>
    <w:rsid w:val="005F3C73"/>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804"/>
    <w:rsid w:val="00601D45"/>
    <w:rsid w:val="00601F9E"/>
    <w:rsid w:val="006022C5"/>
    <w:rsid w:val="006024A6"/>
    <w:rsid w:val="0060254F"/>
    <w:rsid w:val="00603A92"/>
    <w:rsid w:val="006040CE"/>
    <w:rsid w:val="00604522"/>
    <w:rsid w:val="00604616"/>
    <w:rsid w:val="00604E9D"/>
    <w:rsid w:val="00604F19"/>
    <w:rsid w:val="0060537B"/>
    <w:rsid w:val="006064B8"/>
    <w:rsid w:val="006065E3"/>
    <w:rsid w:val="00606A84"/>
    <w:rsid w:val="00606C42"/>
    <w:rsid w:val="0060791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170"/>
    <w:rsid w:val="00614B9C"/>
    <w:rsid w:val="00614EE8"/>
    <w:rsid w:val="0061508F"/>
    <w:rsid w:val="0061527C"/>
    <w:rsid w:val="006158E1"/>
    <w:rsid w:val="0061602F"/>
    <w:rsid w:val="00616078"/>
    <w:rsid w:val="0061653D"/>
    <w:rsid w:val="0061703A"/>
    <w:rsid w:val="006170D1"/>
    <w:rsid w:val="00617924"/>
    <w:rsid w:val="00620032"/>
    <w:rsid w:val="006201F3"/>
    <w:rsid w:val="00620272"/>
    <w:rsid w:val="00620277"/>
    <w:rsid w:val="00620B51"/>
    <w:rsid w:val="006215E1"/>
    <w:rsid w:val="0062188C"/>
    <w:rsid w:val="0062193B"/>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57B"/>
    <w:rsid w:val="00627C87"/>
    <w:rsid w:val="0063011B"/>
    <w:rsid w:val="006305DC"/>
    <w:rsid w:val="0063074D"/>
    <w:rsid w:val="00630847"/>
    <w:rsid w:val="00630A64"/>
    <w:rsid w:val="00630CC4"/>
    <w:rsid w:val="0063142D"/>
    <w:rsid w:val="00631748"/>
    <w:rsid w:val="00631ADE"/>
    <w:rsid w:val="00631D37"/>
    <w:rsid w:val="006322C3"/>
    <w:rsid w:val="00632ACC"/>
    <w:rsid w:val="00632EE8"/>
    <w:rsid w:val="0063385D"/>
    <w:rsid w:val="00633DFB"/>
    <w:rsid w:val="00633E92"/>
    <w:rsid w:val="00634552"/>
    <w:rsid w:val="00634897"/>
    <w:rsid w:val="00634DD8"/>
    <w:rsid w:val="00634FEC"/>
    <w:rsid w:val="006352CF"/>
    <w:rsid w:val="006356AD"/>
    <w:rsid w:val="006356EE"/>
    <w:rsid w:val="00635BA4"/>
    <w:rsid w:val="00635CE8"/>
    <w:rsid w:val="00635E05"/>
    <w:rsid w:val="00635F0C"/>
    <w:rsid w:val="00636B99"/>
    <w:rsid w:val="006372DE"/>
    <w:rsid w:val="00637B73"/>
    <w:rsid w:val="00637C83"/>
    <w:rsid w:val="00637E22"/>
    <w:rsid w:val="00637F3D"/>
    <w:rsid w:val="00640FD4"/>
    <w:rsid w:val="00641654"/>
    <w:rsid w:val="0064168E"/>
    <w:rsid w:val="006418E0"/>
    <w:rsid w:val="00641B5C"/>
    <w:rsid w:val="006428DB"/>
    <w:rsid w:val="00642BBB"/>
    <w:rsid w:val="00642FC7"/>
    <w:rsid w:val="006430AA"/>
    <w:rsid w:val="00643214"/>
    <w:rsid w:val="0064365E"/>
    <w:rsid w:val="00643A93"/>
    <w:rsid w:val="00643BD6"/>
    <w:rsid w:val="00644324"/>
    <w:rsid w:val="00644C54"/>
    <w:rsid w:val="00644D56"/>
    <w:rsid w:val="006452E1"/>
    <w:rsid w:val="00645447"/>
    <w:rsid w:val="00646ABD"/>
    <w:rsid w:val="006471EA"/>
    <w:rsid w:val="0064771A"/>
    <w:rsid w:val="0064798B"/>
    <w:rsid w:val="00650E6D"/>
    <w:rsid w:val="0065182B"/>
    <w:rsid w:val="00651FF9"/>
    <w:rsid w:val="00652509"/>
    <w:rsid w:val="00652534"/>
    <w:rsid w:val="00652BF9"/>
    <w:rsid w:val="00652D32"/>
    <w:rsid w:val="00652FEE"/>
    <w:rsid w:val="00653452"/>
    <w:rsid w:val="00653877"/>
    <w:rsid w:val="00653CE4"/>
    <w:rsid w:val="00653D09"/>
    <w:rsid w:val="00653D4F"/>
    <w:rsid w:val="00653F50"/>
    <w:rsid w:val="006545BC"/>
    <w:rsid w:val="006546AD"/>
    <w:rsid w:val="00654F94"/>
    <w:rsid w:val="00655545"/>
    <w:rsid w:val="0065554C"/>
    <w:rsid w:val="006555F4"/>
    <w:rsid w:val="00655939"/>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5E69"/>
    <w:rsid w:val="0066645B"/>
    <w:rsid w:val="00666966"/>
    <w:rsid w:val="006669FC"/>
    <w:rsid w:val="00667A91"/>
    <w:rsid w:val="00667DFC"/>
    <w:rsid w:val="00667F9D"/>
    <w:rsid w:val="00670101"/>
    <w:rsid w:val="00670E04"/>
    <w:rsid w:val="00671723"/>
    <w:rsid w:val="006718B8"/>
    <w:rsid w:val="00671FD9"/>
    <w:rsid w:val="006738D6"/>
    <w:rsid w:val="0067391E"/>
    <w:rsid w:val="006746D4"/>
    <w:rsid w:val="00674CC0"/>
    <w:rsid w:val="00675ACC"/>
    <w:rsid w:val="00676485"/>
    <w:rsid w:val="00676557"/>
    <w:rsid w:val="00677C60"/>
    <w:rsid w:val="00680656"/>
    <w:rsid w:val="00680AAA"/>
    <w:rsid w:val="00680F7C"/>
    <w:rsid w:val="00681DA4"/>
    <w:rsid w:val="00682167"/>
    <w:rsid w:val="006825FF"/>
    <w:rsid w:val="00682F19"/>
    <w:rsid w:val="00683097"/>
    <w:rsid w:val="006835ED"/>
    <w:rsid w:val="00683A2B"/>
    <w:rsid w:val="0068403A"/>
    <w:rsid w:val="0068417A"/>
    <w:rsid w:val="006841C0"/>
    <w:rsid w:val="00684317"/>
    <w:rsid w:val="006844B5"/>
    <w:rsid w:val="0068553A"/>
    <w:rsid w:val="00685E91"/>
    <w:rsid w:val="00686235"/>
    <w:rsid w:val="006863F8"/>
    <w:rsid w:val="006864DC"/>
    <w:rsid w:val="00686C53"/>
    <w:rsid w:val="006872F2"/>
    <w:rsid w:val="00687567"/>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070"/>
    <w:rsid w:val="00693357"/>
    <w:rsid w:val="00693383"/>
    <w:rsid w:val="006936DD"/>
    <w:rsid w:val="00693AFF"/>
    <w:rsid w:val="00694EF1"/>
    <w:rsid w:val="006952C1"/>
    <w:rsid w:val="006953D8"/>
    <w:rsid w:val="00695554"/>
    <w:rsid w:val="006956CB"/>
    <w:rsid w:val="006958BC"/>
    <w:rsid w:val="006961A8"/>
    <w:rsid w:val="0069630D"/>
    <w:rsid w:val="006969B1"/>
    <w:rsid w:val="006972FF"/>
    <w:rsid w:val="00697628"/>
    <w:rsid w:val="006A04E8"/>
    <w:rsid w:val="006A058F"/>
    <w:rsid w:val="006A1543"/>
    <w:rsid w:val="006A192B"/>
    <w:rsid w:val="006A1E34"/>
    <w:rsid w:val="006A2116"/>
    <w:rsid w:val="006A221C"/>
    <w:rsid w:val="006A258D"/>
    <w:rsid w:val="006A2838"/>
    <w:rsid w:val="006A291B"/>
    <w:rsid w:val="006A2A65"/>
    <w:rsid w:val="006A2CC3"/>
    <w:rsid w:val="006A2CCF"/>
    <w:rsid w:val="006A2D22"/>
    <w:rsid w:val="006A3112"/>
    <w:rsid w:val="006A31B6"/>
    <w:rsid w:val="006A33E0"/>
    <w:rsid w:val="006A33E5"/>
    <w:rsid w:val="006A3627"/>
    <w:rsid w:val="006A394B"/>
    <w:rsid w:val="006A3951"/>
    <w:rsid w:val="006A3A8A"/>
    <w:rsid w:val="006A3F6A"/>
    <w:rsid w:val="006A4314"/>
    <w:rsid w:val="006A4335"/>
    <w:rsid w:val="006A435C"/>
    <w:rsid w:val="006A46A0"/>
    <w:rsid w:val="006A4BF9"/>
    <w:rsid w:val="006A519E"/>
    <w:rsid w:val="006A5EC9"/>
    <w:rsid w:val="006A65C5"/>
    <w:rsid w:val="006A6BD2"/>
    <w:rsid w:val="006A773E"/>
    <w:rsid w:val="006A79CC"/>
    <w:rsid w:val="006A7D99"/>
    <w:rsid w:val="006B0553"/>
    <w:rsid w:val="006B1112"/>
    <w:rsid w:val="006B1D6F"/>
    <w:rsid w:val="006B2087"/>
    <w:rsid w:val="006B2A32"/>
    <w:rsid w:val="006B2D91"/>
    <w:rsid w:val="006B2F9B"/>
    <w:rsid w:val="006B2FB1"/>
    <w:rsid w:val="006B3087"/>
    <w:rsid w:val="006B36E7"/>
    <w:rsid w:val="006B39BB"/>
    <w:rsid w:val="006B41A0"/>
    <w:rsid w:val="006B43C5"/>
    <w:rsid w:val="006B4487"/>
    <w:rsid w:val="006B459B"/>
    <w:rsid w:val="006B4840"/>
    <w:rsid w:val="006B494A"/>
    <w:rsid w:val="006B4A92"/>
    <w:rsid w:val="006B4F4B"/>
    <w:rsid w:val="006B5163"/>
    <w:rsid w:val="006B5352"/>
    <w:rsid w:val="006B5A48"/>
    <w:rsid w:val="006B6BA7"/>
    <w:rsid w:val="006B70B9"/>
    <w:rsid w:val="006B7387"/>
    <w:rsid w:val="006B7AA9"/>
    <w:rsid w:val="006C000C"/>
    <w:rsid w:val="006C062E"/>
    <w:rsid w:val="006C071D"/>
    <w:rsid w:val="006C08B3"/>
    <w:rsid w:val="006C0913"/>
    <w:rsid w:val="006C155C"/>
    <w:rsid w:val="006C15BB"/>
    <w:rsid w:val="006C1675"/>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2DE"/>
    <w:rsid w:val="006C780B"/>
    <w:rsid w:val="006C7F63"/>
    <w:rsid w:val="006C7F91"/>
    <w:rsid w:val="006D0A94"/>
    <w:rsid w:val="006D0B34"/>
    <w:rsid w:val="006D0D89"/>
    <w:rsid w:val="006D11B7"/>
    <w:rsid w:val="006D1736"/>
    <w:rsid w:val="006D17AD"/>
    <w:rsid w:val="006D18A7"/>
    <w:rsid w:val="006D18DC"/>
    <w:rsid w:val="006D199D"/>
    <w:rsid w:val="006D1B6C"/>
    <w:rsid w:val="006D1C0D"/>
    <w:rsid w:val="006D1F35"/>
    <w:rsid w:val="006D25C0"/>
    <w:rsid w:val="006D2A88"/>
    <w:rsid w:val="006D2BAA"/>
    <w:rsid w:val="006D2E3E"/>
    <w:rsid w:val="006D316F"/>
    <w:rsid w:val="006D3308"/>
    <w:rsid w:val="006D33F1"/>
    <w:rsid w:val="006D375B"/>
    <w:rsid w:val="006D412A"/>
    <w:rsid w:val="006D412F"/>
    <w:rsid w:val="006D47D9"/>
    <w:rsid w:val="006D4849"/>
    <w:rsid w:val="006D49CD"/>
    <w:rsid w:val="006D4A9B"/>
    <w:rsid w:val="006D4C2C"/>
    <w:rsid w:val="006D4CC3"/>
    <w:rsid w:val="006D5A30"/>
    <w:rsid w:val="006D5C77"/>
    <w:rsid w:val="006D6223"/>
    <w:rsid w:val="006D66A5"/>
    <w:rsid w:val="006D6D9C"/>
    <w:rsid w:val="006D7BCD"/>
    <w:rsid w:val="006D7FE4"/>
    <w:rsid w:val="006E019F"/>
    <w:rsid w:val="006E01CD"/>
    <w:rsid w:val="006E0ADC"/>
    <w:rsid w:val="006E0C23"/>
    <w:rsid w:val="006E0F84"/>
    <w:rsid w:val="006E1B51"/>
    <w:rsid w:val="006E1DF0"/>
    <w:rsid w:val="006E21D3"/>
    <w:rsid w:val="006E2A0D"/>
    <w:rsid w:val="006E2C51"/>
    <w:rsid w:val="006E2D21"/>
    <w:rsid w:val="006E2F9B"/>
    <w:rsid w:val="006E31F2"/>
    <w:rsid w:val="006E36D1"/>
    <w:rsid w:val="006E3896"/>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0D73"/>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22"/>
    <w:rsid w:val="00705AA1"/>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4F7"/>
    <w:rsid w:val="007136F8"/>
    <w:rsid w:val="00713844"/>
    <w:rsid w:val="007138A2"/>
    <w:rsid w:val="007138BC"/>
    <w:rsid w:val="00713F26"/>
    <w:rsid w:val="00713F42"/>
    <w:rsid w:val="007141CD"/>
    <w:rsid w:val="00714A27"/>
    <w:rsid w:val="007153F0"/>
    <w:rsid w:val="007156D9"/>
    <w:rsid w:val="00715B6D"/>
    <w:rsid w:val="00716990"/>
    <w:rsid w:val="00716C19"/>
    <w:rsid w:val="00716CF3"/>
    <w:rsid w:val="00717D2F"/>
    <w:rsid w:val="00717E59"/>
    <w:rsid w:val="00717EE5"/>
    <w:rsid w:val="00720221"/>
    <w:rsid w:val="00721129"/>
    <w:rsid w:val="007215DC"/>
    <w:rsid w:val="00721C5B"/>
    <w:rsid w:val="00721D9F"/>
    <w:rsid w:val="0072271D"/>
    <w:rsid w:val="0072328B"/>
    <w:rsid w:val="00723510"/>
    <w:rsid w:val="007243F0"/>
    <w:rsid w:val="007245E4"/>
    <w:rsid w:val="007246DB"/>
    <w:rsid w:val="00724F64"/>
    <w:rsid w:val="00725289"/>
    <w:rsid w:val="0072587B"/>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3F1A"/>
    <w:rsid w:val="00734DEB"/>
    <w:rsid w:val="007350BF"/>
    <w:rsid w:val="007354E0"/>
    <w:rsid w:val="00735A1C"/>
    <w:rsid w:val="00735F5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1D9"/>
    <w:rsid w:val="007434C2"/>
    <w:rsid w:val="007434F3"/>
    <w:rsid w:val="00743DA6"/>
    <w:rsid w:val="0074498A"/>
    <w:rsid w:val="00744E35"/>
    <w:rsid w:val="0074569F"/>
    <w:rsid w:val="0074570B"/>
    <w:rsid w:val="0074588F"/>
    <w:rsid w:val="00745A45"/>
    <w:rsid w:val="00745E89"/>
    <w:rsid w:val="007467A0"/>
    <w:rsid w:val="00746D73"/>
    <w:rsid w:val="00747FDF"/>
    <w:rsid w:val="00750528"/>
    <w:rsid w:val="0075054F"/>
    <w:rsid w:val="007505FB"/>
    <w:rsid w:val="007508BE"/>
    <w:rsid w:val="00750AEF"/>
    <w:rsid w:val="00750E17"/>
    <w:rsid w:val="00751998"/>
    <w:rsid w:val="0075247C"/>
    <w:rsid w:val="007524F2"/>
    <w:rsid w:val="00752FED"/>
    <w:rsid w:val="00753EDB"/>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31A"/>
    <w:rsid w:val="0076056C"/>
    <w:rsid w:val="00760A6C"/>
    <w:rsid w:val="00761743"/>
    <w:rsid w:val="007626BF"/>
    <w:rsid w:val="00762CBA"/>
    <w:rsid w:val="00762FE7"/>
    <w:rsid w:val="007634B2"/>
    <w:rsid w:val="00763985"/>
    <w:rsid w:val="007640C9"/>
    <w:rsid w:val="007643F7"/>
    <w:rsid w:val="007644F8"/>
    <w:rsid w:val="00764C67"/>
    <w:rsid w:val="00765A32"/>
    <w:rsid w:val="00765EDF"/>
    <w:rsid w:val="00765F62"/>
    <w:rsid w:val="00766386"/>
    <w:rsid w:val="00766EFC"/>
    <w:rsid w:val="0076716F"/>
    <w:rsid w:val="007679F4"/>
    <w:rsid w:val="007702BC"/>
    <w:rsid w:val="00770B94"/>
    <w:rsid w:val="00770C17"/>
    <w:rsid w:val="007715A0"/>
    <w:rsid w:val="00771608"/>
    <w:rsid w:val="00771791"/>
    <w:rsid w:val="00771C24"/>
    <w:rsid w:val="00772232"/>
    <w:rsid w:val="0077241E"/>
    <w:rsid w:val="00772541"/>
    <w:rsid w:val="0077300F"/>
    <w:rsid w:val="00773704"/>
    <w:rsid w:val="00773BE2"/>
    <w:rsid w:val="00773CF5"/>
    <w:rsid w:val="00774453"/>
    <w:rsid w:val="007753DB"/>
    <w:rsid w:val="007755D6"/>
    <w:rsid w:val="0077579F"/>
    <w:rsid w:val="007758B2"/>
    <w:rsid w:val="007758D1"/>
    <w:rsid w:val="00776793"/>
    <w:rsid w:val="00776E9C"/>
    <w:rsid w:val="0077768D"/>
    <w:rsid w:val="00777827"/>
    <w:rsid w:val="00777E37"/>
    <w:rsid w:val="00777FF8"/>
    <w:rsid w:val="007801C7"/>
    <w:rsid w:val="007807F7"/>
    <w:rsid w:val="00780988"/>
    <w:rsid w:val="007814EA"/>
    <w:rsid w:val="00781A8B"/>
    <w:rsid w:val="0078220D"/>
    <w:rsid w:val="0078241B"/>
    <w:rsid w:val="00782C2E"/>
    <w:rsid w:val="00782EAF"/>
    <w:rsid w:val="00782FAD"/>
    <w:rsid w:val="0078308A"/>
    <w:rsid w:val="0078375B"/>
    <w:rsid w:val="007838A0"/>
    <w:rsid w:val="007838F2"/>
    <w:rsid w:val="0078394C"/>
    <w:rsid w:val="00783BC9"/>
    <w:rsid w:val="00784314"/>
    <w:rsid w:val="00784619"/>
    <w:rsid w:val="007846A6"/>
    <w:rsid w:val="00784B89"/>
    <w:rsid w:val="00784F55"/>
    <w:rsid w:val="00785160"/>
    <w:rsid w:val="0078568F"/>
    <w:rsid w:val="00785ADF"/>
    <w:rsid w:val="007864E8"/>
    <w:rsid w:val="00786C14"/>
    <w:rsid w:val="007876F8"/>
    <w:rsid w:val="007879B9"/>
    <w:rsid w:val="00787B63"/>
    <w:rsid w:val="00790053"/>
    <w:rsid w:val="00790B7D"/>
    <w:rsid w:val="00791118"/>
    <w:rsid w:val="007918C8"/>
    <w:rsid w:val="007925B5"/>
    <w:rsid w:val="007927D3"/>
    <w:rsid w:val="00792F30"/>
    <w:rsid w:val="00793159"/>
    <w:rsid w:val="007934B1"/>
    <w:rsid w:val="0079378B"/>
    <w:rsid w:val="00793E50"/>
    <w:rsid w:val="007943F6"/>
    <w:rsid w:val="00794542"/>
    <w:rsid w:val="00794549"/>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896"/>
    <w:rsid w:val="007A5D54"/>
    <w:rsid w:val="007A63A6"/>
    <w:rsid w:val="007A66F5"/>
    <w:rsid w:val="007A67EE"/>
    <w:rsid w:val="007A6CB1"/>
    <w:rsid w:val="007A6CCF"/>
    <w:rsid w:val="007A6D58"/>
    <w:rsid w:val="007A78F3"/>
    <w:rsid w:val="007B000A"/>
    <w:rsid w:val="007B0EC6"/>
    <w:rsid w:val="007B0F23"/>
    <w:rsid w:val="007B16EC"/>
    <w:rsid w:val="007B1AAF"/>
    <w:rsid w:val="007B2159"/>
    <w:rsid w:val="007B2C22"/>
    <w:rsid w:val="007B45E6"/>
    <w:rsid w:val="007B47F9"/>
    <w:rsid w:val="007B49EA"/>
    <w:rsid w:val="007B4DDC"/>
    <w:rsid w:val="007B4E6C"/>
    <w:rsid w:val="007B54EB"/>
    <w:rsid w:val="007B5660"/>
    <w:rsid w:val="007B57A3"/>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0C7B"/>
    <w:rsid w:val="007C15F2"/>
    <w:rsid w:val="007C1C22"/>
    <w:rsid w:val="007C230D"/>
    <w:rsid w:val="007C257C"/>
    <w:rsid w:val="007C3279"/>
    <w:rsid w:val="007C360A"/>
    <w:rsid w:val="007C445E"/>
    <w:rsid w:val="007C48A8"/>
    <w:rsid w:val="007C4CB1"/>
    <w:rsid w:val="007C5369"/>
    <w:rsid w:val="007C56C2"/>
    <w:rsid w:val="007C583D"/>
    <w:rsid w:val="007C5A53"/>
    <w:rsid w:val="007C5C6A"/>
    <w:rsid w:val="007C5F73"/>
    <w:rsid w:val="007C64AA"/>
    <w:rsid w:val="007C6785"/>
    <w:rsid w:val="007C6B47"/>
    <w:rsid w:val="007C6E3F"/>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48D"/>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5A34"/>
    <w:rsid w:val="007D5C37"/>
    <w:rsid w:val="007D61D5"/>
    <w:rsid w:val="007D6667"/>
    <w:rsid w:val="007D715D"/>
    <w:rsid w:val="007D7540"/>
    <w:rsid w:val="007D7614"/>
    <w:rsid w:val="007E0187"/>
    <w:rsid w:val="007E0509"/>
    <w:rsid w:val="007E0B69"/>
    <w:rsid w:val="007E0EFD"/>
    <w:rsid w:val="007E1022"/>
    <w:rsid w:val="007E1164"/>
    <w:rsid w:val="007E1B5B"/>
    <w:rsid w:val="007E217F"/>
    <w:rsid w:val="007E2980"/>
    <w:rsid w:val="007E2ACC"/>
    <w:rsid w:val="007E340F"/>
    <w:rsid w:val="007E3B8E"/>
    <w:rsid w:val="007E3BD6"/>
    <w:rsid w:val="007E3D5D"/>
    <w:rsid w:val="007E4297"/>
    <w:rsid w:val="007E557F"/>
    <w:rsid w:val="007E58E7"/>
    <w:rsid w:val="007E5A66"/>
    <w:rsid w:val="007E5C6D"/>
    <w:rsid w:val="007E60B2"/>
    <w:rsid w:val="007E60B8"/>
    <w:rsid w:val="007E61D3"/>
    <w:rsid w:val="007E64FD"/>
    <w:rsid w:val="007E6760"/>
    <w:rsid w:val="007E7523"/>
    <w:rsid w:val="007E7C2B"/>
    <w:rsid w:val="007F0193"/>
    <w:rsid w:val="007F1423"/>
    <w:rsid w:val="007F16A9"/>
    <w:rsid w:val="007F1763"/>
    <w:rsid w:val="007F1B4A"/>
    <w:rsid w:val="007F2413"/>
    <w:rsid w:val="007F275D"/>
    <w:rsid w:val="007F2A15"/>
    <w:rsid w:val="007F2F22"/>
    <w:rsid w:val="007F354C"/>
    <w:rsid w:val="007F39AC"/>
    <w:rsid w:val="007F4033"/>
    <w:rsid w:val="007F408C"/>
    <w:rsid w:val="007F47F6"/>
    <w:rsid w:val="007F4E82"/>
    <w:rsid w:val="007F5977"/>
    <w:rsid w:val="007F5FC7"/>
    <w:rsid w:val="007F60B7"/>
    <w:rsid w:val="007F61EA"/>
    <w:rsid w:val="007F6294"/>
    <w:rsid w:val="007F6D87"/>
    <w:rsid w:val="007F6F03"/>
    <w:rsid w:val="007F7CDB"/>
    <w:rsid w:val="00800A90"/>
    <w:rsid w:val="0080102D"/>
    <w:rsid w:val="00801C69"/>
    <w:rsid w:val="00803ACB"/>
    <w:rsid w:val="0080401F"/>
    <w:rsid w:val="008045F1"/>
    <w:rsid w:val="008046EE"/>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1A6D"/>
    <w:rsid w:val="00812329"/>
    <w:rsid w:val="008126D3"/>
    <w:rsid w:val="008126D7"/>
    <w:rsid w:val="0081277C"/>
    <w:rsid w:val="0081290C"/>
    <w:rsid w:val="008132CC"/>
    <w:rsid w:val="00813A7A"/>
    <w:rsid w:val="00813B7E"/>
    <w:rsid w:val="00814636"/>
    <w:rsid w:val="008146B3"/>
    <w:rsid w:val="00814D4A"/>
    <w:rsid w:val="0081535D"/>
    <w:rsid w:val="00815A61"/>
    <w:rsid w:val="00815D30"/>
    <w:rsid w:val="0081698B"/>
    <w:rsid w:val="00816E55"/>
    <w:rsid w:val="0081712D"/>
    <w:rsid w:val="00817364"/>
    <w:rsid w:val="008175EC"/>
    <w:rsid w:val="00817BED"/>
    <w:rsid w:val="0082010D"/>
    <w:rsid w:val="00820139"/>
    <w:rsid w:val="008202D2"/>
    <w:rsid w:val="008203A2"/>
    <w:rsid w:val="008203AD"/>
    <w:rsid w:val="0082041D"/>
    <w:rsid w:val="008207C8"/>
    <w:rsid w:val="00821602"/>
    <w:rsid w:val="00821971"/>
    <w:rsid w:val="00821C2D"/>
    <w:rsid w:val="00822251"/>
    <w:rsid w:val="008227ED"/>
    <w:rsid w:val="00822EB7"/>
    <w:rsid w:val="00822F69"/>
    <w:rsid w:val="0082358E"/>
    <w:rsid w:val="00823683"/>
    <w:rsid w:val="00823C2D"/>
    <w:rsid w:val="008240DE"/>
    <w:rsid w:val="008246AF"/>
    <w:rsid w:val="00824C0F"/>
    <w:rsid w:val="00825084"/>
    <w:rsid w:val="0082527F"/>
    <w:rsid w:val="008252F1"/>
    <w:rsid w:val="00825395"/>
    <w:rsid w:val="008256E6"/>
    <w:rsid w:val="00825AD3"/>
    <w:rsid w:val="00825B91"/>
    <w:rsid w:val="008262ED"/>
    <w:rsid w:val="00826B4D"/>
    <w:rsid w:val="00826C08"/>
    <w:rsid w:val="00827008"/>
    <w:rsid w:val="008271A6"/>
    <w:rsid w:val="008271CE"/>
    <w:rsid w:val="00827563"/>
    <w:rsid w:val="00827808"/>
    <w:rsid w:val="00827FA2"/>
    <w:rsid w:val="00830303"/>
    <w:rsid w:val="008305C5"/>
    <w:rsid w:val="00830AEE"/>
    <w:rsid w:val="008313A5"/>
    <w:rsid w:val="00831462"/>
    <w:rsid w:val="008318F1"/>
    <w:rsid w:val="00831978"/>
    <w:rsid w:val="00831B68"/>
    <w:rsid w:val="00831CA8"/>
    <w:rsid w:val="00832355"/>
    <w:rsid w:val="008326AA"/>
    <w:rsid w:val="00833650"/>
    <w:rsid w:val="00833984"/>
    <w:rsid w:val="00833A48"/>
    <w:rsid w:val="00833DFB"/>
    <w:rsid w:val="0083403B"/>
    <w:rsid w:val="00834297"/>
    <w:rsid w:val="008342D3"/>
    <w:rsid w:val="0083445A"/>
    <w:rsid w:val="008346FA"/>
    <w:rsid w:val="00834957"/>
    <w:rsid w:val="00834CD0"/>
    <w:rsid w:val="008350DB"/>
    <w:rsid w:val="00835242"/>
    <w:rsid w:val="008357B7"/>
    <w:rsid w:val="008359CF"/>
    <w:rsid w:val="008360F8"/>
    <w:rsid w:val="008361E7"/>
    <w:rsid w:val="008361F5"/>
    <w:rsid w:val="0083620B"/>
    <w:rsid w:val="00837B97"/>
    <w:rsid w:val="00837C8C"/>
    <w:rsid w:val="008402CD"/>
    <w:rsid w:val="00840D35"/>
    <w:rsid w:val="008414CD"/>
    <w:rsid w:val="00841B18"/>
    <w:rsid w:val="00841D08"/>
    <w:rsid w:val="00842062"/>
    <w:rsid w:val="00842F62"/>
    <w:rsid w:val="00843447"/>
    <w:rsid w:val="00843F03"/>
    <w:rsid w:val="00844013"/>
    <w:rsid w:val="00844017"/>
    <w:rsid w:val="008440BA"/>
    <w:rsid w:val="00844B44"/>
    <w:rsid w:val="00844B92"/>
    <w:rsid w:val="00844EA6"/>
    <w:rsid w:val="00844EB8"/>
    <w:rsid w:val="00845020"/>
    <w:rsid w:val="00845B1C"/>
    <w:rsid w:val="00845FF1"/>
    <w:rsid w:val="00846411"/>
    <w:rsid w:val="00846686"/>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3BCD"/>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5EEF"/>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A58"/>
    <w:rsid w:val="00875E8E"/>
    <w:rsid w:val="008763C5"/>
    <w:rsid w:val="0087654C"/>
    <w:rsid w:val="0087697E"/>
    <w:rsid w:val="00876C96"/>
    <w:rsid w:val="00876D1C"/>
    <w:rsid w:val="008770B4"/>
    <w:rsid w:val="008772E4"/>
    <w:rsid w:val="00877467"/>
    <w:rsid w:val="00877A08"/>
    <w:rsid w:val="0088015A"/>
    <w:rsid w:val="00880E0C"/>
    <w:rsid w:val="00880E30"/>
    <w:rsid w:val="00882189"/>
    <w:rsid w:val="00882260"/>
    <w:rsid w:val="008822BF"/>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18C"/>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469"/>
    <w:rsid w:val="008A2553"/>
    <w:rsid w:val="008A2802"/>
    <w:rsid w:val="008A28FD"/>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70"/>
    <w:rsid w:val="008A66F1"/>
    <w:rsid w:val="008A691B"/>
    <w:rsid w:val="008A6AEF"/>
    <w:rsid w:val="008A7342"/>
    <w:rsid w:val="008A7A82"/>
    <w:rsid w:val="008A7D5F"/>
    <w:rsid w:val="008B02A1"/>
    <w:rsid w:val="008B0518"/>
    <w:rsid w:val="008B137C"/>
    <w:rsid w:val="008B157A"/>
    <w:rsid w:val="008B15B3"/>
    <w:rsid w:val="008B1709"/>
    <w:rsid w:val="008B1C13"/>
    <w:rsid w:val="008B1D5C"/>
    <w:rsid w:val="008B1F59"/>
    <w:rsid w:val="008B2785"/>
    <w:rsid w:val="008B2E18"/>
    <w:rsid w:val="008B2F00"/>
    <w:rsid w:val="008B2F42"/>
    <w:rsid w:val="008B35DD"/>
    <w:rsid w:val="008B4349"/>
    <w:rsid w:val="008B45B2"/>
    <w:rsid w:val="008B4795"/>
    <w:rsid w:val="008B4B01"/>
    <w:rsid w:val="008B4DCD"/>
    <w:rsid w:val="008B50A2"/>
    <w:rsid w:val="008B55AD"/>
    <w:rsid w:val="008B58DC"/>
    <w:rsid w:val="008B5DF2"/>
    <w:rsid w:val="008B6194"/>
    <w:rsid w:val="008B645F"/>
    <w:rsid w:val="008B6D7F"/>
    <w:rsid w:val="008B7044"/>
    <w:rsid w:val="008B71DB"/>
    <w:rsid w:val="008B777A"/>
    <w:rsid w:val="008B7795"/>
    <w:rsid w:val="008B7B09"/>
    <w:rsid w:val="008B7BB1"/>
    <w:rsid w:val="008C09C8"/>
    <w:rsid w:val="008C1FB0"/>
    <w:rsid w:val="008C2419"/>
    <w:rsid w:val="008C2525"/>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3A"/>
    <w:rsid w:val="008C616E"/>
    <w:rsid w:val="008C638A"/>
    <w:rsid w:val="008C69B4"/>
    <w:rsid w:val="008C6C74"/>
    <w:rsid w:val="008C6D1C"/>
    <w:rsid w:val="008C6D42"/>
    <w:rsid w:val="008C6F29"/>
    <w:rsid w:val="008C724B"/>
    <w:rsid w:val="008C73C8"/>
    <w:rsid w:val="008C7805"/>
    <w:rsid w:val="008D045C"/>
    <w:rsid w:val="008D15F2"/>
    <w:rsid w:val="008D1CBB"/>
    <w:rsid w:val="008D2047"/>
    <w:rsid w:val="008D2418"/>
    <w:rsid w:val="008D2557"/>
    <w:rsid w:val="008D2776"/>
    <w:rsid w:val="008D27C8"/>
    <w:rsid w:val="008D284B"/>
    <w:rsid w:val="008D2B8E"/>
    <w:rsid w:val="008D36C7"/>
    <w:rsid w:val="008D377E"/>
    <w:rsid w:val="008D395A"/>
    <w:rsid w:val="008D39D5"/>
    <w:rsid w:val="008D3E48"/>
    <w:rsid w:val="008D40AD"/>
    <w:rsid w:val="008D4149"/>
    <w:rsid w:val="008D432A"/>
    <w:rsid w:val="008D4BC8"/>
    <w:rsid w:val="008D4F48"/>
    <w:rsid w:val="008D5C3C"/>
    <w:rsid w:val="008D5CFB"/>
    <w:rsid w:val="008D655F"/>
    <w:rsid w:val="008D67F3"/>
    <w:rsid w:val="008D6FBF"/>
    <w:rsid w:val="008D78AA"/>
    <w:rsid w:val="008D7B58"/>
    <w:rsid w:val="008D7FAA"/>
    <w:rsid w:val="008E0D0A"/>
    <w:rsid w:val="008E1910"/>
    <w:rsid w:val="008E1DA3"/>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AC7"/>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EE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709"/>
    <w:rsid w:val="009019C4"/>
    <w:rsid w:val="00901A3B"/>
    <w:rsid w:val="00901DA6"/>
    <w:rsid w:val="009024BA"/>
    <w:rsid w:val="00902C33"/>
    <w:rsid w:val="00903E71"/>
    <w:rsid w:val="00904528"/>
    <w:rsid w:val="00904546"/>
    <w:rsid w:val="0090457C"/>
    <w:rsid w:val="00904BC2"/>
    <w:rsid w:val="00904CCD"/>
    <w:rsid w:val="00904EC8"/>
    <w:rsid w:val="00905225"/>
    <w:rsid w:val="00905918"/>
    <w:rsid w:val="00905F05"/>
    <w:rsid w:val="009062C0"/>
    <w:rsid w:val="00906499"/>
    <w:rsid w:val="009064E5"/>
    <w:rsid w:val="00906789"/>
    <w:rsid w:val="009068A8"/>
    <w:rsid w:val="00906A13"/>
    <w:rsid w:val="00906E20"/>
    <w:rsid w:val="0090723D"/>
    <w:rsid w:val="00907643"/>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D30"/>
    <w:rsid w:val="00923E32"/>
    <w:rsid w:val="00924D23"/>
    <w:rsid w:val="00924EFA"/>
    <w:rsid w:val="00924F9F"/>
    <w:rsid w:val="00925A6E"/>
    <w:rsid w:val="00925FDC"/>
    <w:rsid w:val="00926065"/>
    <w:rsid w:val="009261A4"/>
    <w:rsid w:val="009261AD"/>
    <w:rsid w:val="009262BC"/>
    <w:rsid w:val="00926385"/>
    <w:rsid w:val="00926777"/>
    <w:rsid w:val="009269A3"/>
    <w:rsid w:val="00927F5E"/>
    <w:rsid w:val="00927F7B"/>
    <w:rsid w:val="009304C6"/>
    <w:rsid w:val="009308A9"/>
    <w:rsid w:val="009308AF"/>
    <w:rsid w:val="00930ADE"/>
    <w:rsid w:val="00930C3B"/>
    <w:rsid w:val="00931178"/>
    <w:rsid w:val="00931196"/>
    <w:rsid w:val="009311F6"/>
    <w:rsid w:val="00931663"/>
    <w:rsid w:val="00931CA2"/>
    <w:rsid w:val="00931E2F"/>
    <w:rsid w:val="00931E93"/>
    <w:rsid w:val="00931F4C"/>
    <w:rsid w:val="009323C3"/>
    <w:rsid w:val="009326A5"/>
    <w:rsid w:val="00932804"/>
    <w:rsid w:val="00932AB5"/>
    <w:rsid w:val="00932F2C"/>
    <w:rsid w:val="009331DD"/>
    <w:rsid w:val="009333F4"/>
    <w:rsid w:val="009339B1"/>
    <w:rsid w:val="00933C6A"/>
    <w:rsid w:val="00933D6A"/>
    <w:rsid w:val="00934209"/>
    <w:rsid w:val="00934937"/>
    <w:rsid w:val="009352BA"/>
    <w:rsid w:val="009353AD"/>
    <w:rsid w:val="00935740"/>
    <w:rsid w:val="009361CD"/>
    <w:rsid w:val="00936289"/>
    <w:rsid w:val="00936585"/>
    <w:rsid w:val="00936859"/>
    <w:rsid w:val="009368F9"/>
    <w:rsid w:val="009373AD"/>
    <w:rsid w:val="0093755E"/>
    <w:rsid w:val="00937BC9"/>
    <w:rsid w:val="00937F71"/>
    <w:rsid w:val="0094108D"/>
    <w:rsid w:val="009411E6"/>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6A47"/>
    <w:rsid w:val="009471CE"/>
    <w:rsid w:val="00947301"/>
    <w:rsid w:val="009475FC"/>
    <w:rsid w:val="00947929"/>
    <w:rsid w:val="00947970"/>
    <w:rsid w:val="00947D6E"/>
    <w:rsid w:val="00950321"/>
    <w:rsid w:val="00950643"/>
    <w:rsid w:val="009511B8"/>
    <w:rsid w:val="0095165A"/>
    <w:rsid w:val="0095197A"/>
    <w:rsid w:val="00951AE6"/>
    <w:rsid w:val="00951E52"/>
    <w:rsid w:val="00951F21"/>
    <w:rsid w:val="00952960"/>
    <w:rsid w:val="009532E5"/>
    <w:rsid w:val="00953560"/>
    <w:rsid w:val="00953E26"/>
    <w:rsid w:val="009541DD"/>
    <w:rsid w:val="0095449E"/>
    <w:rsid w:val="009544CC"/>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10A"/>
    <w:rsid w:val="009622C3"/>
    <w:rsid w:val="00962781"/>
    <w:rsid w:val="0096298C"/>
    <w:rsid w:val="0096298D"/>
    <w:rsid w:val="00962A42"/>
    <w:rsid w:val="009632FE"/>
    <w:rsid w:val="0096411B"/>
    <w:rsid w:val="009641EB"/>
    <w:rsid w:val="0096514F"/>
    <w:rsid w:val="00965176"/>
    <w:rsid w:val="00965310"/>
    <w:rsid w:val="00965424"/>
    <w:rsid w:val="00965455"/>
    <w:rsid w:val="00965DD5"/>
    <w:rsid w:val="00966141"/>
    <w:rsid w:val="009666F3"/>
    <w:rsid w:val="009670DA"/>
    <w:rsid w:val="0096741D"/>
    <w:rsid w:val="00967B7D"/>
    <w:rsid w:val="0097082F"/>
    <w:rsid w:val="00970DF5"/>
    <w:rsid w:val="00972223"/>
    <w:rsid w:val="00972ABE"/>
    <w:rsid w:val="00972CAE"/>
    <w:rsid w:val="009733C6"/>
    <w:rsid w:val="00973554"/>
    <w:rsid w:val="009736CB"/>
    <w:rsid w:val="009739EC"/>
    <w:rsid w:val="00974778"/>
    <w:rsid w:val="00974E8F"/>
    <w:rsid w:val="009750B4"/>
    <w:rsid w:val="009757C7"/>
    <w:rsid w:val="00975871"/>
    <w:rsid w:val="00975BBC"/>
    <w:rsid w:val="00975C54"/>
    <w:rsid w:val="009761F9"/>
    <w:rsid w:val="00976A30"/>
    <w:rsid w:val="00977231"/>
    <w:rsid w:val="00977DE0"/>
    <w:rsid w:val="00980989"/>
    <w:rsid w:val="00980EB5"/>
    <w:rsid w:val="009812A7"/>
    <w:rsid w:val="00981C68"/>
    <w:rsid w:val="00981D63"/>
    <w:rsid w:val="0098248E"/>
    <w:rsid w:val="00982D6A"/>
    <w:rsid w:val="00982DBE"/>
    <w:rsid w:val="009830CE"/>
    <w:rsid w:val="00983646"/>
    <w:rsid w:val="00983921"/>
    <w:rsid w:val="00983C05"/>
    <w:rsid w:val="00983E27"/>
    <w:rsid w:val="00984048"/>
    <w:rsid w:val="009844FC"/>
    <w:rsid w:val="00984597"/>
    <w:rsid w:val="00984A54"/>
    <w:rsid w:val="00984FAC"/>
    <w:rsid w:val="00985095"/>
    <w:rsid w:val="0098552D"/>
    <w:rsid w:val="009856D5"/>
    <w:rsid w:val="00985A14"/>
    <w:rsid w:val="0098618C"/>
    <w:rsid w:val="00986515"/>
    <w:rsid w:val="00986A22"/>
    <w:rsid w:val="00986DA8"/>
    <w:rsid w:val="00987690"/>
    <w:rsid w:val="009876D6"/>
    <w:rsid w:val="00987AF8"/>
    <w:rsid w:val="00987C86"/>
    <w:rsid w:val="00987E1C"/>
    <w:rsid w:val="00990079"/>
    <w:rsid w:val="00990209"/>
    <w:rsid w:val="009902C4"/>
    <w:rsid w:val="00990459"/>
    <w:rsid w:val="00990D84"/>
    <w:rsid w:val="00991350"/>
    <w:rsid w:val="00991518"/>
    <w:rsid w:val="00993C13"/>
    <w:rsid w:val="00994467"/>
    <w:rsid w:val="009944BC"/>
    <w:rsid w:val="009953FA"/>
    <w:rsid w:val="00995660"/>
    <w:rsid w:val="00995695"/>
    <w:rsid w:val="00995821"/>
    <w:rsid w:val="00995848"/>
    <w:rsid w:val="0099594F"/>
    <w:rsid w:val="00995EB6"/>
    <w:rsid w:val="00995F56"/>
    <w:rsid w:val="00996122"/>
    <w:rsid w:val="00996762"/>
    <w:rsid w:val="00996918"/>
    <w:rsid w:val="00996D46"/>
    <w:rsid w:val="00996FF7"/>
    <w:rsid w:val="0099795A"/>
    <w:rsid w:val="00997FF5"/>
    <w:rsid w:val="009A0490"/>
    <w:rsid w:val="009A07FE"/>
    <w:rsid w:val="009A0A78"/>
    <w:rsid w:val="009A1382"/>
    <w:rsid w:val="009A1384"/>
    <w:rsid w:val="009A15F4"/>
    <w:rsid w:val="009A17DC"/>
    <w:rsid w:val="009A1AD3"/>
    <w:rsid w:val="009A1EA4"/>
    <w:rsid w:val="009A2104"/>
    <w:rsid w:val="009A26B9"/>
    <w:rsid w:val="009A26FE"/>
    <w:rsid w:val="009A2AED"/>
    <w:rsid w:val="009A2EB8"/>
    <w:rsid w:val="009A2F82"/>
    <w:rsid w:val="009A3479"/>
    <w:rsid w:val="009A3664"/>
    <w:rsid w:val="009A3A18"/>
    <w:rsid w:val="009A3D03"/>
    <w:rsid w:val="009A3D0D"/>
    <w:rsid w:val="009A44CB"/>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4900"/>
    <w:rsid w:val="009B530C"/>
    <w:rsid w:val="009B55A3"/>
    <w:rsid w:val="009B578D"/>
    <w:rsid w:val="009B5F62"/>
    <w:rsid w:val="009B624E"/>
    <w:rsid w:val="009B62C7"/>
    <w:rsid w:val="009B63DC"/>
    <w:rsid w:val="009B65D6"/>
    <w:rsid w:val="009B678E"/>
    <w:rsid w:val="009B6B62"/>
    <w:rsid w:val="009B6E8C"/>
    <w:rsid w:val="009B6EEA"/>
    <w:rsid w:val="009B6F93"/>
    <w:rsid w:val="009B7458"/>
    <w:rsid w:val="009B74B6"/>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5E1E"/>
    <w:rsid w:val="009C62F8"/>
    <w:rsid w:val="009C6987"/>
    <w:rsid w:val="009C6B84"/>
    <w:rsid w:val="009C6C45"/>
    <w:rsid w:val="009C71F1"/>
    <w:rsid w:val="009C7415"/>
    <w:rsid w:val="009C7768"/>
    <w:rsid w:val="009D0398"/>
    <w:rsid w:val="009D0495"/>
    <w:rsid w:val="009D0A3A"/>
    <w:rsid w:val="009D10B6"/>
    <w:rsid w:val="009D1372"/>
    <w:rsid w:val="009D1B20"/>
    <w:rsid w:val="009D1D06"/>
    <w:rsid w:val="009D1FB1"/>
    <w:rsid w:val="009D2049"/>
    <w:rsid w:val="009D2145"/>
    <w:rsid w:val="009D2638"/>
    <w:rsid w:val="009D2B2E"/>
    <w:rsid w:val="009D2D00"/>
    <w:rsid w:val="009D308F"/>
    <w:rsid w:val="009D3273"/>
    <w:rsid w:val="009D3445"/>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7DF"/>
    <w:rsid w:val="009E689C"/>
    <w:rsid w:val="009E76D8"/>
    <w:rsid w:val="009E7D4E"/>
    <w:rsid w:val="009F0239"/>
    <w:rsid w:val="009F031E"/>
    <w:rsid w:val="009F0833"/>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050"/>
    <w:rsid w:val="009F53A5"/>
    <w:rsid w:val="009F559C"/>
    <w:rsid w:val="009F5E90"/>
    <w:rsid w:val="009F60A2"/>
    <w:rsid w:val="009F619C"/>
    <w:rsid w:val="009F6471"/>
    <w:rsid w:val="009F68D8"/>
    <w:rsid w:val="009F6F26"/>
    <w:rsid w:val="009F74C9"/>
    <w:rsid w:val="009F74D4"/>
    <w:rsid w:val="009F754F"/>
    <w:rsid w:val="009F7684"/>
    <w:rsid w:val="009F77BE"/>
    <w:rsid w:val="009F7B01"/>
    <w:rsid w:val="00A00092"/>
    <w:rsid w:val="00A0015F"/>
    <w:rsid w:val="00A005A8"/>
    <w:rsid w:val="00A00E64"/>
    <w:rsid w:val="00A01445"/>
    <w:rsid w:val="00A01CCD"/>
    <w:rsid w:val="00A020D4"/>
    <w:rsid w:val="00A02DC6"/>
    <w:rsid w:val="00A03370"/>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2CFA"/>
    <w:rsid w:val="00A131B5"/>
    <w:rsid w:val="00A131F7"/>
    <w:rsid w:val="00A13772"/>
    <w:rsid w:val="00A1386E"/>
    <w:rsid w:val="00A138EB"/>
    <w:rsid w:val="00A14E9A"/>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279"/>
    <w:rsid w:val="00A244E4"/>
    <w:rsid w:val="00A245C0"/>
    <w:rsid w:val="00A24EF3"/>
    <w:rsid w:val="00A250B0"/>
    <w:rsid w:val="00A25307"/>
    <w:rsid w:val="00A25556"/>
    <w:rsid w:val="00A256C8"/>
    <w:rsid w:val="00A25CA0"/>
    <w:rsid w:val="00A25D16"/>
    <w:rsid w:val="00A25E8E"/>
    <w:rsid w:val="00A260FC"/>
    <w:rsid w:val="00A26173"/>
    <w:rsid w:val="00A2648D"/>
    <w:rsid w:val="00A26556"/>
    <w:rsid w:val="00A26577"/>
    <w:rsid w:val="00A26B90"/>
    <w:rsid w:val="00A271CB"/>
    <w:rsid w:val="00A27648"/>
    <w:rsid w:val="00A27D9F"/>
    <w:rsid w:val="00A30632"/>
    <w:rsid w:val="00A30B09"/>
    <w:rsid w:val="00A30E2A"/>
    <w:rsid w:val="00A316AD"/>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6BE"/>
    <w:rsid w:val="00A37128"/>
    <w:rsid w:val="00A372AA"/>
    <w:rsid w:val="00A375C0"/>
    <w:rsid w:val="00A37A01"/>
    <w:rsid w:val="00A37D42"/>
    <w:rsid w:val="00A401A4"/>
    <w:rsid w:val="00A407FB"/>
    <w:rsid w:val="00A40813"/>
    <w:rsid w:val="00A40928"/>
    <w:rsid w:val="00A41135"/>
    <w:rsid w:val="00A412E3"/>
    <w:rsid w:val="00A41472"/>
    <w:rsid w:val="00A41522"/>
    <w:rsid w:val="00A4176B"/>
    <w:rsid w:val="00A41A5E"/>
    <w:rsid w:val="00A41A8A"/>
    <w:rsid w:val="00A41BB6"/>
    <w:rsid w:val="00A41E47"/>
    <w:rsid w:val="00A42153"/>
    <w:rsid w:val="00A425C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4CF"/>
    <w:rsid w:val="00A50B0A"/>
    <w:rsid w:val="00A50B1C"/>
    <w:rsid w:val="00A50B33"/>
    <w:rsid w:val="00A50D4A"/>
    <w:rsid w:val="00A53321"/>
    <w:rsid w:val="00A53AB6"/>
    <w:rsid w:val="00A54318"/>
    <w:rsid w:val="00A5449C"/>
    <w:rsid w:val="00A54E66"/>
    <w:rsid w:val="00A54F58"/>
    <w:rsid w:val="00A55032"/>
    <w:rsid w:val="00A55107"/>
    <w:rsid w:val="00A553B8"/>
    <w:rsid w:val="00A55A38"/>
    <w:rsid w:val="00A55C4A"/>
    <w:rsid w:val="00A56772"/>
    <w:rsid w:val="00A567DF"/>
    <w:rsid w:val="00A5686A"/>
    <w:rsid w:val="00A569A9"/>
    <w:rsid w:val="00A56B38"/>
    <w:rsid w:val="00A57EE2"/>
    <w:rsid w:val="00A6076E"/>
    <w:rsid w:val="00A60ABA"/>
    <w:rsid w:val="00A60F02"/>
    <w:rsid w:val="00A610B0"/>
    <w:rsid w:val="00A611F4"/>
    <w:rsid w:val="00A61484"/>
    <w:rsid w:val="00A61C9A"/>
    <w:rsid w:val="00A61F70"/>
    <w:rsid w:val="00A62257"/>
    <w:rsid w:val="00A623E6"/>
    <w:rsid w:val="00A6258E"/>
    <w:rsid w:val="00A6278C"/>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17E"/>
    <w:rsid w:val="00A73E45"/>
    <w:rsid w:val="00A73FB6"/>
    <w:rsid w:val="00A74014"/>
    <w:rsid w:val="00A745E4"/>
    <w:rsid w:val="00A74649"/>
    <w:rsid w:val="00A75CE7"/>
    <w:rsid w:val="00A76A92"/>
    <w:rsid w:val="00A76E4D"/>
    <w:rsid w:val="00A7715B"/>
    <w:rsid w:val="00A77A40"/>
    <w:rsid w:val="00A77C5A"/>
    <w:rsid w:val="00A80305"/>
    <w:rsid w:val="00A8094B"/>
    <w:rsid w:val="00A80DF3"/>
    <w:rsid w:val="00A8127D"/>
    <w:rsid w:val="00A8167F"/>
    <w:rsid w:val="00A817CC"/>
    <w:rsid w:val="00A818DB"/>
    <w:rsid w:val="00A819C4"/>
    <w:rsid w:val="00A81AA3"/>
    <w:rsid w:val="00A82985"/>
    <w:rsid w:val="00A83E3C"/>
    <w:rsid w:val="00A83F7E"/>
    <w:rsid w:val="00A84061"/>
    <w:rsid w:val="00A845E4"/>
    <w:rsid w:val="00A85BBF"/>
    <w:rsid w:val="00A85BC3"/>
    <w:rsid w:val="00A85E5B"/>
    <w:rsid w:val="00A860DF"/>
    <w:rsid w:val="00A86E6A"/>
    <w:rsid w:val="00A86F72"/>
    <w:rsid w:val="00A877EC"/>
    <w:rsid w:val="00A87888"/>
    <w:rsid w:val="00A87A1A"/>
    <w:rsid w:val="00A9074A"/>
    <w:rsid w:val="00A90913"/>
    <w:rsid w:val="00A90C25"/>
    <w:rsid w:val="00A9120F"/>
    <w:rsid w:val="00A912C6"/>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67"/>
    <w:rsid w:val="00AA0084"/>
    <w:rsid w:val="00AA0B62"/>
    <w:rsid w:val="00AA14C9"/>
    <w:rsid w:val="00AA1ABE"/>
    <w:rsid w:val="00AA1C0F"/>
    <w:rsid w:val="00AA25AD"/>
    <w:rsid w:val="00AA28B7"/>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62"/>
    <w:rsid w:val="00AA6EC3"/>
    <w:rsid w:val="00AA6FDD"/>
    <w:rsid w:val="00AA777A"/>
    <w:rsid w:val="00AB11C0"/>
    <w:rsid w:val="00AB1AF9"/>
    <w:rsid w:val="00AB1C1D"/>
    <w:rsid w:val="00AB1C99"/>
    <w:rsid w:val="00AB2006"/>
    <w:rsid w:val="00AB31DA"/>
    <w:rsid w:val="00AB3996"/>
    <w:rsid w:val="00AB3F7F"/>
    <w:rsid w:val="00AB4468"/>
    <w:rsid w:val="00AB4750"/>
    <w:rsid w:val="00AB4D2F"/>
    <w:rsid w:val="00AB5010"/>
    <w:rsid w:val="00AB5188"/>
    <w:rsid w:val="00AB5553"/>
    <w:rsid w:val="00AB5935"/>
    <w:rsid w:val="00AB753E"/>
    <w:rsid w:val="00AB7D21"/>
    <w:rsid w:val="00AB7E23"/>
    <w:rsid w:val="00AB7F16"/>
    <w:rsid w:val="00AC05A1"/>
    <w:rsid w:val="00AC07AC"/>
    <w:rsid w:val="00AC0BB0"/>
    <w:rsid w:val="00AC0F1D"/>
    <w:rsid w:val="00AC1259"/>
    <w:rsid w:val="00AC1323"/>
    <w:rsid w:val="00AC24F4"/>
    <w:rsid w:val="00AC2529"/>
    <w:rsid w:val="00AC3A6E"/>
    <w:rsid w:val="00AC3F14"/>
    <w:rsid w:val="00AC47F4"/>
    <w:rsid w:val="00AC4862"/>
    <w:rsid w:val="00AC52D3"/>
    <w:rsid w:val="00AC5B31"/>
    <w:rsid w:val="00AC6760"/>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015"/>
    <w:rsid w:val="00AD314A"/>
    <w:rsid w:val="00AD33B6"/>
    <w:rsid w:val="00AD39DB"/>
    <w:rsid w:val="00AD3D84"/>
    <w:rsid w:val="00AD4475"/>
    <w:rsid w:val="00AD4574"/>
    <w:rsid w:val="00AD459C"/>
    <w:rsid w:val="00AD493B"/>
    <w:rsid w:val="00AD4976"/>
    <w:rsid w:val="00AD4ABA"/>
    <w:rsid w:val="00AD4C3D"/>
    <w:rsid w:val="00AD54EE"/>
    <w:rsid w:val="00AD576B"/>
    <w:rsid w:val="00AD6017"/>
    <w:rsid w:val="00AD6063"/>
    <w:rsid w:val="00AD63A0"/>
    <w:rsid w:val="00AD6773"/>
    <w:rsid w:val="00AD6C82"/>
    <w:rsid w:val="00AD79E2"/>
    <w:rsid w:val="00AE0446"/>
    <w:rsid w:val="00AE056B"/>
    <w:rsid w:val="00AE0AEE"/>
    <w:rsid w:val="00AE0E40"/>
    <w:rsid w:val="00AE10EA"/>
    <w:rsid w:val="00AE1573"/>
    <w:rsid w:val="00AE15FD"/>
    <w:rsid w:val="00AE1BFE"/>
    <w:rsid w:val="00AE2260"/>
    <w:rsid w:val="00AE2351"/>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CD4"/>
    <w:rsid w:val="00AE6F38"/>
    <w:rsid w:val="00AE73F6"/>
    <w:rsid w:val="00AE79C8"/>
    <w:rsid w:val="00AE7EC7"/>
    <w:rsid w:val="00AF06C9"/>
    <w:rsid w:val="00AF06E9"/>
    <w:rsid w:val="00AF079B"/>
    <w:rsid w:val="00AF0AA2"/>
    <w:rsid w:val="00AF0B95"/>
    <w:rsid w:val="00AF3F92"/>
    <w:rsid w:val="00AF44AB"/>
    <w:rsid w:val="00AF4DEA"/>
    <w:rsid w:val="00AF535E"/>
    <w:rsid w:val="00AF57A0"/>
    <w:rsid w:val="00AF5FA2"/>
    <w:rsid w:val="00AF70D9"/>
    <w:rsid w:val="00AF70F7"/>
    <w:rsid w:val="00AF7110"/>
    <w:rsid w:val="00AF7480"/>
    <w:rsid w:val="00AF76E2"/>
    <w:rsid w:val="00AF76F4"/>
    <w:rsid w:val="00AF7DDA"/>
    <w:rsid w:val="00AF7F9A"/>
    <w:rsid w:val="00B004F8"/>
    <w:rsid w:val="00B00B22"/>
    <w:rsid w:val="00B01947"/>
    <w:rsid w:val="00B01968"/>
    <w:rsid w:val="00B01C94"/>
    <w:rsid w:val="00B02EFA"/>
    <w:rsid w:val="00B03318"/>
    <w:rsid w:val="00B0469C"/>
    <w:rsid w:val="00B0528C"/>
    <w:rsid w:val="00B0537A"/>
    <w:rsid w:val="00B05702"/>
    <w:rsid w:val="00B05EC8"/>
    <w:rsid w:val="00B060DD"/>
    <w:rsid w:val="00B06260"/>
    <w:rsid w:val="00B071EF"/>
    <w:rsid w:val="00B07210"/>
    <w:rsid w:val="00B07381"/>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1D"/>
    <w:rsid w:val="00B136E0"/>
    <w:rsid w:val="00B13BD7"/>
    <w:rsid w:val="00B13D25"/>
    <w:rsid w:val="00B13DFF"/>
    <w:rsid w:val="00B13FD1"/>
    <w:rsid w:val="00B13FD8"/>
    <w:rsid w:val="00B147A4"/>
    <w:rsid w:val="00B14C0A"/>
    <w:rsid w:val="00B14DB0"/>
    <w:rsid w:val="00B14FD6"/>
    <w:rsid w:val="00B15266"/>
    <w:rsid w:val="00B15B38"/>
    <w:rsid w:val="00B15EEA"/>
    <w:rsid w:val="00B16C67"/>
    <w:rsid w:val="00B16F0E"/>
    <w:rsid w:val="00B17466"/>
    <w:rsid w:val="00B1759C"/>
    <w:rsid w:val="00B175E6"/>
    <w:rsid w:val="00B17816"/>
    <w:rsid w:val="00B17ABF"/>
    <w:rsid w:val="00B208A4"/>
    <w:rsid w:val="00B212BE"/>
    <w:rsid w:val="00B21408"/>
    <w:rsid w:val="00B21435"/>
    <w:rsid w:val="00B21F4F"/>
    <w:rsid w:val="00B224AD"/>
    <w:rsid w:val="00B22CE9"/>
    <w:rsid w:val="00B231D4"/>
    <w:rsid w:val="00B232DB"/>
    <w:rsid w:val="00B2351D"/>
    <w:rsid w:val="00B2398D"/>
    <w:rsid w:val="00B23D25"/>
    <w:rsid w:val="00B23E33"/>
    <w:rsid w:val="00B23EE4"/>
    <w:rsid w:val="00B2417E"/>
    <w:rsid w:val="00B24EA6"/>
    <w:rsid w:val="00B2570B"/>
    <w:rsid w:val="00B25905"/>
    <w:rsid w:val="00B25CCF"/>
    <w:rsid w:val="00B261C6"/>
    <w:rsid w:val="00B2674C"/>
    <w:rsid w:val="00B26941"/>
    <w:rsid w:val="00B279F4"/>
    <w:rsid w:val="00B27A99"/>
    <w:rsid w:val="00B27AB7"/>
    <w:rsid w:val="00B301F9"/>
    <w:rsid w:val="00B30459"/>
    <w:rsid w:val="00B30CF3"/>
    <w:rsid w:val="00B31086"/>
    <w:rsid w:val="00B31369"/>
    <w:rsid w:val="00B318DF"/>
    <w:rsid w:val="00B31BF4"/>
    <w:rsid w:val="00B320E3"/>
    <w:rsid w:val="00B32222"/>
    <w:rsid w:val="00B323AF"/>
    <w:rsid w:val="00B32642"/>
    <w:rsid w:val="00B32CF6"/>
    <w:rsid w:val="00B33949"/>
    <w:rsid w:val="00B33ABD"/>
    <w:rsid w:val="00B34415"/>
    <w:rsid w:val="00B348DD"/>
    <w:rsid w:val="00B34C0C"/>
    <w:rsid w:val="00B35479"/>
    <w:rsid w:val="00B35CA3"/>
    <w:rsid w:val="00B36885"/>
    <w:rsid w:val="00B36DCF"/>
    <w:rsid w:val="00B36F7C"/>
    <w:rsid w:val="00B37106"/>
    <w:rsid w:val="00B37239"/>
    <w:rsid w:val="00B3743B"/>
    <w:rsid w:val="00B37D52"/>
    <w:rsid w:val="00B401B0"/>
    <w:rsid w:val="00B408A8"/>
    <w:rsid w:val="00B40D33"/>
    <w:rsid w:val="00B40E74"/>
    <w:rsid w:val="00B40E85"/>
    <w:rsid w:val="00B40FBF"/>
    <w:rsid w:val="00B41C88"/>
    <w:rsid w:val="00B423CD"/>
    <w:rsid w:val="00B424A3"/>
    <w:rsid w:val="00B42A84"/>
    <w:rsid w:val="00B42DC9"/>
    <w:rsid w:val="00B430F6"/>
    <w:rsid w:val="00B4336C"/>
    <w:rsid w:val="00B4361F"/>
    <w:rsid w:val="00B43834"/>
    <w:rsid w:val="00B43F08"/>
    <w:rsid w:val="00B4445A"/>
    <w:rsid w:val="00B44B7E"/>
    <w:rsid w:val="00B44C4C"/>
    <w:rsid w:val="00B473F4"/>
    <w:rsid w:val="00B502D3"/>
    <w:rsid w:val="00B50332"/>
    <w:rsid w:val="00B50629"/>
    <w:rsid w:val="00B50A92"/>
    <w:rsid w:val="00B50B2F"/>
    <w:rsid w:val="00B510FE"/>
    <w:rsid w:val="00B51339"/>
    <w:rsid w:val="00B51E09"/>
    <w:rsid w:val="00B51F80"/>
    <w:rsid w:val="00B52232"/>
    <w:rsid w:val="00B52237"/>
    <w:rsid w:val="00B52300"/>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519"/>
    <w:rsid w:val="00B60C4F"/>
    <w:rsid w:val="00B60F7A"/>
    <w:rsid w:val="00B613DE"/>
    <w:rsid w:val="00B61C3C"/>
    <w:rsid w:val="00B62056"/>
    <w:rsid w:val="00B62078"/>
    <w:rsid w:val="00B62940"/>
    <w:rsid w:val="00B63466"/>
    <w:rsid w:val="00B63C05"/>
    <w:rsid w:val="00B63C44"/>
    <w:rsid w:val="00B6434C"/>
    <w:rsid w:val="00B647A3"/>
    <w:rsid w:val="00B647D3"/>
    <w:rsid w:val="00B6482B"/>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316"/>
    <w:rsid w:val="00B736B3"/>
    <w:rsid w:val="00B737D6"/>
    <w:rsid w:val="00B73853"/>
    <w:rsid w:val="00B73A62"/>
    <w:rsid w:val="00B73CD0"/>
    <w:rsid w:val="00B743F3"/>
    <w:rsid w:val="00B74442"/>
    <w:rsid w:val="00B74868"/>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77CA1"/>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8A1"/>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385"/>
    <w:rsid w:val="00B93881"/>
    <w:rsid w:val="00B9392D"/>
    <w:rsid w:val="00B93A98"/>
    <w:rsid w:val="00B93E7C"/>
    <w:rsid w:val="00B946FE"/>
    <w:rsid w:val="00B94925"/>
    <w:rsid w:val="00B94E27"/>
    <w:rsid w:val="00B9557F"/>
    <w:rsid w:val="00B95C0E"/>
    <w:rsid w:val="00B95CBF"/>
    <w:rsid w:val="00B95CF3"/>
    <w:rsid w:val="00B95D9E"/>
    <w:rsid w:val="00B96667"/>
    <w:rsid w:val="00B97439"/>
    <w:rsid w:val="00B97444"/>
    <w:rsid w:val="00B97A6D"/>
    <w:rsid w:val="00B97F5C"/>
    <w:rsid w:val="00BA0401"/>
    <w:rsid w:val="00BA0D08"/>
    <w:rsid w:val="00BA0F0C"/>
    <w:rsid w:val="00BA118A"/>
    <w:rsid w:val="00BA11C6"/>
    <w:rsid w:val="00BA158D"/>
    <w:rsid w:val="00BA1BB1"/>
    <w:rsid w:val="00BA1C8B"/>
    <w:rsid w:val="00BA1CCD"/>
    <w:rsid w:val="00BA2407"/>
    <w:rsid w:val="00BA2692"/>
    <w:rsid w:val="00BA2F80"/>
    <w:rsid w:val="00BA2FE6"/>
    <w:rsid w:val="00BA3424"/>
    <w:rsid w:val="00BA3481"/>
    <w:rsid w:val="00BA348A"/>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26BF"/>
    <w:rsid w:val="00BB34A3"/>
    <w:rsid w:val="00BB34D9"/>
    <w:rsid w:val="00BB3D4F"/>
    <w:rsid w:val="00BB3F3D"/>
    <w:rsid w:val="00BB4376"/>
    <w:rsid w:val="00BB4379"/>
    <w:rsid w:val="00BB44F6"/>
    <w:rsid w:val="00BB45EA"/>
    <w:rsid w:val="00BB476F"/>
    <w:rsid w:val="00BB4B5A"/>
    <w:rsid w:val="00BB5365"/>
    <w:rsid w:val="00BB5571"/>
    <w:rsid w:val="00BB59FB"/>
    <w:rsid w:val="00BB69D8"/>
    <w:rsid w:val="00BB6C44"/>
    <w:rsid w:val="00BB6C71"/>
    <w:rsid w:val="00BB6D75"/>
    <w:rsid w:val="00BB79F6"/>
    <w:rsid w:val="00BC005F"/>
    <w:rsid w:val="00BC0205"/>
    <w:rsid w:val="00BC0A1C"/>
    <w:rsid w:val="00BC107D"/>
    <w:rsid w:val="00BC10C7"/>
    <w:rsid w:val="00BC1479"/>
    <w:rsid w:val="00BC18B1"/>
    <w:rsid w:val="00BC1A0C"/>
    <w:rsid w:val="00BC225C"/>
    <w:rsid w:val="00BC2C3D"/>
    <w:rsid w:val="00BC37E2"/>
    <w:rsid w:val="00BC3BD5"/>
    <w:rsid w:val="00BC3D94"/>
    <w:rsid w:val="00BC543D"/>
    <w:rsid w:val="00BC575D"/>
    <w:rsid w:val="00BC594F"/>
    <w:rsid w:val="00BC5F4C"/>
    <w:rsid w:val="00BC6820"/>
    <w:rsid w:val="00BC73BD"/>
    <w:rsid w:val="00BC7711"/>
    <w:rsid w:val="00BC7B58"/>
    <w:rsid w:val="00BD025B"/>
    <w:rsid w:val="00BD092F"/>
    <w:rsid w:val="00BD0A72"/>
    <w:rsid w:val="00BD0B89"/>
    <w:rsid w:val="00BD0F37"/>
    <w:rsid w:val="00BD0FC1"/>
    <w:rsid w:val="00BD11FA"/>
    <w:rsid w:val="00BD16DB"/>
    <w:rsid w:val="00BD1B10"/>
    <w:rsid w:val="00BD1B8F"/>
    <w:rsid w:val="00BD1C2D"/>
    <w:rsid w:val="00BD216F"/>
    <w:rsid w:val="00BD23AF"/>
    <w:rsid w:val="00BD279C"/>
    <w:rsid w:val="00BD2954"/>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85C"/>
    <w:rsid w:val="00BD7BCD"/>
    <w:rsid w:val="00BD7C29"/>
    <w:rsid w:val="00BD7F19"/>
    <w:rsid w:val="00BD7FD7"/>
    <w:rsid w:val="00BE02C0"/>
    <w:rsid w:val="00BE0458"/>
    <w:rsid w:val="00BE07DF"/>
    <w:rsid w:val="00BE08FB"/>
    <w:rsid w:val="00BE09BE"/>
    <w:rsid w:val="00BE09E6"/>
    <w:rsid w:val="00BE0D62"/>
    <w:rsid w:val="00BE142E"/>
    <w:rsid w:val="00BE1A3F"/>
    <w:rsid w:val="00BE1F81"/>
    <w:rsid w:val="00BE2015"/>
    <w:rsid w:val="00BE2CC5"/>
    <w:rsid w:val="00BE309B"/>
    <w:rsid w:val="00BE3721"/>
    <w:rsid w:val="00BE3C37"/>
    <w:rsid w:val="00BE3D82"/>
    <w:rsid w:val="00BE3FD6"/>
    <w:rsid w:val="00BE429C"/>
    <w:rsid w:val="00BE43C4"/>
    <w:rsid w:val="00BE468C"/>
    <w:rsid w:val="00BE47EA"/>
    <w:rsid w:val="00BE4A2E"/>
    <w:rsid w:val="00BE4B95"/>
    <w:rsid w:val="00BE4BCF"/>
    <w:rsid w:val="00BE52DA"/>
    <w:rsid w:val="00BE54C2"/>
    <w:rsid w:val="00BE54EF"/>
    <w:rsid w:val="00BE582A"/>
    <w:rsid w:val="00BE58C8"/>
    <w:rsid w:val="00BE5FCB"/>
    <w:rsid w:val="00BE608F"/>
    <w:rsid w:val="00BE6129"/>
    <w:rsid w:val="00BE63AD"/>
    <w:rsid w:val="00BE65A5"/>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328"/>
    <w:rsid w:val="00BF4593"/>
    <w:rsid w:val="00BF4631"/>
    <w:rsid w:val="00BF4C84"/>
    <w:rsid w:val="00BF4CF5"/>
    <w:rsid w:val="00BF52CD"/>
    <w:rsid w:val="00BF54F3"/>
    <w:rsid w:val="00BF5AC1"/>
    <w:rsid w:val="00BF5B66"/>
    <w:rsid w:val="00BF654A"/>
    <w:rsid w:val="00BF6753"/>
    <w:rsid w:val="00BF67FE"/>
    <w:rsid w:val="00BF687C"/>
    <w:rsid w:val="00BF6DA9"/>
    <w:rsid w:val="00BF6E72"/>
    <w:rsid w:val="00BF7304"/>
    <w:rsid w:val="00BF7572"/>
    <w:rsid w:val="00BF75A5"/>
    <w:rsid w:val="00C005A6"/>
    <w:rsid w:val="00C00861"/>
    <w:rsid w:val="00C00ACB"/>
    <w:rsid w:val="00C02043"/>
    <w:rsid w:val="00C0237E"/>
    <w:rsid w:val="00C0260E"/>
    <w:rsid w:val="00C02F35"/>
    <w:rsid w:val="00C03082"/>
    <w:rsid w:val="00C0356B"/>
    <w:rsid w:val="00C035D4"/>
    <w:rsid w:val="00C037D2"/>
    <w:rsid w:val="00C03ACF"/>
    <w:rsid w:val="00C03B32"/>
    <w:rsid w:val="00C042AB"/>
    <w:rsid w:val="00C04618"/>
    <w:rsid w:val="00C046A7"/>
    <w:rsid w:val="00C0498F"/>
    <w:rsid w:val="00C04B88"/>
    <w:rsid w:val="00C051CF"/>
    <w:rsid w:val="00C05948"/>
    <w:rsid w:val="00C059FC"/>
    <w:rsid w:val="00C05B54"/>
    <w:rsid w:val="00C05E37"/>
    <w:rsid w:val="00C068E9"/>
    <w:rsid w:val="00C06F3F"/>
    <w:rsid w:val="00C07440"/>
    <w:rsid w:val="00C10251"/>
    <w:rsid w:val="00C10A98"/>
    <w:rsid w:val="00C10D80"/>
    <w:rsid w:val="00C10E2A"/>
    <w:rsid w:val="00C1104C"/>
    <w:rsid w:val="00C1154D"/>
    <w:rsid w:val="00C1165D"/>
    <w:rsid w:val="00C11E38"/>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17A7"/>
    <w:rsid w:val="00C21EA8"/>
    <w:rsid w:val="00C22214"/>
    <w:rsid w:val="00C22457"/>
    <w:rsid w:val="00C228FC"/>
    <w:rsid w:val="00C22936"/>
    <w:rsid w:val="00C2295C"/>
    <w:rsid w:val="00C24175"/>
    <w:rsid w:val="00C24426"/>
    <w:rsid w:val="00C244B7"/>
    <w:rsid w:val="00C24808"/>
    <w:rsid w:val="00C248C3"/>
    <w:rsid w:val="00C254AF"/>
    <w:rsid w:val="00C25630"/>
    <w:rsid w:val="00C257C9"/>
    <w:rsid w:val="00C260CF"/>
    <w:rsid w:val="00C260F9"/>
    <w:rsid w:val="00C262C8"/>
    <w:rsid w:val="00C262F6"/>
    <w:rsid w:val="00C266C8"/>
    <w:rsid w:val="00C26790"/>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37BC6"/>
    <w:rsid w:val="00C402BD"/>
    <w:rsid w:val="00C40546"/>
    <w:rsid w:val="00C407EB"/>
    <w:rsid w:val="00C40BFA"/>
    <w:rsid w:val="00C40EC3"/>
    <w:rsid w:val="00C4145D"/>
    <w:rsid w:val="00C41628"/>
    <w:rsid w:val="00C41788"/>
    <w:rsid w:val="00C41F1B"/>
    <w:rsid w:val="00C4257C"/>
    <w:rsid w:val="00C42C22"/>
    <w:rsid w:val="00C434A9"/>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02"/>
    <w:rsid w:val="00C6038A"/>
    <w:rsid w:val="00C60ABD"/>
    <w:rsid w:val="00C60BB5"/>
    <w:rsid w:val="00C60D7D"/>
    <w:rsid w:val="00C61066"/>
    <w:rsid w:val="00C61084"/>
    <w:rsid w:val="00C6117A"/>
    <w:rsid w:val="00C61234"/>
    <w:rsid w:val="00C61684"/>
    <w:rsid w:val="00C61995"/>
    <w:rsid w:val="00C619EF"/>
    <w:rsid w:val="00C62686"/>
    <w:rsid w:val="00C6295D"/>
    <w:rsid w:val="00C6301D"/>
    <w:rsid w:val="00C6310C"/>
    <w:rsid w:val="00C632DA"/>
    <w:rsid w:val="00C63ACC"/>
    <w:rsid w:val="00C63DAC"/>
    <w:rsid w:val="00C63F79"/>
    <w:rsid w:val="00C6460D"/>
    <w:rsid w:val="00C65065"/>
    <w:rsid w:val="00C6533C"/>
    <w:rsid w:val="00C656DF"/>
    <w:rsid w:val="00C6582D"/>
    <w:rsid w:val="00C659C3"/>
    <w:rsid w:val="00C660C6"/>
    <w:rsid w:val="00C66D32"/>
    <w:rsid w:val="00C66E18"/>
    <w:rsid w:val="00C673AC"/>
    <w:rsid w:val="00C674C6"/>
    <w:rsid w:val="00C67CEE"/>
    <w:rsid w:val="00C70182"/>
    <w:rsid w:val="00C701B9"/>
    <w:rsid w:val="00C70BC2"/>
    <w:rsid w:val="00C70EFA"/>
    <w:rsid w:val="00C71213"/>
    <w:rsid w:val="00C7130D"/>
    <w:rsid w:val="00C71394"/>
    <w:rsid w:val="00C714E6"/>
    <w:rsid w:val="00C71A62"/>
    <w:rsid w:val="00C71FDA"/>
    <w:rsid w:val="00C728F3"/>
    <w:rsid w:val="00C72A2E"/>
    <w:rsid w:val="00C730C2"/>
    <w:rsid w:val="00C736A8"/>
    <w:rsid w:val="00C74165"/>
    <w:rsid w:val="00C742DD"/>
    <w:rsid w:val="00C74306"/>
    <w:rsid w:val="00C748E9"/>
    <w:rsid w:val="00C7511D"/>
    <w:rsid w:val="00C753C0"/>
    <w:rsid w:val="00C758E9"/>
    <w:rsid w:val="00C75A88"/>
    <w:rsid w:val="00C75AAD"/>
    <w:rsid w:val="00C75D7C"/>
    <w:rsid w:val="00C760E4"/>
    <w:rsid w:val="00C76494"/>
    <w:rsid w:val="00C7663F"/>
    <w:rsid w:val="00C76960"/>
    <w:rsid w:val="00C77272"/>
    <w:rsid w:val="00C77324"/>
    <w:rsid w:val="00C77339"/>
    <w:rsid w:val="00C77863"/>
    <w:rsid w:val="00C77B63"/>
    <w:rsid w:val="00C77C10"/>
    <w:rsid w:val="00C77E59"/>
    <w:rsid w:val="00C80677"/>
    <w:rsid w:val="00C8078E"/>
    <w:rsid w:val="00C81108"/>
    <w:rsid w:val="00C81539"/>
    <w:rsid w:val="00C81E7B"/>
    <w:rsid w:val="00C82A6D"/>
    <w:rsid w:val="00C82BBC"/>
    <w:rsid w:val="00C838CC"/>
    <w:rsid w:val="00C83CC3"/>
    <w:rsid w:val="00C83FB1"/>
    <w:rsid w:val="00C84D56"/>
    <w:rsid w:val="00C853FF"/>
    <w:rsid w:val="00C8597E"/>
    <w:rsid w:val="00C862EC"/>
    <w:rsid w:val="00C86642"/>
    <w:rsid w:val="00C867C6"/>
    <w:rsid w:val="00C86851"/>
    <w:rsid w:val="00C86862"/>
    <w:rsid w:val="00C86D55"/>
    <w:rsid w:val="00C8739F"/>
    <w:rsid w:val="00C903A6"/>
    <w:rsid w:val="00C91293"/>
    <w:rsid w:val="00C917ED"/>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207"/>
    <w:rsid w:val="00CA278F"/>
    <w:rsid w:val="00CA2EED"/>
    <w:rsid w:val="00CA30F5"/>
    <w:rsid w:val="00CA3766"/>
    <w:rsid w:val="00CA3B5F"/>
    <w:rsid w:val="00CA3F03"/>
    <w:rsid w:val="00CA43DD"/>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283"/>
    <w:rsid w:val="00CB43BA"/>
    <w:rsid w:val="00CB4A3F"/>
    <w:rsid w:val="00CB56A9"/>
    <w:rsid w:val="00CB5737"/>
    <w:rsid w:val="00CB5879"/>
    <w:rsid w:val="00CB5C7C"/>
    <w:rsid w:val="00CB6216"/>
    <w:rsid w:val="00CB6320"/>
    <w:rsid w:val="00CB6603"/>
    <w:rsid w:val="00CB6A9E"/>
    <w:rsid w:val="00CB6D06"/>
    <w:rsid w:val="00CB6E90"/>
    <w:rsid w:val="00CB705A"/>
    <w:rsid w:val="00CB75F3"/>
    <w:rsid w:val="00CB7C82"/>
    <w:rsid w:val="00CC0360"/>
    <w:rsid w:val="00CC0A75"/>
    <w:rsid w:val="00CC0CF7"/>
    <w:rsid w:val="00CC0F79"/>
    <w:rsid w:val="00CC1CCA"/>
    <w:rsid w:val="00CC1D5A"/>
    <w:rsid w:val="00CC2393"/>
    <w:rsid w:val="00CC2544"/>
    <w:rsid w:val="00CC276D"/>
    <w:rsid w:val="00CC2E4A"/>
    <w:rsid w:val="00CC3586"/>
    <w:rsid w:val="00CC3B56"/>
    <w:rsid w:val="00CC3EBB"/>
    <w:rsid w:val="00CC3F0A"/>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137"/>
    <w:rsid w:val="00CD4B14"/>
    <w:rsid w:val="00CD4C45"/>
    <w:rsid w:val="00CD5FF7"/>
    <w:rsid w:val="00CD63D2"/>
    <w:rsid w:val="00CD6D3A"/>
    <w:rsid w:val="00CD6D5A"/>
    <w:rsid w:val="00CD6F51"/>
    <w:rsid w:val="00CD7056"/>
    <w:rsid w:val="00CD7226"/>
    <w:rsid w:val="00CD764D"/>
    <w:rsid w:val="00CD7E1C"/>
    <w:rsid w:val="00CE005D"/>
    <w:rsid w:val="00CE0C1B"/>
    <w:rsid w:val="00CE1368"/>
    <w:rsid w:val="00CE1775"/>
    <w:rsid w:val="00CE1A6E"/>
    <w:rsid w:val="00CE2809"/>
    <w:rsid w:val="00CE2A03"/>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6F65"/>
    <w:rsid w:val="00CE77CB"/>
    <w:rsid w:val="00CE78A0"/>
    <w:rsid w:val="00CE78DA"/>
    <w:rsid w:val="00CE7FF3"/>
    <w:rsid w:val="00CF001B"/>
    <w:rsid w:val="00CF05D0"/>
    <w:rsid w:val="00CF0D56"/>
    <w:rsid w:val="00CF0F03"/>
    <w:rsid w:val="00CF104F"/>
    <w:rsid w:val="00CF1447"/>
    <w:rsid w:val="00CF1679"/>
    <w:rsid w:val="00CF181B"/>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FE"/>
    <w:rsid w:val="00D00529"/>
    <w:rsid w:val="00D00F82"/>
    <w:rsid w:val="00D00F89"/>
    <w:rsid w:val="00D011BE"/>
    <w:rsid w:val="00D0139C"/>
    <w:rsid w:val="00D017A4"/>
    <w:rsid w:val="00D018F7"/>
    <w:rsid w:val="00D023CC"/>
    <w:rsid w:val="00D024CC"/>
    <w:rsid w:val="00D024F8"/>
    <w:rsid w:val="00D029D1"/>
    <w:rsid w:val="00D02C2F"/>
    <w:rsid w:val="00D03F3E"/>
    <w:rsid w:val="00D0408B"/>
    <w:rsid w:val="00D0426B"/>
    <w:rsid w:val="00D04295"/>
    <w:rsid w:val="00D04511"/>
    <w:rsid w:val="00D048C7"/>
    <w:rsid w:val="00D04ACE"/>
    <w:rsid w:val="00D04CEE"/>
    <w:rsid w:val="00D04E63"/>
    <w:rsid w:val="00D0537B"/>
    <w:rsid w:val="00D05584"/>
    <w:rsid w:val="00D05B7C"/>
    <w:rsid w:val="00D05DDD"/>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6B2"/>
    <w:rsid w:val="00D1474C"/>
    <w:rsid w:val="00D14782"/>
    <w:rsid w:val="00D14984"/>
    <w:rsid w:val="00D1526C"/>
    <w:rsid w:val="00D153E5"/>
    <w:rsid w:val="00D1559B"/>
    <w:rsid w:val="00D15A00"/>
    <w:rsid w:val="00D15B80"/>
    <w:rsid w:val="00D15BF0"/>
    <w:rsid w:val="00D1668D"/>
    <w:rsid w:val="00D1694D"/>
    <w:rsid w:val="00D16A53"/>
    <w:rsid w:val="00D16DE3"/>
    <w:rsid w:val="00D1707A"/>
    <w:rsid w:val="00D17234"/>
    <w:rsid w:val="00D17314"/>
    <w:rsid w:val="00D207E9"/>
    <w:rsid w:val="00D20B7A"/>
    <w:rsid w:val="00D20FEB"/>
    <w:rsid w:val="00D21556"/>
    <w:rsid w:val="00D218E3"/>
    <w:rsid w:val="00D218E4"/>
    <w:rsid w:val="00D21BFE"/>
    <w:rsid w:val="00D224B6"/>
    <w:rsid w:val="00D226ED"/>
    <w:rsid w:val="00D231C7"/>
    <w:rsid w:val="00D233C4"/>
    <w:rsid w:val="00D23441"/>
    <w:rsid w:val="00D23709"/>
    <w:rsid w:val="00D239B2"/>
    <w:rsid w:val="00D23A68"/>
    <w:rsid w:val="00D23AF5"/>
    <w:rsid w:val="00D23B7C"/>
    <w:rsid w:val="00D24B9F"/>
    <w:rsid w:val="00D2541D"/>
    <w:rsid w:val="00D25518"/>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5345"/>
    <w:rsid w:val="00D360C8"/>
    <w:rsid w:val="00D36730"/>
    <w:rsid w:val="00D369D0"/>
    <w:rsid w:val="00D36A83"/>
    <w:rsid w:val="00D36B1A"/>
    <w:rsid w:val="00D37186"/>
    <w:rsid w:val="00D379EE"/>
    <w:rsid w:val="00D37EF3"/>
    <w:rsid w:val="00D400E7"/>
    <w:rsid w:val="00D40206"/>
    <w:rsid w:val="00D40C2D"/>
    <w:rsid w:val="00D40C65"/>
    <w:rsid w:val="00D40E19"/>
    <w:rsid w:val="00D41110"/>
    <w:rsid w:val="00D41189"/>
    <w:rsid w:val="00D417D7"/>
    <w:rsid w:val="00D41830"/>
    <w:rsid w:val="00D41943"/>
    <w:rsid w:val="00D422C9"/>
    <w:rsid w:val="00D424CE"/>
    <w:rsid w:val="00D425F9"/>
    <w:rsid w:val="00D429F9"/>
    <w:rsid w:val="00D42B86"/>
    <w:rsid w:val="00D430D9"/>
    <w:rsid w:val="00D43138"/>
    <w:rsid w:val="00D435EE"/>
    <w:rsid w:val="00D43D34"/>
    <w:rsid w:val="00D43F73"/>
    <w:rsid w:val="00D4425E"/>
    <w:rsid w:val="00D44424"/>
    <w:rsid w:val="00D44B4D"/>
    <w:rsid w:val="00D44C1E"/>
    <w:rsid w:val="00D44F51"/>
    <w:rsid w:val="00D457C5"/>
    <w:rsid w:val="00D458D5"/>
    <w:rsid w:val="00D45D0C"/>
    <w:rsid w:val="00D45E8B"/>
    <w:rsid w:val="00D465E9"/>
    <w:rsid w:val="00D46FF0"/>
    <w:rsid w:val="00D4764D"/>
    <w:rsid w:val="00D47CF7"/>
    <w:rsid w:val="00D504BB"/>
    <w:rsid w:val="00D5051D"/>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123"/>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B1B"/>
    <w:rsid w:val="00D70DEA"/>
    <w:rsid w:val="00D71422"/>
    <w:rsid w:val="00D71575"/>
    <w:rsid w:val="00D719BB"/>
    <w:rsid w:val="00D71B9B"/>
    <w:rsid w:val="00D71CBB"/>
    <w:rsid w:val="00D71DD3"/>
    <w:rsid w:val="00D72C19"/>
    <w:rsid w:val="00D73612"/>
    <w:rsid w:val="00D73793"/>
    <w:rsid w:val="00D73D83"/>
    <w:rsid w:val="00D741D2"/>
    <w:rsid w:val="00D74314"/>
    <w:rsid w:val="00D744FC"/>
    <w:rsid w:val="00D7458D"/>
    <w:rsid w:val="00D75646"/>
    <w:rsid w:val="00D756DD"/>
    <w:rsid w:val="00D757BD"/>
    <w:rsid w:val="00D75817"/>
    <w:rsid w:val="00D75877"/>
    <w:rsid w:val="00D75C03"/>
    <w:rsid w:val="00D7602D"/>
    <w:rsid w:val="00D76108"/>
    <w:rsid w:val="00D76502"/>
    <w:rsid w:val="00D76AB2"/>
    <w:rsid w:val="00D76BDB"/>
    <w:rsid w:val="00D76FD4"/>
    <w:rsid w:val="00D8042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5E8"/>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205"/>
    <w:rsid w:val="00D96A7A"/>
    <w:rsid w:val="00D96E77"/>
    <w:rsid w:val="00D97416"/>
    <w:rsid w:val="00D977B2"/>
    <w:rsid w:val="00DA00AC"/>
    <w:rsid w:val="00DA00CB"/>
    <w:rsid w:val="00DA038D"/>
    <w:rsid w:val="00DA08F0"/>
    <w:rsid w:val="00DA1043"/>
    <w:rsid w:val="00DA1048"/>
    <w:rsid w:val="00DA198A"/>
    <w:rsid w:val="00DA1B68"/>
    <w:rsid w:val="00DA238F"/>
    <w:rsid w:val="00DA2687"/>
    <w:rsid w:val="00DA26BF"/>
    <w:rsid w:val="00DA2D6D"/>
    <w:rsid w:val="00DA3213"/>
    <w:rsid w:val="00DA32D8"/>
    <w:rsid w:val="00DA364A"/>
    <w:rsid w:val="00DA3F2C"/>
    <w:rsid w:val="00DA4B76"/>
    <w:rsid w:val="00DA5190"/>
    <w:rsid w:val="00DA5A12"/>
    <w:rsid w:val="00DA62E3"/>
    <w:rsid w:val="00DA6C6A"/>
    <w:rsid w:val="00DA6E31"/>
    <w:rsid w:val="00DA7087"/>
    <w:rsid w:val="00DA740A"/>
    <w:rsid w:val="00DA74EA"/>
    <w:rsid w:val="00DA7504"/>
    <w:rsid w:val="00DA7D3C"/>
    <w:rsid w:val="00DB005E"/>
    <w:rsid w:val="00DB0529"/>
    <w:rsid w:val="00DB079A"/>
    <w:rsid w:val="00DB07FC"/>
    <w:rsid w:val="00DB084D"/>
    <w:rsid w:val="00DB0A34"/>
    <w:rsid w:val="00DB0ADC"/>
    <w:rsid w:val="00DB1396"/>
    <w:rsid w:val="00DB1A0D"/>
    <w:rsid w:val="00DB1CB5"/>
    <w:rsid w:val="00DB1D69"/>
    <w:rsid w:val="00DB221C"/>
    <w:rsid w:val="00DB2910"/>
    <w:rsid w:val="00DB2B37"/>
    <w:rsid w:val="00DB2D01"/>
    <w:rsid w:val="00DB2D1D"/>
    <w:rsid w:val="00DB2F6A"/>
    <w:rsid w:val="00DB3041"/>
    <w:rsid w:val="00DB3141"/>
    <w:rsid w:val="00DB32E5"/>
    <w:rsid w:val="00DB333B"/>
    <w:rsid w:val="00DB3F1C"/>
    <w:rsid w:val="00DB4606"/>
    <w:rsid w:val="00DB4F89"/>
    <w:rsid w:val="00DB5ABD"/>
    <w:rsid w:val="00DB5D05"/>
    <w:rsid w:val="00DB5EFD"/>
    <w:rsid w:val="00DB5F32"/>
    <w:rsid w:val="00DB650F"/>
    <w:rsid w:val="00DB6D72"/>
    <w:rsid w:val="00DB6E1D"/>
    <w:rsid w:val="00DB7061"/>
    <w:rsid w:val="00DB7AD5"/>
    <w:rsid w:val="00DC02C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D0A"/>
    <w:rsid w:val="00DD0EAC"/>
    <w:rsid w:val="00DD130A"/>
    <w:rsid w:val="00DD15C3"/>
    <w:rsid w:val="00DD17AC"/>
    <w:rsid w:val="00DD1853"/>
    <w:rsid w:val="00DD1AAC"/>
    <w:rsid w:val="00DD1B5E"/>
    <w:rsid w:val="00DD1FC1"/>
    <w:rsid w:val="00DD21A6"/>
    <w:rsid w:val="00DD2256"/>
    <w:rsid w:val="00DD2B25"/>
    <w:rsid w:val="00DD2E26"/>
    <w:rsid w:val="00DD3031"/>
    <w:rsid w:val="00DD33CC"/>
    <w:rsid w:val="00DD3659"/>
    <w:rsid w:val="00DD36EF"/>
    <w:rsid w:val="00DD3DD2"/>
    <w:rsid w:val="00DD4FE5"/>
    <w:rsid w:val="00DD5598"/>
    <w:rsid w:val="00DD57FF"/>
    <w:rsid w:val="00DD5AA0"/>
    <w:rsid w:val="00DD6A49"/>
    <w:rsid w:val="00DD6DF1"/>
    <w:rsid w:val="00DD7487"/>
    <w:rsid w:val="00DD7AC0"/>
    <w:rsid w:val="00DD7CF8"/>
    <w:rsid w:val="00DD7E4A"/>
    <w:rsid w:val="00DE06B6"/>
    <w:rsid w:val="00DE0A29"/>
    <w:rsid w:val="00DE1097"/>
    <w:rsid w:val="00DE1555"/>
    <w:rsid w:val="00DE15E7"/>
    <w:rsid w:val="00DE1C11"/>
    <w:rsid w:val="00DE1CA7"/>
    <w:rsid w:val="00DE1D81"/>
    <w:rsid w:val="00DE280C"/>
    <w:rsid w:val="00DE2A9F"/>
    <w:rsid w:val="00DE2B1B"/>
    <w:rsid w:val="00DE2D61"/>
    <w:rsid w:val="00DE2F65"/>
    <w:rsid w:val="00DE35B5"/>
    <w:rsid w:val="00DE387A"/>
    <w:rsid w:val="00DE3CC1"/>
    <w:rsid w:val="00DE41EA"/>
    <w:rsid w:val="00DE43FD"/>
    <w:rsid w:val="00DE4A36"/>
    <w:rsid w:val="00DE6237"/>
    <w:rsid w:val="00DE6692"/>
    <w:rsid w:val="00DE6A78"/>
    <w:rsid w:val="00DE73DB"/>
    <w:rsid w:val="00DE761F"/>
    <w:rsid w:val="00DE7B10"/>
    <w:rsid w:val="00DF0887"/>
    <w:rsid w:val="00DF0913"/>
    <w:rsid w:val="00DF097F"/>
    <w:rsid w:val="00DF1014"/>
    <w:rsid w:val="00DF12A1"/>
    <w:rsid w:val="00DF1578"/>
    <w:rsid w:val="00DF1920"/>
    <w:rsid w:val="00DF1B4A"/>
    <w:rsid w:val="00DF1E15"/>
    <w:rsid w:val="00DF1ECC"/>
    <w:rsid w:val="00DF1F96"/>
    <w:rsid w:val="00DF269D"/>
    <w:rsid w:val="00DF2FDA"/>
    <w:rsid w:val="00DF33CB"/>
    <w:rsid w:val="00DF3947"/>
    <w:rsid w:val="00DF3C72"/>
    <w:rsid w:val="00DF3D25"/>
    <w:rsid w:val="00DF3DE1"/>
    <w:rsid w:val="00DF4B28"/>
    <w:rsid w:val="00DF4FEE"/>
    <w:rsid w:val="00DF5111"/>
    <w:rsid w:val="00DF57A9"/>
    <w:rsid w:val="00DF5B8E"/>
    <w:rsid w:val="00DF5C82"/>
    <w:rsid w:val="00DF6105"/>
    <w:rsid w:val="00DF65AD"/>
    <w:rsid w:val="00DF6A1F"/>
    <w:rsid w:val="00DF72B6"/>
    <w:rsid w:val="00DF7F49"/>
    <w:rsid w:val="00E00133"/>
    <w:rsid w:val="00E001B2"/>
    <w:rsid w:val="00E008D6"/>
    <w:rsid w:val="00E00981"/>
    <w:rsid w:val="00E01784"/>
    <w:rsid w:val="00E020AA"/>
    <w:rsid w:val="00E0247F"/>
    <w:rsid w:val="00E02765"/>
    <w:rsid w:val="00E02970"/>
    <w:rsid w:val="00E02D91"/>
    <w:rsid w:val="00E02D96"/>
    <w:rsid w:val="00E02E69"/>
    <w:rsid w:val="00E02F4B"/>
    <w:rsid w:val="00E02F78"/>
    <w:rsid w:val="00E02F9F"/>
    <w:rsid w:val="00E03196"/>
    <w:rsid w:val="00E032DF"/>
    <w:rsid w:val="00E03305"/>
    <w:rsid w:val="00E0364F"/>
    <w:rsid w:val="00E0375D"/>
    <w:rsid w:val="00E038D5"/>
    <w:rsid w:val="00E03DEF"/>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A90"/>
    <w:rsid w:val="00E11DFA"/>
    <w:rsid w:val="00E11F33"/>
    <w:rsid w:val="00E12507"/>
    <w:rsid w:val="00E12AD4"/>
    <w:rsid w:val="00E132E7"/>
    <w:rsid w:val="00E137FD"/>
    <w:rsid w:val="00E13928"/>
    <w:rsid w:val="00E13FD3"/>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57F"/>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037"/>
    <w:rsid w:val="00E30D70"/>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01"/>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737"/>
    <w:rsid w:val="00E41815"/>
    <w:rsid w:val="00E41AD5"/>
    <w:rsid w:val="00E42149"/>
    <w:rsid w:val="00E4227C"/>
    <w:rsid w:val="00E422DD"/>
    <w:rsid w:val="00E4242F"/>
    <w:rsid w:val="00E4270B"/>
    <w:rsid w:val="00E42799"/>
    <w:rsid w:val="00E42883"/>
    <w:rsid w:val="00E4288E"/>
    <w:rsid w:val="00E42AF5"/>
    <w:rsid w:val="00E42C46"/>
    <w:rsid w:val="00E42C9A"/>
    <w:rsid w:val="00E42F3E"/>
    <w:rsid w:val="00E4308C"/>
    <w:rsid w:val="00E435A5"/>
    <w:rsid w:val="00E435DD"/>
    <w:rsid w:val="00E43716"/>
    <w:rsid w:val="00E43831"/>
    <w:rsid w:val="00E43AFE"/>
    <w:rsid w:val="00E43B89"/>
    <w:rsid w:val="00E43D54"/>
    <w:rsid w:val="00E44253"/>
    <w:rsid w:val="00E444B6"/>
    <w:rsid w:val="00E4459E"/>
    <w:rsid w:val="00E446BC"/>
    <w:rsid w:val="00E44AD5"/>
    <w:rsid w:val="00E452C3"/>
    <w:rsid w:val="00E45D21"/>
    <w:rsid w:val="00E45D4D"/>
    <w:rsid w:val="00E45D79"/>
    <w:rsid w:val="00E465A6"/>
    <w:rsid w:val="00E47B17"/>
    <w:rsid w:val="00E47FD9"/>
    <w:rsid w:val="00E500C2"/>
    <w:rsid w:val="00E50183"/>
    <w:rsid w:val="00E50331"/>
    <w:rsid w:val="00E51DA3"/>
    <w:rsid w:val="00E51F15"/>
    <w:rsid w:val="00E5221C"/>
    <w:rsid w:val="00E523F6"/>
    <w:rsid w:val="00E528C6"/>
    <w:rsid w:val="00E52EEB"/>
    <w:rsid w:val="00E531BF"/>
    <w:rsid w:val="00E53402"/>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598"/>
    <w:rsid w:val="00E60A1F"/>
    <w:rsid w:val="00E60B8E"/>
    <w:rsid w:val="00E60C35"/>
    <w:rsid w:val="00E60D9D"/>
    <w:rsid w:val="00E61217"/>
    <w:rsid w:val="00E614AC"/>
    <w:rsid w:val="00E61749"/>
    <w:rsid w:val="00E61801"/>
    <w:rsid w:val="00E61815"/>
    <w:rsid w:val="00E61B35"/>
    <w:rsid w:val="00E62398"/>
    <w:rsid w:val="00E624FF"/>
    <w:rsid w:val="00E627DD"/>
    <w:rsid w:val="00E635B0"/>
    <w:rsid w:val="00E63614"/>
    <w:rsid w:val="00E640E4"/>
    <w:rsid w:val="00E64AA1"/>
    <w:rsid w:val="00E6535A"/>
    <w:rsid w:val="00E658AE"/>
    <w:rsid w:val="00E65EE8"/>
    <w:rsid w:val="00E65F40"/>
    <w:rsid w:val="00E6624F"/>
    <w:rsid w:val="00E662A5"/>
    <w:rsid w:val="00E66343"/>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417"/>
    <w:rsid w:val="00E71526"/>
    <w:rsid w:val="00E7174F"/>
    <w:rsid w:val="00E71825"/>
    <w:rsid w:val="00E71DD4"/>
    <w:rsid w:val="00E721C0"/>
    <w:rsid w:val="00E72566"/>
    <w:rsid w:val="00E7264B"/>
    <w:rsid w:val="00E7297B"/>
    <w:rsid w:val="00E73035"/>
    <w:rsid w:val="00E73395"/>
    <w:rsid w:val="00E73E0A"/>
    <w:rsid w:val="00E73F2D"/>
    <w:rsid w:val="00E73F34"/>
    <w:rsid w:val="00E74238"/>
    <w:rsid w:val="00E7442D"/>
    <w:rsid w:val="00E7509F"/>
    <w:rsid w:val="00E752A9"/>
    <w:rsid w:val="00E75466"/>
    <w:rsid w:val="00E75631"/>
    <w:rsid w:val="00E75CEF"/>
    <w:rsid w:val="00E76507"/>
    <w:rsid w:val="00E76E38"/>
    <w:rsid w:val="00E7708A"/>
    <w:rsid w:val="00E77819"/>
    <w:rsid w:val="00E77A21"/>
    <w:rsid w:val="00E77CE4"/>
    <w:rsid w:val="00E77FCF"/>
    <w:rsid w:val="00E8004C"/>
    <w:rsid w:val="00E80453"/>
    <w:rsid w:val="00E811BA"/>
    <w:rsid w:val="00E819F9"/>
    <w:rsid w:val="00E81A87"/>
    <w:rsid w:val="00E82477"/>
    <w:rsid w:val="00E83073"/>
    <w:rsid w:val="00E8380A"/>
    <w:rsid w:val="00E84177"/>
    <w:rsid w:val="00E841B7"/>
    <w:rsid w:val="00E841F8"/>
    <w:rsid w:val="00E84225"/>
    <w:rsid w:val="00E842B7"/>
    <w:rsid w:val="00E854E7"/>
    <w:rsid w:val="00E86132"/>
    <w:rsid w:val="00E86375"/>
    <w:rsid w:val="00E86400"/>
    <w:rsid w:val="00E8645A"/>
    <w:rsid w:val="00E86C14"/>
    <w:rsid w:val="00E87714"/>
    <w:rsid w:val="00E87756"/>
    <w:rsid w:val="00E87A55"/>
    <w:rsid w:val="00E87B2B"/>
    <w:rsid w:val="00E90304"/>
    <w:rsid w:val="00E90F42"/>
    <w:rsid w:val="00E91450"/>
    <w:rsid w:val="00E915A1"/>
    <w:rsid w:val="00E9186E"/>
    <w:rsid w:val="00E91D4F"/>
    <w:rsid w:val="00E91DA3"/>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01F"/>
    <w:rsid w:val="00EA3207"/>
    <w:rsid w:val="00EA3D8F"/>
    <w:rsid w:val="00EA485D"/>
    <w:rsid w:val="00EA4899"/>
    <w:rsid w:val="00EA4B6D"/>
    <w:rsid w:val="00EA4C1E"/>
    <w:rsid w:val="00EA4C4D"/>
    <w:rsid w:val="00EA4CFA"/>
    <w:rsid w:val="00EA4E23"/>
    <w:rsid w:val="00EA4F9E"/>
    <w:rsid w:val="00EA526C"/>
    <w:rsid w:val="00EA545B"/>
    <w:rsid w:val="00EA548F"/>
    <w:rsid w:val="00EA5E54"/>
    <w:rsid w:val="00EA63FD"/>
    <w:rsid w:val="00EA644D"/>
    <w:rsid w:val="00EA6922"/>
    <w:rsid w:val="00EA6B08"/>
    <w:rsid w:val="00EA6F83"/>
    <w:rsid w:val="00EA764F"/>
    <w:rsid w:val="00EA770F"/>
    <w:rsid w:val="00EA7D49"/>
    <w:rsid w:val="00EB0754"/>
    <w:rsid w:val="00EB0C7D"/>
    <w:rsid w:val="00EB1608"/>
    <w:rsid w:val="00EB2DDF"/>
    <w:rsid w:val="00EB300D"/>
    <w:rsid w:val="00EB306A"/>
    <w:rsid w:val="00EB30FA"/>
    <w:rsid w:val="00EB3C72"/>
    <w:rsid w:val="00EB3E77"/>
    <w:rsid w:val="00EB3EE7"/>
    <w:rsid w:val="00EB3FC5"/>
    <w:rsid w:val="00EB4363"/>
    <w:rsid w:val="00EB4814"/>
    <w:rsid w:val="00EB491E"/>
    <w:rsid w:val="00EB4DB7"/>
    <w:rsid w:val="00EB61A1"/>
    <w:rsid w:val="00EB642F"/>
    <w:rsid w:val="00EB6814"/>
    <w:rsid w:val="00EB6A84"/>
    <w:rsid w:val="00EB7C13"/>
    <w:rsid w:val="00EC09BD"/>
    <w:rsid w:val="00EC1387"/>
    <w:rsid w:val="00EC1A77"/>
    <w:rsid w:val="00EC1A86"/>
    <w:rsid w:val="00EC1E71"/>
    <w:rsid w:val="00EC2236"/>
    <w:rsid w:val="00EC34FB"/>
    <w:rsid w:val="00EC35BB"/>
    <w:rsid w:val="00EC3769"/>
    <w:rsid w:val="00EC3884"/>
    <w:rsid w:val="00EC3B2E"/>
    <w:rsid w:val="00EC3B76"/>
    <w:rsid w:val="00EC3BE8"/>
    <w:rsid w:val="00EC3F1C"/>
    <w:rsid w:val="00EC4393"/>
    <w:rsid w:val="00EC4A3A"/>
    <w:rsid w:val="00EC4D3D"/>
    <w:rsid w:val="00EC55C8"/>
    <w:rsid w:val="00EC55E8"/>
    <w:rsid w:val="00EC5ECA"/>
    <w:rsid w:val="00EC6629"/>
    <w:rsid w:val="00EC6A06"/>
    <w:rsid w:val="00EC6D77"/>
    <w:rsid w:val="00EC6FFC"/>
    <w:rsid w:val="00EC74D7"/>
    <w:rsid w:val="00EC7629"/>
    <w:rsid w:val="00EC7DC6"/>
    <w:rsid w:val="00EC7FEE"/>
    <w:rsid w:val="00ED00B6"/>
    <w:rsid w:val="00ED017C"/>
    <w:rsid w:val="00ED0737"/>
    <w:rsid w:val="00ED1415"/>
    <w:rsid w:val="00ED1875"/>
    <w:rsid w:val="00ED1B8F"/>
    <w:rsid w:val="00ED2294"/>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4F84"/>
    <w:rsid w:val="00EE54C1"/>
    <w:rsid w:val="00EE587C"/>
    <w:rsid w:val="00EE5E9C"/>
    <w:rsid w:val="00EE5F2F"/>
    <w:rsid w:val="00EE5FC5"/>
    <w:rsid w:val="00EE6191"/>
    <w:rsid w:val="00EE68D4"/>
    <w:rsid w:val="00EE6B55"/>
    <w:rsid w:val="00EE7082"/>
    <w:rsid w:val="00EE723A"/>
    <w:rsid w:val="00EE7421"/>
    <w:rsid w:val="00EE78D7"/>
    <w:rsid w:val="00EE7A13"/>
    <w:rsid w:val="00EF048E"/>
    <w:rsid w:val="00EF0925"/>
    <w:rsid w:val="00EF0D36"/>
    <w:rsid w:val="00EF1388"/>
    <w:rsid w:val="00EF169C"/>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9C"/>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4082"/>
    <w:rsid w:val="00F040FB"/>
    <w:rsid w:val="00F04271"/>
    <w:rsid w:val="00F04C3E"/>
    <w:rsid w:val="00F04EDA"/>
    <w:rsid w:val="00F05204"/>
    <w:rsid w:val="00F0556F"/>
    <w:rsid w:val="00F06195"/>
    <w:rsid w:val="00F06B6A"/>
    <w:rsid w:val="00F06C20"/>
    <w:rsid w:val="00F06FA8"/>
    <w:rsid w:val="00F077D9"/>
    <w:rsid w:val="00F078E1"/>
    <w:rsid w:val="00F07A7D"/>
    <w:rsid w:val="00F07DDA"/>
    <w:rsid w:val="00F07E36"/>
    <w:rsid w:val="00F10459"/>
    <w:rsid w:val="00F1097F"/>
    <w:rsid w:val="00F10AF3"/>
    <w:rsid w:val="00F10F2C"/>
    <w:rsid w:val="00F116D1"/>
    <w:rsid w:val="00F11A12"/>
    <w:rsid w:val="00F11AB6"/>
    <w:rsid w:val="00F11B60"/>
    <w:rsid w:val="00F1203C"/>
    <w:rsid w:val="00F12669"/>
    <w:rsid w:val="00F128C0"/>
    <w:rsid w:val="00F12B63"/>
    <w:rsid w:val="00F12D86"/>
    <w:rsid w:val="00F1365F"/>
    <w:rsid w:val="00F13749"/>
    <w:rsid w:val="00F13E9F"/>
    <w:rsid w:val="00F1426D"/>
    <w:rsid w:val="00F14812"/>
    <w:rsid w:val="00F14A15"/>
    <w:rsid w:val="00F14A26"/>
    <w:rsid w:val="00F14D3B"/>
    <w:rsid w:val="00F14F11"/>
    <w:rsid w:val="00F1509C"/>
    <w:rsid w:val="00F15327"/>
    <w:rsid w:val="00F15365"/>
    <w:rsid w:val="00F1541A"/>
    <w:rsid w:val="00F15520"/>
    <w:rsid w:val="00F160E2"/>
    <w:rsid w:val="00F167C1"/>
    <w:rsid w:val="00F167CB"/>
    <w:rsid w:val="00F167E2"/>
    <w:rsid w:val="00F16DBC"/>
    <w:rsid w:val="00F16F0A"/>
    <w:rsid w:val="00F17307"/>
    <w:rsid w:val="00F200D2"/>
    <w:rsid w:val="00F20591"/>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59D"/>
    <w:rsid w:val="00F26D85"/>
    <w:rsid w:val="00F27044"/>
    <w:rsid w:val="00F27A8E"/>
    <w:rsid w:val="00F27D83"/>
    <w:rsid w:val="00F27DE0"/>
    <w:rsid w:val="00F27DF8"/>
    <w:rsid w:val="00F27E15"/>
    <w:rsid w:val="00F30251"/>
    <w:rsid w:val="00F303D6"/>
    <w:rsid w:val="00F30D95"/>
    <w:rsid w:val="00F3153C"/>
    <w:rsid w:val="00F3171E"/>
    <w:rsid w:val="00F319F1"/>
    <w:rsid w:val="00F31A1A"/>
    <w:rsid w:val="00F31AFA"/>
    <w:rsid w:val="00F31CE0"/>
    <w:rsid w:val="00F321B4"/>
    <w:rsid w:val="00F32393"/>
    <w:rsid w:val="00F325B7"/>
    <w:rsid w:val="00F326A8"/>
    <w:rsid w:val="00F32AEC"/>
    <w:rsid w:val="00F33154"/>
    <w:rsid w:val="00F33CFB"/>
    <w:rsid w:val="00F3424E"/>
    <w:rsid w:val="00F344E7"/>
    <w:rsid w:val="00F34E6F"/>
    <w:rsid w:val="00F35006"/>
    <w:rsid w:val="00F35FC5"/>
    <w:rsid w:val="00F36279"/>
    <w:rsid w:val="00F363EF"/>
    <w:rsid w:val="00F366C3"/>
    <w:rsid w:val="00F3670A"/>
    <w:rsid w:val="00F368B6"/>
    <w:rsid w:val="00F37E5E"/>
    <w:rsid w:val="00F400B9"/>
    <w:rsid w:val="00F40339"/>
    <w:rsid w:val="00F4035D"/>
    <w:rsid w:val="00F40541"/>
    <w:rsid w:val="00F40825"/>
    <w:rsid w:val="00F40D99"/>
    <w:rsid w:val="00F40F2F"/>
    <w:rsid w:val="00F41217"/>
    <w:rsid w:val="00F41761"/>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6ABB"/>
    <w:rsid w:val="00F472AC"/>
    <w:rsid w:val="00F47CE0"/>
    <w:rsid w:val="00F505E3"/>
    <w:rsid w:val="00F508AB"/>
    <w:rsid w:val="00F50CA6"/>
    <w:rsid w:val="00F50F69"/>
    <w:rsid w:val="00F510C3"/>
    <w:rsid w:val="00F5112A"/>
    <w:rsid w:val="00F5180C"/>
    <w:rsid w:val="00F51A87"/>
    <w:rsid w:val="00F51D13"/>
    <w:rsid w:val="00F522C9"/>
    <w:rsid w:val="00F52C54"/>
    <w:rsid w:val="00F52C82"/>
    <w:rsid w:val="00F52EE0"/>
    <w:rsid w:val="00F53158"/>
    <w:rsid w:val="00F5336D"/>
    <w:rsid w:val="00F535F3"/>
    <w:rsid w:val="00F536AE"/>
    <w:rsid w:val="00F538A9"/>
    <w:rsid w:val="00F54666"/>
    <w:rsid w:val="00F54A5B"/>
    <w:rsid w:val="00F54B17"/>
    <w:rsid w:val="00F54C61"/>
    <w:rsid w:val="00F54ECC"/>
    <w:rsid w:val="00F54ED0"/>
    <w:rsid w:val="00F556A4"/>
    <w:rsid w:val="00F5571A"/>
    <w:rsid w:val="00F55A27"/>
    <w:rsid w:val="00F55F0F"/>
    <w:rsid w:val="00F568EC"/>
    <w:rsid w:val="00F56A7B"/>
    <w:rsid w:val="00F56B65"/>
    <w:rsid w:val="00F573FE"/>
    <w:rsid w:val="00F57DB8"/>
    <w:rsid w:val="00F57EDD"/>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1"/>
    <w:rsid w:val="00F65F4D"/>
    <w:rsid w:val="00F66176"/>
    <w:rsid w:val="00F667E9"/>
    <w:rsid w:val="00F671D4"/>
    <w:rsid w:val="00F673D6"/>
    <w:rsid w:val="00F679D6"/>
    <w:rsid w:val="00F70374"/>
    <w:rsid w:val="00F7052C"/>
    <w:rsid w:val="00F70FAB"/>
    <w:rsid w:val="00F71414"/>
    <w:rsid w:val="00F71EDC"/>
    <w:rsid w:val="00F72160"/>
    <w:rsid w:val="00F73146"/>
    <w:rsid w:val="00F7324F"/>
    <w:rsid w:val="00F73344"/>
    <w:rsid w:val="00F74A97"/>
    <w:rsid w:val="00F752F8"/>
    <w:rsid w:val="00F7562E"/>
    <w:rsid w:val="00F75851"/>
    <w:rsid w:val="00F760D2"/>
    <w:rsid w:val="00F768B9"/>
    <w:rsid w:val="00F76C37"/>
    <w:rsid w:val="00F77CC4"/>
    <w:rsid w:val="00F80118"/>
    <w:rsid w:val="00F80B09"/>
    <w:rsid w:val="00F80E15"/>
    <w:rsid w:val="00F80E97"/>
    <w:rsid w:val="00F81115"/>
    <w:rsid w:val="00F81357"/>
    <w:rsid w:val="00F81453"/>
    <w:rsid w:val="00F823CF"/>
    <w:rsid w:val="00F82EC2"/>
    <w:rsid w:val="00F830A3"/>
    <w:rsid w:val="00F83A39"/>
    <w:rsid w:val="00F83B26"/>
    <w:rsid w:val="00F8418C"/>
    <w:rsid w:val="00F8418D"/>
    <w:rsid w:val="00F841AB"/>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10E"/>
    <w:rsid w:val="00F919E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204"/>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709"/>
    <w:rsid w:val="00FA4716"/>
    <w:rsid w:val="00FA483C"/>
    <w:rsid w:val="00FA4A7A"/>
    <w:rsid w:val="00FA4F23"/>
    <w:rsid w:val="00FA57DB"/>
    <w:rsid w:val="00FA5A36"/>
    <w:rsid w:val="00FA5CA2"/>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45C1"/>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B25"/>
    <w:rsid w:val="00FB7D7F"/>
    <w:rsid w:val="00FC0777"/>
    <w:rsid w:val="00FC0C33"/>
    <w:rsid w:val="00FC1AB7"/>
    <w:rsid w:val="00FC1AF0"/>
    <w:rsid w:val="00FC1F2F"/>
    <w:rsid w:val="00FC1FC5"/>
    <w:rsid w:val="00FC2AF7"/>
    <w:rsid w:val="00FC2F9D"/>
    <w:rsid w:val="00FC31A9"/>
    <w:rsid w:val="00FC31C7"/>
    <w:rsid w:val="00FC36CB"/>
    <w:rsid w:val="00FC38EE"/>
    <w:rsid w:val="00FC40FF"/>
    <w:rsid w:val="00FC4C47"/>
    <w:rsid w:val="00FC5366"/>
    <w:rsid w:val="00FC58A7"/>
    <w:rsid w:val="00FC5D4B"/>
    <w:rsid w:val="00FC60C4"/>
    <w:rsid w:val="00FC66A0"/>
    <w:rsid w:val="00FC7326"/>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676"/>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5561"/>
    <w:rsid w:val="00FE59BA"/>
    <w:rsid w:val="00FE6B39"/>
    <w:rsid w:val="00FE7A1A"/>
    <w:rsid w:val="00FE7A7D"/>
    <w:rsid w:val="00FE7DDE"/>
    <w:rsid w:val="00FE7F18"/>
    <w:rsid w:val="00FF0379"/>
    <w:rsid w:val="00FF0636"/>
    <w:rsid w:val="00FF0C11"/>
    <w:rsid w:val="00FF12DB"/>
    <w:rsid w:val="00FF15BA"/>
    <w:rsid w:val="00FF2028"/>
    <w:rsid w:val="00FF2584"/>
    <w:rsid w:val="00FF28E3"/>
    <w:rsid w:val="00FF2A68"/>
    <w:rsid w:val="00FF2B05"/>
    <w:rsid w:val="00FF2B65"/>
    <w:rsid w:val="00FF2C9F"/>
    <w:rsid w:val="00FF2CF7"/>
    <w:rsid w:val="00FF302C"/>
    <w:rsid w:val="00FF335F"/>
    <w:rsid w:val="00FF360D"/>
    <w:rsid w:val="00FF3BB6"/>
    <w:rsid w:val="00FF47A3"/>
    <w:rsid w:val="00FF4E4E"/>
    <w:rsid w:val="00FF5561"/>
    <w:rsid w:val="00FF5AB6"/>
    <w:rsid w:val="00FF600C"/>
    <w:rsid w:val="00FF6579"/>
    <w:rsid w:val="00FF6C45"/>
    <w:rsid w:val="00FF7BC1"/>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uiPriority w:val="99"/>
    <w:rsid w:val="003465DF"/>
    <w:rPr>
      <w:rFonts w:ascii="Courier New" w:hAnsi="Courier New" w:cs="Courier New"/>
    </w:rPr>
  </w:style>
  <w:style w:type="character" w:customStyle="1" w:styleId="TextosemFormataoChar">
    <w:name w:val="Texto sem Formatação Char"/>
    <w:basedOn w:val="Fontepargpadro"/>
    <w:link w:val="TextosemFormatao"/>
    <w:uiPriority w:val="99"/>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 w:type="character" w:customStyle="1" w:styleId="w8qarf">
    <w:name w:val="w8qarf"/>
    <w:basedOn w:val="Fontepargpadro"/>
    <w:rsid w:val="003C687C"/>
  </w:style>
  <w:style w:type="character" w:customStyle="1" w:styleId="lrzxr">
    <w:name w:val="lrzxr"/>
    <w:basedOn w:val="Fontepargpadro"/>
    <w:rsid w:val="003C6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393624324">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14098854">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689333799">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9949452">
      <w:bodyDiv w:val="1"/>
      <w:marLeft w:val="0"/>
      <w:marRight w:val="0"/>
      <w:marTop w:val="0"/>
      <w:marBottom w:val="0"/>
      <w:divBdr>
        <w:top w:val="none" w:sz="0" w:space="0" w:color="auto"/>
        <w:left w:val="none" w:sz="0" w:space="0" w:color="auto"/>
        <w:bottom w:val="none" w:sz="0" w:space="0" w:color="auto"/>
        <w:right w:val="none" w:sz="0" w:space="0" w:color="auto"/>
      </w:divBdr>
    </w:div>
    <w:div w:id="907882096">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53792679">
      <w:bodyDiv w:val="1"/>
      <w:marLeft w:val="0"/>
      <w:marRight w:val="0"/>
      <w:marTop w:val="0"/>
      <w:marBottom w:val="0"/>
      <w:divBdr>
        <w:top w:val="none" w:sz="0" w:space="0" w:color="auto"/>
        <w:left w:val="none" w:sz="0" w:space="0" w:color="auto"/>
        <w:bottom w:val="none" w:sz="0" w:space="0" w:color="auto"/>
        <w:right w:val="none" w:sz="0" w:space="0" w:color="auto"/>
      </w:divBdr>
    </w:div>
    <w:div w:id="1170832895">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2098079">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mailto:licitacoe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FFF57-ABFD-46CD-8FCD-65E1E99C0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43</Pages>
  <Words>12063</Words>
  <Characters>65142</Characters>
  <Application>Microsoft Office Word</Application>
  <DocSecurity>0</DocSecurity>
  <Lines>542</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77051</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83</cp:revision>
  <cp:lastPrinted>2023-07-13T12:48:00Z</cp:lastPrinted>
  <dcterms:created xsi:type="dcterms:W3CDTF">2023-06-19T18:24:00Z</dcterms:created>
  <dcterms:modified xsi:type="dcterms:W3CDTF">2023-07-13T13:01:00Z</dcterms:modified>
</cp:coreProperties>
</file>