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6D4A4A">
        <w:rPr>
          <w:sz w:val="24"/>
          <w:szCs w:val="24"/>
        </w:rPr>
        <w:t xml:space="preserve">08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7350BF" w:rsidRPr="00A83F7E" w:rsidRDefault="007350B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CF21F3">
                              <w:rPr>
                                <w:rFonts w:ascii="Arial" w:hAnsi="Arial" w:cs="Arial"/>
                                <w:b/>
                                <w:bCs/>
                              </w:rPr>
                              <w:t>EXECUÇÃO DE AMPLIAÇÃO E REFORMA DA SECRETARIA DE INFRAESTRUTURA URBANA</w:t>
                            </w:r>
                            <w:r>
                              <w:rPr>
                                <w:rFonts w:ascii="Arial" w:hAnsi="Arial" w:cs="Arial"/>
                                <w:b/>
                                <w:bCs/>
                              </w:rPr>
                              <w:t xml:space="preserve"> NESTE MUNICIPIO. </w:t>
                            </w:r>
                          </w:p>
                          <w:p w:rsidR="007350BF" w:rsidRDefault="007350BF" w:rsidP="00D41830">
                            <w:pPr>
                              <w:pStyle w:val="Corpodetexto"/>
                              <w:jc w:val="center"/>
                              <w:rPr>
                                <w:rFonts w:ascii="Arial" w:hAnsi="Arial" w:cs="Arial"/>
                                <w:b/>
                                <w:sz w:val="24"/>
                              </w:rPr>
                            </w:pPr>
                          </w:p>
                          <w:p w:rsidR="007350BF" w:rsidRDefault="007350B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7350BF" w:rsidRPr="00A83F7E" w:rsidRDefault="007350B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CF21F3">
                        <w:rPr>
                          <w:rFonts w:ascii="Arial" w:hAnsi="Arial" w:cs="Arial"/>
                          <w:b/>
                          <w:bCs/>
                        </w:rPr>
                        <w:t>EXECUÇÃO DE AMPLIAÇÃO E REFORMA DA SECRETARIA DE INFRAESTRUTURA URBANA</w:t>
                      </w:r>
                      <w:r>
                        <w:rPr>
                          <w:rFonts w:ascii="Arial" w:hAnsi="Arial" w:cs="Arial"/>
                          <w:b/>
                          <w:bCs/>
                        </w:rPr>
                        <w:t xml:space="preserve"> NESTE MUNICIPIO. </w:t>
                      </w:r>
                    </w:p>
                    <w:p w:rsidR="007350BF" w:rsidRDefault="007350BF" w:rsidP="00D41830">
                      <w:pPr>
                        <w:pStyle w:val="Corpodetexto"/>
                        <w:jc w:val="center"/>
                        <w:rPr>
                          <w:rFonts w:ascii="Arial" w:hAnsi="Arial" w:cs="Arial"/>
                          <w:b/>
                          <w:sz w:val="24"/>
                        </w:rPr>
                      </w:pPr>
                    </w:p>
                    <w:p w:rsidR="007350BF" w:rsidRDefault="007350B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A55EEA">
        <w:rPr>
          <w:rFonts w:ascii="Arial" w:hAnsi="Arial" w:cs="Arial"/>
          <w:b/>
          <w:sz w:val="24"/>
          <w:szCs w:val="24"/>
          <w:u w:val="single"/>
        </w:rPr>
        <w:t>08</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8D6F76">
        <w:rPr>
          <w:rFonts w:ascii="Arial" w:hAnsi="Arial" w:cs="Arial"/>
          <w:b/>
          <w:bCs/>
          <w:sz w:val="24"/>
          <w:szCs w:val="24"/>
        </w:rPr>
        <w:t>17960</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F801B2" w:rsidRPr="00A83F7E">
        <w:rPr>
          <w:rFonts w:ascii="Arial" w:hAnsi="Arial" w:cs="Arial"/>
          <w:b/>
          <w:bCs/>
        </w:rPr>
        <w:t xml:space="preserve">CONTRATAÇÃO DE EMPRESA </w:t>
      </w:r>
      <w:r w:rsidR="00F801B2">
        <w:rPr>
          <w:rFonts w:ascii="Arial" w:hAnsi="Arial" w:cs="Arial"/>
          <w:b/>
          <w:bCs/>
        </w:rPr>
        <w:t xml:space="preserve">PARA EXECUÇÃO DE AMPLIAÇÃO E REFORMA DA SECRETARIA DE INFRAESTRUTURA URBANA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CD31DE">
        <w:rPr>
          <w:rFonts w:ascii="Arial" w:hAnsi="Arial" w:cs="Arial"/>
        </w:rPr>
        <w:t xml:space="preserve">Infraestrutura </w:t>
      </w:r>
      <w:r w:rsidR="003D0365">
        <w:rPr>
          <w:rFonts w:ascii="Arial" w:hAnsi="Arial" w:cs="Arial"/>
        </w:rPr>
        <w:t>Urban</w:t>
      </w:r>
      <w:r w:rsidR="00CD31DE">
        <w:rPr>
          <w:rFonts w:ascii="Arial" w:hAnsi="Arial" w:cs="Arial"/>
        </w:rPr>
        <w:t>a</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A55EEA">
        <w:rPr>
          <w:rFonts w:ascii="Arial" w:hAnsi="Arial" w:cs="Arial"/>
          <w:b/>
          <w:sz w:val="24"/>
          <w:szCs w:val="24"/>
          <w:u w:val="single"/>
          <w:lang w:val="pt-BR"/>
        </w:rPr>
        <w:t>09</w:t>
      </w:r>
      <w:r w:rsidR="006024A6">
        <w:rPr>
          <w:rFonts w:ascii="Arial" w:hAnsi="Arial" w:cs="Arial"/>
          <w:b/>
          <w:sz w:val="24"/>
          <w:szCs w:val="24"/>
          <w:u w:val="single"/>
          <w:lang w:val="pt-BR"/>
        </w:rPr>
        <w:t>:</w:t>
      </w:r>
      <w:r w:rsidR="00A55EEA">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A55EEA">
        <w:rPr>
          <w:rFonts w:ascii="Arial" w:hAnsi="Arial" w:cs="Arial"/>
          <w:b/>
          <w:sz w:val="24"/>
          <w:szCs w:val="24"/>
          <w:u w:val="single"/>
          <w:lang w:val="pt-BR"/>
        </w:rPr>
        <w:t>03</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D23A68">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A55EEA">
        <w:rPr>
          <w:rFonts w:ascii="Arial" w:hAnsi="Arial" w:cs="Arial"/>
          <w:b/>
          <w:sz w:val="24"/>
          <w:szCs w:val="24"/>
          <w:u w:val="single"/>
          <w:lang w:val="pt-BR"/>
        </w:rPr>
        <w:t xml:space="preserve">agosto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D839CC" w:rsidRPr="00D839CC">
        <w:rPr>
          <w:rFonts w:ascii="Arial" w:hAnsi="Arial" w:cs="Arial"/>
          <w:bCs/>
        </w:rPr>
        <w:t xml:space="preserve">contratação de empresa para execução de ampliação e reforma da Secretaria </w:t>
      </w:r>
      <w:r w:rsidR="00D839CC">
        <w:rPr>
          <w:rFonts w:ascii="Arial" w:hAnsi="Arial" w:cs="Arial"/>
          <w:bCs/>
        </w:rPr>
        <w:t>d</w:t>
      </w:r>
      <w:r w:rsidR="00D839CC" w:rsidRPr="00D839CC">
        <w:rPr>
          <w:rFonts w:ascii="Arial" w:hAnsi="Arial" w:cs="Arial"/>
          <w:bCs/>
        </w:rPr>
        <w:t>e Infraestrutura Urbana</w:t>
      </w:r>
      <w:r w:rsidR="00D839CC">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341F10">
        <w:rPr>
          <w:rFonts w:ascii="Arial" w:hAnsi="Arial" w:cs="Arial"/>
          <w:sz w:val="24"/>
          <w:szCs w:val="24"/>
        </w:rPr>
        <w:t>600.733,05</w:t>
      </w:r>
      <w:r w:rsidR="00F167E2">
        <w:rPr>
          <w:rFonts w:ascii="Arial" w:hAnsi="Arial" w:cs="Arial"/>
          <w:sz w:val="24"/>
          <w:szCs w:val="24"/>
        </w:rPr>
        <w:t xml:space="preserve"> </w:t>
      </w:r>
      <w:r w:rsidR="002867A6">
        <w:rPr>
          <w:rFonts w:ascii="Arial" w:hAnsi="Arial" w:cs="Arial"/>
          <w:sz w:val="24"/>
          <w:szCs w:val="24"/>
        </w:rPr>
        <w:t>(</w:t>
      </w:r>
      <w:proofErr w:type="gramStart"/>
      <w:r w:rsidR="00341F10">
        <w:rPr>
          <w:rFonts w:ascii="Arial" w:hAnsi="Arial" w:cs="Arial"/>
          <w:sz w:val="24"/>
          <w:szCs w:val="24"/>
        </w:rPr>
        <w:t>seiscentos</w:t>
      </w:r>
      <w:r w:rsidR="00B4361F">
        <w:rPr>
          <w:rFonts w:ascii="Arial" w:hAnsi="Arial" w:cs="Arial"/>
          <w:sz w:val="24"/>
          <w:szCs w:val="24"/>
        </w:rPr>
        <w:t xml:space="preserve"> </w:t>
      </w:r>
      <w:r w:rsidR="00C068E9">
        <w:rPr>
          <w:rFonts w:ascii="Arial" w:hAnsi="Arial" w:cs="Arial"/>
          <w:sz w:val="24"/>
          <w:szCs w:val="24"/>
        </w:rPr>
        <w:t xml:space="preserve">mil, </w:t>
      </w:r>
      <w:r w:rsidR="00B4361F">
        <w:rPr>
          <w:rFonts w:ascii="Arial" w:hAnsi="Arial" w:cs="Arial"/>
          <w:sz w:val="24"/>
          <w:szCs w:val="24"/>
        </w:rPr>
        <w:t>se</w:t>
      </w:r>
      <w:r w:rsidR="00341F10">
        <w:rPr>
          <w:rFonts w:ascii="Arial" w:hAnsi="Arial" w:cs="Arial"/>
          <w:sz w:val="24"/>
          <w:szCs w:val="24"/>
        </w:rPr>
        <w:t>te</w:t>
      </w:r>
      <w:r w:rsidR="00B4361F">
        <w:rPr>
          <w:rFonts w:ascii="Arial" w:hAnsi="Arial" w:cs="Arial"/>
          <w:sz w:val="24"/>
          <w:szCs w:val="24"/>
        </w:rPr>
        <w:t>centos e trinta</w:t>
      </w:r>
      <w:r w:rsidR="00C068E9">
        <w:rPr>
          <w:rFonts w:ascii="Arial" w:hAnsi="Arial" w:cs="Arial"/>
          <w:sz w:val="24"/>
          <w:szCs w:val="24"/>
        </w:rPr>
        <w:t xml:space="preserve"> </w:t>
      </w:r>
      <w:r w:rsidR="00341F10">
        <w:rPr>
          <w:rFonts w:ascii="Arial" w:hAnsi="Arial" w:cs="Arial"/>
          <w:sz w:val="24"/>
          <w:szCs w:val="24"/>
        </w:rPr>
        <w:t>e</w:t>
      </w:r>
      <w:proofErr w:type="gramEnd"/>
      <w:r w:rsidR="00341F10">
        <w:rPr>
          <w:rFonts w:ascii="Arial" w:hAnsi="Arial" w:cs="Arial"/>
          <w:sz w:val="24"/>
          <w:szCs w:val="24"/>
        </w:rPr>
        <w:t xml:space="preserve"> três </w:t>
      </w:r>
      <w:r w:rsidR="00C068E9">
        <w:rPr>
          <w:rFonts w:ascii="Arial" w:hAnsi="Arial" w:cs="Arial"/>
          <w:sz w:val="24"/>
          <w:szCs w:val="24"/>
        </w:rPr>
        <w:t xml:space="preserve">reais e </w:t>
      </w:r>
      <w:r w:rsidR="00341F10">
        <w:rPr>
          <w:rFonts w:ascii="Arial" w:hAnsi="Arial" w:cs="Arial"/>
          <w:sz w:val="24"/>
          <w:szCs w:val="24"/>
        </w:rPr>
        <w:t>cinco</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8D1D5C" w:rsidRDefault="008D1D5C" w:rsidP="00D41830">
      <w:pPr>
        <w:jc w:val="both"/>
        <w:rPr>
          <w:rFonts w:ascii="Arial" w:hAnsi="Arial" w:cs="Arial"/>
          <w:b/>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E67FD">
        <w:rPr>
          <w:rFonts w:ascii="Arial" w:hAnsi="Arial" w:cs="Arial"/>
          <w:sz w:val="24"/>
          <w:szCs w:val="24"/>
        </w:rPr>
        <w:t>1</w:t>
      </w:r>
      <w:r w:rsidR="00BE1294">
        <w:rPr>
          <w:rFonts w:ascii="Arial" w:hAnsi="Arial" w:cs="Arial"/>
          <w:sz w:val="24"/>
          <w:szCs w:val="24"/>
        </w:rPr>
        <w:t>2</w:t>
      </w:r>
      <w:r w:rsidR="00A24EF3">
        <w:rPr>
          <w:rFonts w:ascii="Arial" w:hAnsi="Arial" w:cs="Arial"/>
          <w:sz w:val="24"/>
          <w:szCs w:val="24"/>
        </w:rPr>
        <w:t xml:space="preserve"> </w:t>
      </w:r>
      <w:r w:rsidR="00A24EF3" w:rsidRPr="00742FF4">
        <w:rPr>
          <w:rFonts w:ascii="Arial" w:hAnsi="Arial" w:cs="Arial"/>
          <w:sz w:val="24"/>
          <w:szCs w:val="24"/>
        </w:rPr>
        <w:t>(</w:t>
      </w:r>
      <w:r w:rsidR="00BE67FD">
        <w:rPr>
          <w:rFonts w:ascii="Arial" w:hAnsi="Arial" w:cs="Arial"/>
          <w:sz w:val="24"/>
          <w:szCs w:val="24"/>
        </w:rPr>
        <w:t>d</w:t>
      </w:r>
      <w:r w:rsidR="00BE1294">
        <w:rPr>
          <w:rFonts w:ascii="Arial" w:hAnsi="Arial" w:cs="Arial"/>
          <w:sz w:val="24"/>
          <w:szCs w:val="24"/>
        </w:rPr>
        <w:t>oze</w:t>
      </w:r>
      <w:r w:rsidR="0078220D">
        <w:rPr>
          <w:rFonts w:ascii="Arial" w:hAnsi="Arial" w:cs="Arial"/>
          <w:sz w:val="24"/>
          <w:szCs w:val="24"/>
        </w:rPr>
        <w:t>)</w:t>
      </w:r>
      <w:r w:rsidR="00A30632" w:rsidRPr="00742FF4">
        <w:rPr>
          <w:rFonts w:ascii="Arial" w:hAnsi="Arial" w:cs="Arial"/>
          <w:sz w:val="24"/>
          <w:szCs w:val="24"/>
        </w:rPr>
        <w:t xml:space="preserve"> </w:t>
      </w:r>
      <w:r w:rsidR="00BE67FD">
        <w:rPr>
          <w:rFonts w:ascii="Arial" w:hAnsi="Arial" w:cs="Arial"/>
          <w:sz w:val="24"/>
          <w:szCs w:val="24"/>
        </w:rPr>
        <w:t>mese</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BA67AA">
        <w:rPr>
          <w:rFonts w:ascii="Arial" w:hAnsi="Arial" w:cs="Arial"/>
          <w:sz w:val="24"/>
          <w:szCs w:val="24"/>
        </w:rPr>
        <w:t>se houver prorrogação de prazo</w:t>
      </w:r>
      <w:r w:rsidR="00967F56">
        <w:rPr>
          <w:rFonts w:ascii="Arial" w:hAnsi="Arial" w:cs="Arial"/>
          <w:sz w:val="24"/>
          <w:szCs w:val="24"/>
        </w:rPr>
        <w:t>,</w:t>
      </w:r>
      <w:r w:rsidR="00BA67AA">
        <w:rPr>
          <w:rFonts w:ascii="Arial" w:hAnsi="Arial" w:cs="Arial"/>
          <w:sz w:val="24"/>
          <w:szCs w:val="24"/>
        </w:rPr>
        <w:t xml:space="preserve">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7E2980">
        <w:rPr>
          <w:rFonts w:ascii="Arial" w:hAnsi="Arial" w:cs="Arial"/>
          <w:sz w:val="24"/>
          <w:szCs w:val="24"/>
        </w:rPr>
        <w:t>a</w:t>
      </w:r>
      <w:r w:rsidR="00112BD0">
        <w:rPr>
          <w:rFonts w:ascii="Arial" w:hAnsi="Arial" w:cs="Arial"/>
          <w:sz w:val="24"/>
          <w:szCs w:val="24"/>
        </w:rPr>
        <w:t xml:space="preserve"> Sr</w:t>
      </w:r>
      <w:r w:rsidR="007E2980">
        <w:rPr>
          <w:rFonts w:ascii="Arial" w:hAnsi="Arial" w:cs="Arial"/>
          <w:sz w:val="24"/>
          <w:szCs w:val="24"/>
        </w:rPr>
        <w:t>a</w:t>
      </w:r>
      <w:r w:rsidR="00112BD0">
        <w:rPr>
          <w:rFonts w:ascii="Arial" w:hAnsi="Arial" w:cs="Arial"/>
          <w:sz w:val="24"/>
          <w:szCs w:val="24"/>
        </w:rPr>
        <w:t xml:space="preserve">. </w:t>
      </w:r>
      <w:r w:rsidR="007E2980">
        <w:rPr>
          <w:rFonts w:ascii="Arial" w:hAnsi="Arial" w:cs="Arial"/>
          <w:sz w:val="24"/>
          <w:szCs w:val="24"/>
        </w:rPr>
        <w:t>Elisângela</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3</w:t>
      </w:r>
      <w:r w:rsidR="007E2980">
        <w:rPr>
          <w:rFonts w:ascii="Arial" w:hAnsi="Arial" w:cs="Arial"/>
          <w:sz w:val="24"/>
          <w:szCs w:val="24"/>
        </w:rPr>
        <w:t>06</w:t>
      </w:r>
      <w:r w:rsidR="00112BD0">
        <w:rPr>
          <w:rFonts w:ascii="Arial" w:hAnsi="Arial" w:cs="Arial"/>
          <w:sz w:val="24"/>
          <w:szCs w:val="24"/>
        </w:rPr>
        <w:t xml:space="preserve">, ou através do e-mail: </w:t>
      </w:r>
      <w:hyperlink r:id="rId10" w:history="1">
        <w:r w:rsidR="005353D6" w:rsidRPr="00EC4912">
          <w:rPr>
            <w:rStyle w:val="Hyperlink"/>
            <w:rFonts w:ascii="Arial" w:hAnsi="Arial" w:cs="Arial"/>
            <w:sz w:val="24"/>
            <w:szCs w:val="24"/>
          </w:rPr>
          <w:t>elisangela.fazendacarap@gmail.com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4D5B12">
        <w:rPr>
          <w:rFonts w:ascii="Arial" w:hAnsi="Arial" w:cs="Arial"/>
          <w:sz w:val="24"/>
          <w:szCs w:val="24"/>
        </w:rPr>
        <w:t>6.007,33</w:t>
      </w:r>
      <w:r w:rsidR="00F74A97">
        <w:rPr>
          <w:rFonts w:ascii="Arial" w:hAnsi="Arial" w:cs="Arial"/>
          <w:sz w:val="24"/>
          <w:szCs w:val="24"/>
        </w:rPr>
        <w:t xml:space="preserve"> </w:t>
      </w:r>
      <w:r w:rsidR="00F74A97" w:rsidRPr="00A1129D">
        <w:rPr>
          <w:rFonts w:ascii="Arial" w:hAnsi="Arial" w:cs="Arial"/>
          <w:sz w:val="24"/>
          <w:szCs w:val="24"/>
        </w:rPr>
        <w:t>(</w:t>
      </w:r>
      <w:r w:rsidR="004D5B12">
        <w:rPr>
          <w:rFonts w:ascii="Arial" w:hAnsi="Arial" w:cs="Arial"/>
          <w:sz w:val="24"/>
          <w:szCs w:val="24"/>
        </w:rPr>
        <w:t>seis</w:t>
      </w:r>
      <w:r w:rsidR="00F74A97">
        <w:rPr>
          <w:rFonts w:ascii="Arial" w:hAnsi="Arial" w:cs="Arial"/>
          <w:sz w:val="24"/>
          <w:szCs w:val="24"/>
        </w:rPr>
        <w:t xml:space="preserve"> mil, </w:t>
      </w:r>
      <w:r w:rsidR="004D5B12">
        <w:rPr>
          <w:rFonts w:ascii="Arial" w:hAnsi="Arial" w:cs="Arial"/>
          <w:sz w:val="24"/>
          <w:szCs w:val="24"/>
        </w:rPr>
        <w:t>sete</w:t>
      </w:r>
      <w:r w:rsidR="00F74A97">
        <w:rPr>
          <w:rFonts w:ascii="Arial" w:hAnsi="Arial" w:cs="Arial"/>
          <w:sz w:val="24"/>
          <w:szCs w:val="24"/>
        </w:rPr>
        <w:t xml:space="preserve"> reais e </w:t>
      </w:r>
      <w:r w:rsidR="00A912C6">
        <w:rPr>
          <w:rFonts w:ascii="Arial" w:hAnsi="Arial" w:cs="Arial"/>
          <w:sz w:val="24"/>
          <w:szCs w:val="24"/>
        </w:rPr>
        <w:t>trinta</w:t>
      </w:r>
      <w:r w:rsidR="00F74A97">
        <w:rPr>
          <w:rFonts w:ascii="Arial" w:hAnsi="Arial" w:cs="Arial"/>
          <w:sz w:val="24"/>
          <w:szCs w:val="24"/>
        </w:rPr>
        <w:t xml:space="preserve"> </w:t>
      </w:r>
      <w:r w:rsidR="004D5B12">
        <w:rPr>
          <w:rFonts w:ascii="Arial" w:hAnsi="Arial" w:cs="Arial"/>
          <w:sz w:val="24"/>
          <w:szCs w:val="24"/>
        </w:rPr>
        <w:t xml:space="preserve">e três </w:t>
      </w:r>
      <w:r w:rsidR="00F74A97">
        <w:rPr>
          <w:rFonts w:ascii="Arial" w:hAnsi="Arial" w:cs="Arial"/>
          <w:sz w:val="24"/>
          <w:szCs w:val="24"/>
        </w:rPr>
        <w:t>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w:t>
      </w:r>
      <w:r w:rsidR="00745E89" w:rsidRPr="00745E89">
        <w:rPr>
          <w:rFonts w:ascii="Arial" w:hAnsi="Arial" w:cs="Arial"/>
          <w:sz w:val="24"/>
          <w:szCs w:val="24"/>
        </w:rPr>
        <w:lastRenderedPageBreak/>
        <w:t xml:space="preserve">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AC53A4">
        <w:rPr>
          <w:rFonts w:ascii="Arial" w:hAnsi="Arial" w:cs="Arial"/>
          <w:b/>
          <w:bCs/>
          <w:sz w:val="24"/>
          <w:szCs w:val="24"/>
        </w:rPr>
        <w:t>17960</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5D0913">
        <w:rPr>
          <w:rFonts w:ascii="Arial" w:hAnsi="Arial" w:cs="Arial"/>
          <w:b/>
          <w:bCs/>
          <w:sz w:val="24"/>
          <w:szCs w:val="24"/>
        </w:rPr>
        <w:t>08</w:t>
      </w:r>
      <w:r w:rsidR="00EA63FD">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3301F4">
        <w:rPr>
          <w:rFonts w:ascii="Arial" w:hAnsi="Arial" w:cs="Arial"/>
          <w:b/>
          <w:bCs/>
          <w:sz w:val="24"/>
          <w:szCs w:val="24"/>
        </w:rPr>
        <w:t>17960</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5D0913">
        <w:rPr>
          <w:rFonts w:ascii="Arial" w:hAnsi="Arial" w:cs="Arial"/>
          <w:b/>
          <w:bCs/>
          <w:sz w:val="24"/>
          <w:szCs w:val="24"/>
        </w:rPr>
        <w:t>08</w:t>
      </w:r>
      <w:r w:rsidR="0032106C">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8863"/>
      </w:tblGrid>
      <w:tr w:rsidR="00B36885" w:rsidRPr="00FC5366" w:rsidTr="00D67D39">
        <w:trPr>
          <w:jc w:val="center"/>
        </w:trPr>
        <w:tc>
          <w:tcPr>
            <w:tcW w:w="8863" w:type="dxa"/>
          </w:tcPr>
          <w:p w:rsidR="00B36885" w:rsidRPr="00FC5366" w:rsidRDefault="00B36885" w:rsidP="007350BF">
            <w:pPr>
              <w:jc w:val="center"/>
              <w:rPr>
                <w:rFonts w:ascii="Arial" w:hAnsi="Arial" w:cs="Arial"/>
                <w:b/>
                <w:sz w:val="24"/>
                <w:szCs w:val="24"/>
              </w:rPr>
            </w:pPr>
            <w:r w:rsidRPr="00FC5366">
              <w:rPr>
                <w:rFonts w:ascii="Arial" w:hAnsi="Arial" w:cs="Arial"/>
                <w:b/>
                <w:sz w:val="24"/>
                <w:szCs w:val="24"/>
              </w:rPr>
              <w:t>DESCRIÇÂO</w:t>
            </w:r>
          </w:p>
        </w:tc>
      </w:tr>
      <w:tr w:rsidR="0097326D" w:rsidRPr="00032926"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Cabo de cobre flexível de 240 mm², isolamento 0,6/1 KV - isolação HEPR 90º </w:t>
            </w:r>
            <w:proofErr w:type="gramStart"/>
            <w:r w:rsidRPr="0097326D">
              <w:rPr>
                <w:rFonts w:ascii="Arial" w:hAnsi="Arial" w:cs="Arial"/>
                <w:sz w:val="24"/>
                <w:szCs w:val="24"/>
              </w:rPr>
              <w:t>C</w:t>
            </w:r>
            <w:proofErr w:type="gramEnd"/>
          </w:p>
        </w:tc>
      </w:tr>
      <w:tr w:rsidR="0097326D" w:rsidRPr="00032926"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Armadura em barra de aço CA-50 (A ou B) </w:t>
            </w:r>
            <w:proofErr w:type="spellStart"/>
            <w:r w:rsidRPr="0097326D">
              <w:rPr>
                <w:rFonts w:ascii="Arial" w:hAnsi="Arial" w:cs="Arial"/>
                <w:sz w:val="24"/>
                <w:szCs w:val="24"/>
              </w:rPr>
              <w:t>fyk</w:t>
            </w:r>
            <w:proofErr w:type="spellEnd"/>
            <w:r w:rsidRPr="0097326D">
              <w:rPr>
                <w:rFonts w:ascii="Arial" w:hAnsi="Arial" w:cs="Arial"/>
                <w:sz w:val="24"/>
                <w:szCs w:val="24"/>
              </w:rPr>
              <w:t xml:space="preserve"> = 500 </w:t>
            </w:r>
            <w:proofErr w:type="gramStart"/>
            <w:r w:rsidRPr="0097326D">
              <w:rPr>
                <w:rFonts w:ascii="Arial" w:hAnsi="Arial" w:cs="Arial"/>
                <w:sz w:val="24"/>
                <w:szCs w:val="24"/>
              </w:rPr>
              <w:t>MPa</w:t>
            </w:r>
            <w:proofErr w:type="gramEnd"/>
          </w:p>
        </w:tc>
      </w:tr>
      <w:tr w:rsidR="0097326D" w:rsidRPr="00032926"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Laje pré-fabricada mista vigota </w:t>
            </w:r>
            <w:proofErr w:type="spellStart"/>
            <w:r w:rsidRPr="0097326D">
              <w:rPr>
                <w:rFonts w:ascii="Arial" w:hAnsi="Arial" w:cs="Arial"/>
                <w:sz w:val="24"/>
                <w:szCs w:val="24"/>
              </w:rPr>
              <w:t>treliçada</w:t>
            </w:r>
            <w:proofErr w:type="spellEnd"/>
            <w:r w:rsidRPr="0097326D">
              <w:rPr>
                <w:rFonts w:ascii="Arial" w:hAnsi="Arial" w:cs="Arial"/>
                <w:sz w:val="24"/>
                <w:szCs w:val="24"/>
              </w:rPr>
              <w:t xml:space="preserve">/lajota cerâmica - LT 16 (12 + 4) e capa </w:t>
            </w:r>
            <w:r w:rsidRPr="0097326D">
              <w:rPr>
                <w:rFonts w:ascii="Arial" w:hAnsi="Arial" w:cs="Arial"/>
                <w:sz w:val="24"/>
                <w:szCs w:val="24"/>
              </w:rPr>
              <w:lastRenderedPageBreak/>
              <w:t xml:space="preserve">com concreto de 25 </w:t>
            </w:r>
            <w:proofErr w:type="gramStart"/>
            <w:r w:rsidRPr="0097326D">
              <w:rPr>
                <w:rFonts w:ascii="Arial" w:hAnsi="Arial" w:cs="Arial"/>
                <w:sz w:val="24"/>
                <w:szCs w:val="24"/>
              </w:rPr>
              <w:t>MPa</w:t>
            </w:r>
            <w:proofErr w:type="gramEnd"/>
          </w:p>
        </w:tc>
      </w:tr>
      <w:tr w:rsidR="0097326D"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lastRenderedPageBreak/>
              <w:t xml:space="preserve">Trama de madeira composta por ripas, caibros e terças para telhados de até </w:t>
            </w:r>
            <w:proofErr w:type="gramStart"/>
            <w:r w:rsidRPr="0097326D">
              <w:rPr>
                <w:rFonts w:ascii="Arial" w:hAnsi="Arial" w:cs="Arial"/>
                <w:sz w:val="24"/>
                <w:szCs w:val="24"/>
              </w:rPr>
              <w:t>2</w:t>
            </w:r>
            <w:proofErr w:type="gramEnd"/>
            <w:r w:rsidRPr="0097326D">
              <w:rPr>
                <w:rFonts w:ascii="Arial" w:hAnsi="Arial" w:cs="Arial"/>
                <w:sz w:val="24"/>
                <w:szCs w:val="24"/>
              </w:rPr>
              <w:t xml:space="preserve"> águas para telha de encaixe de cerâmica ou de concreto, incluso transporte vertical. AF¬_07/2019</w:t>
            </w:r>
          </w:p>
        </w:tc>
      </w:tr>
      <w:tr w:rsidR="0097326D"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Impermeabilização em manta asfáltica com armadura, tipo III - B, espessura de </w:t>
            </w:r>
            <w:proofErr w:type="gramStart"/>
            <w:r w:rsidRPr="0097326D">
              <w:rPr>
                <w:rFonts w:ascii="Arial" w:hAnsi="Arial" w:cs="Arial"/>
                <w:sz w:val="24"/>
                <w:szCs w:val="24"/>
              </w:rPr>
              <w:t>4</w:t>
            </w:r>
            <w:proofErr w:type="gramEnd"/>
            <w:r w:rsidRPr="0097326D">
              <w:rPr>
                <w:rFonts w:ascii="Arial" w:hAnsi="Arial" w:cs="Arial"/>
                <w:sz w:val="24"/>
                <w:szCs w:val="24"/>
              </w:rPr>
              <w:t xml:space="preserve"> mm</w:t>
            </w:r>
          </w:p>
        </w:tc>
      </w:tr>
      <w:tr w:rsidR="0097326D"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Alvenaria de bloco cerâmico de vedação, uso revestido, de 14 </w:t>
            </w:r>
            <w:proofErr w:type="gramStart"/>
            <w:r w:rsidRPr="0097326D">
              <w:rPr>
                <w:rFonts w:ascii="Arial" w:hAnsi="Arial" w:cs="Arial"/>
                <w:sz w:val="24"/>
                <w:szCs w:val="24"/>
              </w:rPr>
              <w:t>cm</w:t>
            </w:r>
            <w:proofErr w:type="gramEnd"/>
          </w:p>
        </w:tc>
      </w:tr>
      <w:tr w:rsidR="0097326D"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Concreto usinado, </w:t>
            </w:r>
            <w:proofErr w:type="spellStart"/>
            <w:r w:rsidRPr="0097326D">
              <w:rPr>
                <w:rFonts w:ascii="Arial" w:hAnsi="Arial" w:cs="Arial"/>
                <w:sz w:val="24"/>
                <w:szCs w:val="24"/>
              </w:rPr>
              <w:t>fck</w:t>
            </w:r>
            <w:proofErr w:type="spellEnd"/>
            <w:r w:rsidRPr="0097326D">
              <w:rPr>
                <w:rFonts w:ascii="Arial" w:hAnsi="Arial" w:cs="Arial"/>
                <w:sz w:val="24"/>
                <w:szCs w:val="24"/>
              </w:rPr>
              <w:t xml:space="preserve"> = 30 </w:t>
            </w:r>
            <w:proofErr w:type="gramStart"/>
            <w:r w:rsidRPr="0097326D">
              <w:rPr>
                <w:rFonts w:ascii="Arial" w:hAnsi="Arial" w:cs="Arial"/>
                <w:sz w:val="24"/>
                <w:szCs w:val="24"/>
              </w:rPr>
              <w:t>MPa</w:t>
            </w:r>
            <w:proofErr w:type="gramEnd"/>
            <w:r w:rsidRPr="0097326D">
              <w:rPr>
                <w:rFonts w:ascii="Arial" w:hAnsi="Arial" w:cs="Arial"/>
                <w:sz w:val="24"/>
                <w:szCs w:val="24"/>
              </w:rPr>
              <w:t xml:space="preserve"> para bombeamento</w:t>
            </w:r>
          </w:p>
        </w:tc>
      </w:tr>
      <w:tr w:rsidR="0097326D" w:rsidTr="00D67D39">
        <w:trPr>
          <w:jc w:val="center"/>
        </w:trPr>
        <w:tc>
          <w:tcPr>
            <w:tcW w:w="8863" w:type="dxa"/>
          </w:tcPr>
          <w:p w:rsidR="0097326D" w:rsidRPr="0097326D" w:rsidRDefault="0097326D" w:rsidP="0099676B">
            <w:pPr>
              <w:jc w:val="both"/>
              <w:rPr>
                <w:rFonts w:ascii="Arial" w:hAnsi="Arial" w:cs="Arial"/>
                <w:sz w:val="24"/>
                <w:szCs w:val="24"/>
              </w:rPr>
            </w:pPr>
            <w:r w:rsidRPr="0097326D">
              <w:rPr>
                <w:rFonts w:ascii="Arial" w:hAnsi="Arial" w:cs="Arial"/>
                <w:sz w:val="24"/>
                <w:szCs w:val="24"/>
              </w:rPr>
              <w:t xml:space="preserve">Fabricação de forma para pilares e estruturas similares, em madeira serrada, E = 25 </w:t>
            </w:r>
            <w:proofErr w:type="spellStart"/>
            <w:r w:rsidRPr="0097326D">
              <w:rPr>
                <w:rFonts w:ascii="Arial" w:hAnsi="Arial" w:cs="Arial"/>
                <w:sz w:val="24"/>
                <w:szCs w:val="24"/>
              </w:rPr>
              <w:t>mm.</w:t>
            </w:r>
            <w:proofErr w:type="spellEnd"/>
            <w:r w:rsidRPr="0097326D">
              <w:rPr>
                <w:rFonts w:ascii="Arial" w:hAnsi="Arial" w:cs="Arial"/>
                <w:sz w:val="24"/>
                <w:szCs w:val="24"/>
              </w:rPr>
              <w:t xml:space="preserve"> AF_09/2020</w:t>
            </w:r>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lastRenderedPageBreak/>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376371" w:rsidP="006B0553">
            <w:pPr>
              <w:jc w:val="both"/>
              <w:rPr>
                <w:rFonts w:ascii="Arial" w:hAnsi="Arial" w:cs="Arial"/>
                <w:sz w:val="24"/>
                <w:szCs w:val="24"/>
              </w:rPr>
            </w:pPr>
            <w:r>
              <w:rPr>
                <w:rFonts w:ascii="Arial" w:hAnsi="Arial" w:cs="Arial"/>
                <w:sz w:val="24"/>
                <w:szCs w:val="24"/>
              </w:rPr>
              <w:t xml:space="preserve">Cabo de cobre flexível de 240 mm², isolamento 0,6/1 KV - isolação HEPR 90º </w:t>
            </w:r>
            <w:proofErr w:type="gramStart"/>
            <w:r>
              <w:rPr>
                <w:rFonts w:ascii="Arial" w:hAnsi="Arial" w:cs="Arial"/>
                <w:sz w:val="24"/>
                <w:szCs w:val="24"/>
              </w:rPr>
              <w:t>C</w:t>
            </w:r>
            <w:proofErr w:type="gramEnd"/>
          </w:p>
        </w:tc>
        <w:tc>
          <w:tcPr>
            <w:tcW w:w="1276" w:type="dxa"/>
            <w:vAlign w:val="center"/>
          </w:tcPr>
          <w:p w:rsidR="00032926" w:rsidRDefault="00376371" w:rsidP="006B0553">
            <w:pPr>
              <w:jc w:val="center"/>
              <w:rPr>
                <w:rFonts w:ascii="Arial" w:hAnsi="Arial" w:cs="Arial"/>
                <w:sz w:val="24"/>
                <w:szCs w:val="24"/>
              </w:rPr>
            </w:pPr>
            <w:r>
              <w:rPr>
                <w:rFonts w:ascii="Arial" w:hAnsi="Arial" w:cs="Arial"/>
                <w:sz w:val="24"/>
                <w:szCs w:val="24"/>
              </w:rPr>
              <w:t>m</w:t>
            </w:r>
          </w:p>
        </w:tc>
        <w:tc>
          <w:tcPr>
            <w:tcW w:w="1563" w:type="dxa"/>
            <w:vAlign w:val="center"/>
          </w:tcPr>
          <w:p w:rsidR="00032926" w:rsidRDefault="00376371" w:rsidP="006B0553">
            <w:pPr>
              <w:jc w:val="center"/>
              <w:rPr>
                <w:rFonts w:ascii="Arial" w:hAnsi="Arial" w:cs="Arial"/>
                <w:sz w:val="24"/>
                <w:szCs w:val="24"/>
              </w:rPr>
            </w:pPr>
            <w:r>
              <w:rPr>
                <w:rFonts w:ascii="Arial" w:hAnsi="Arial" w:cs="Arial"/>
                <w:sz w:val="24"/>
                <w:szCs w:val="24"/>
              </w:rPr>
              <w:t>108</w:t>
            </w:r>
          </w:p>
        </w:tc>
      </w:tr>
      <w:tr w:rsidR="00032926" w:rsidTr="00032926">
        <w:tc>
          <w:tcPr>
            <w:tcW w:w="7054" w:type="dxa"/>
          </w:tcPr>
          <w:p w:rsidR="00032926" w:rsidRPr="00032926" w:rsidRDefault="00092C7F" w:rsidP="006B0553">
            <w:pPr>
              <w:jc w:val="both"/>
              <w:rPr>
                <w:rFonts w:ascii="Arial" w:hAnsi="Arial" w:cs="Arial"/>
                <w:sz w:val="24"/>
                <w:szCs w:val="24"/>
              </w:rPr>
            </w:pPr>
            <w:r>
              <w:rPr>
                <w:rFonts w:ascii="Arial" w:hAnsi="Arial" w:cs="Arial"/>
                <w:sz w:val="24"/>
                <w:szCs w:val="24"/>
              </w:rPr>
              <w:t xml:space="preserve">Armadura em barra de aço CA-50 (A ou B) </w:t>
            </w:r>
            <w:proofErr w:type="spellStart"/>
            <w:r>
              <w:rPr>
                <w:rFonts w:ascii="Arial" w:hAnsi="Arial" w:cs="Arial"/>
                <w:sz w:val="24"/>
                <w:szCs w:val="24"/>
              </w:rPr>
              <w:t>fyk</w:t>
            </w:r>
            <w:proofErr w:type="spellEnd"/>
            <w:r>
              <w:rPr>
                <w:rFonts w:ascii="Arial" w:hAnsi="Arial" w:cs="Arial"/>
                <w:sz w:val="24"/>
                <w:szCs w:val="24"/>
              </w:rPr>
              <w:t xml:space="preserve"> = 500 </w:t>
            </w:r>
            <w:proofErr w:type="gramStart"/>
            <w:r>
              <w:rPr>
                <w:rFonts w:ascii="Arial" w:hAnsi="Arial" w:cs="Arial"/>
                <w:sz w:val="24"/>
                <w:szCs w:val="24"/>
              </w:rPr>
              <w:t>MPa</w:t>
            </w:r>
            <w:proofErr w:type="gramEnd"/>
          </w:p>
        </w:tc>
        <w:tc>
          <w:tcPr>
            <w:tcW w:w="1276" w:type="dxa"/>
            <w:vAlign w:val="center"/>
          </w:tcPr>
          <w:p w:rsidR="00032926" w:rsidRPr="0076031A" w:rsidRDefault="00092C7F" w:rsidP="006B0553">
            <w:pPr>
              <w:jc w:val="center"/>
              <w:rPr>
                <w:rFonts w:ascii="Arial" w:hAnsi="Arial" w:cs="Arial"/>
                <w:sz w:val="24"/>
                <w:szCs w:val="24"/>
              </w:rPr>
            </w:pPr>
            <w:proofErr w:type="gramStart"/>
            <w:r>
              <w:rPr>
                <w:rFonts w:ascii="Arial" w:hAnsi="Arial" w:cs="Arial"/>
                <w:sz w:val="24"/>
                <w:szCs w:val="24"/>
              </w:rPr>
              <w:t>kg</w:t>
            </w:r>
            <w:proofErr w:type="gramEnd"/>
          </w:p>
        </w:tc>
        <w:tc>
          <w:tcPr>
            <w:tcW w:w="1563" w:type="dxa"/>
            <w:vAlign w:val="center"/>
          </w:tcPr>
          <w:p w:rsidR="00032926" w:rsidRDefault="00092C7F" w:rsidP="006B0553">
            <w:pPr>
              <w:jc w:val="center"/>
              <w:rPr>
                <w:rFonts w:ascii="Arial" w:hAnsi="Arial" w:cs="Arial"/>
                <w:sz w:val="24"/>
                <w:szCs w:val="24"/>
              </w:rPr>
            </w:pPr>
            <w:r>
              <w:rPr>
                <w:rFonts w:ascii="Arial" w:hAnsi="Arial" w:cs="Arial"/>
                <w:sz w:val="24"/>
                <w:szCs w:val="24"/>
              </w:rPr>
              <w:t>1500</w:t>
            </w:r>
          </w:p>
        </w:tc>
      </w:tr>
      <w:tr w:rsidR="00032926" w:rsidTr="00032926">
        <w:tc>
          <w:tcPr>
            <w:tcW w:w="7054" w:type="dxa"/>
          </w:tcPr>
          <w:p w:rsidR="00032926" w:rsidRPr="00A36D98" w:rsidRDefault="00A36D98" w:rsidP="007C445E">
            <w:pPr>
              <w:jc w:val="both"/>
              <w:rPr>
                <w:rFonts w:ascii="Arial" w:hAnsi="Arial" w:cs="Arial"/>
                <w:sz w:val="24"/>
                <w:szCs w:val="24"/>
                <w:vertAlign w:val="subscript"/>
              </w:rPr>
            </w:pPr>
            <w:r>
              <w:rPr>
                <w:rFonts w:ascii="Arial" w:hAnsi="Arial" w:cs="Arial"/>
                <w:sz w:val="24"/>
                <w:szCs w:val="24"/>
              </w:rPr>
              <w:t xml:space="preserve">Laje pré-fabricada mista vigota </w:t>
            </w:r>
            <w:proofErr w:type="spellStart"/>
            <w:r>
              <w:rPr>
                <w:rFonts w:ascii="Arial" w:hAnsi="Arial" w:cs="Arial"/>
                <w:sz w:val="24"/>
                <w:szCs w:val="24"/>
              </w:rPr>
              <w:t>treliçada</w:t>
            </w:r>
            <w:proofErr w:type="spellEnd"/>
            <w:r>
              <w:rPr>
                <w:rFonts w:ascii="Arial" w:hAnsi="Arial" w:cs="Arial"/>
                <w:sz w:val="24"/>
                <w:szCs w:val="24"/>
              </w:rPr>
              <w:t xml:space="preserve">/lajota cerâmica - LT 16 (12 + 4) e capa com concreto de 25 </w:t>
            </w:r>
            <w:proofErr w:type="gramStart"/>
            <w:r>
              <w:rPr>
                <w:rFonts w:ascii="Arial" w:hAnsi="Arial" w:cs="Arial"/>
                <w:sz w:val="24"/>
                <w:szCs w:val="24"/>
              </w:rPr>
              <w:t>MPa</w:t>
            </w:r>
            <w:proofErr w:type="gramEnd"/>
          </w:p>
        </w:tc>
        <w:tc>
          <w:tcPr>
            <w:tcW w:w="1276" w:type="dxa"/>
            <w:vAlign w:val="center"/>
          </w:tcPr>
          <w:p w:rsidR="00032926" w:rsidRPr="00DA08F0" w:rsidRDefault="00A36D98"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32926" w:rsidRDefault="00A36D98" w:rsidP="006B0553">
            <w:pPr>
              <w:jc w:val="center"/>
              <w:rPr>
                <w:rFonts w:ascii="Arial" w:hAnsi="Arial" w:cs="Arial"/>
                <w:sz w:val="24"/>
                <w:szCs w:val="24"/>
              </w:rPr>
            </w:pPr>
            <w:r>
              <w:rPr>
                <w:rFonts w:ascii="Arial" w:hAnsi="Arial" w:cs="Arial"/>
                <w:sz w:val="24"/>
                <w:szCs w:val="24"/>
              </w:rPr>
              <w:t>87</w:t>
            </w:r>
          </w:p>
        </w:tc>
      </w:tr>
      <w:tr w:rsidR="000C008B" w:rsidTr="00032926">
        <w:tc>
          <w:tcPr>
            <w:tcW w:w="7054" w:type="dxa"/>
          </w:tcPr>
          <w:p w:rsidR="000C008B" w:rsidRDefault="008E21BA" w:rsidP="006B0553">
            <w:pPr>
              <w:jc w:val="both"/>
              <w:rPr>
                <w:rFonts w:ascii="Arial" w:hAnsi="Arial" w:cs="Arial"/>
                <w:sz w:val="24"/>
                <w:szCs w:val="24"/>
              </w:rPr>
            </w:pPr>
            <w:r>
              <w:rPr>
                <w:rFonts w:ascii="Arial" w:hAnsi="Arial" w:cs="Arial"/>
                <w:sz w:val="24"/>
                <w:szCs w:val="24"/>
              </w:rPr>
              <w:t xml:space="preserve">Trama de madeira composta por ripas, caibros e terças para telhados de até </w:t>
            </w:r>
            <w:proofErr w:type="gramStart"/>
            <w:r>
              <w:rPr>
                <w:rFonts w:ascii="Arial" w:hAnsi="Arial" w:cs="Arial"/>
                <w:sz w:val="24"/>
                <w:szCs w:val="24"/>
              </w:rPr>
              <w:t>2</w:t>
            </w:r>
            <w:proofErr w:type="gramEnd"/>
            <w:r>
              <w:rPr>
                <w:rFonts w:ascii="Arial" w:hAnsi="Arial" w:cs="Arial"/>
                <w:sz w:val="24"/>
                <w:szCs w:val="24"/>
              </w:rPr>
              <w:t xml:space="preserve"> águas para telha de encaixe de cerâmica ou de concreto, incluso transporte vertical. AF</w:t>
            </w:r>
            <w:r>
              <w:rPr>
                <w:rFonts w:ascii="Arial" w:hAnsi="Arial" w:cs="Arial"/>
                <w:sz w:val="24"/>
                <w:szCs w:val="24"/>
              </w:rPr>
              <w:softHyphen/>
              <w:t>_07/2019</w:t>
            </w:r>
          </w:p>
        </w:tc>
        <w:tc>
          <w:tcPr>
            <w:tcW w:w="1276" w:type="dxa"/>
            <w:vAlign w:val="center"/>
          </w:tcPr>
          <w:p w:rsidR="000C008B" w:rsidRDefault="008E21BA"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C008B" w:rsidRDefault="008E21BA" w:rsidP="006B0553">
            <w:pPr>
              <w:jc w:val="center"/>
              <w:rPr>
                <w:rFonts w:ascii="Arial" w:hAnsi="Arial" w:cs="Arial"/>
                <w:sz w:val="24"/>
                <w:szCs w:val="24"/>
              </w:rPr>
            </w:pPr>
            <w:r>
              <w:rPr>
                <w:rFonts w:ascii="Arial" w:hAnsi="Arial" w:cs="Arial"/>
                <w:sz w:val="24"/>
                <w:szCs w:val="24"/>
              </w:rPr>
              <w:t>122</w:t>
            </w:r>
          </w:p>
        </w:tc>
      </w:tr>
      <w:tr w:rsidR="000C008B" w:rsidTr="00032926">
        <w:tc>
          <w:tcPr>
            <w:tcW w:w="7054" w:type="dxa"/>
          </w:tcPr>
          <w:p w:rsidR="000C008B" w:rsidRDefault="00E61D25" w:rsidP="006B0553">
            <w:pPr>
              <w:jc w:val="both"/>
              <w:rPr>
                <w:rFonts w:ascii="Arial" w:hAnsi="Arial" w:cs="Arial"/>
                <w:sz w:val="24"/>
                <w:szCs w:val="24"/>
              </w:rPr>
            </w:pPr>
            <w:r>
              <w:rPr>
                <w:rFonts w:ascii="Arial" w:hAnsi="Arial" w:cs="Arial"/>
                <w:sz w:val="24"/>
                <w:szCs w:val="24"/>
              </w:rPr>
              <w:t xml:space="preserve">Impermeabilização em manta asfáltica com armadura, tipo III - B, espessura de </w:t>
            </w:r>
            <w:proofErr w:type="gramStart"/>
            <w:r>
              <w:rPr>
                <w:rFonts w:ascii="Arial" w:hAnsi="Arial" w:cs="Arial"/>
                <w:sz w:val="24"/>
                <w:szCs w:val="24"/>
              </w:rPr>
              <w:t>4</w:t>
            </w:r>
            <w:proofErr w:type="gramEnd"/>
            <w:r>
              <w:rPr>
                <w:rFonts w:ascii="Arial" w:hAnsi="Arial" w:cs="Arial"/>
                <w:sz w:val="24"/>
                <w:szCs w:val="24"/>
              </w:rPr>
              <w:t xml:space="preserve"> mm</w:t>
            </w:r>
          </w:p>
        </w:tc>
        <w:tc>
          <w:tcPr>
            <w:tcW w:w="1276" w:type="dxa"/>
            <w:vAlign w:val="center"/>
          </w:tcPr>
          <w:p w:rsidR="000C008B" w:rsidRDefault="00E61D25"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C008B" w:rsidRDefault="00E61D25" w:rsidP="006B0553">
            <w:pPr>
              <w:jc w:val="center"/>
              <w:rPr>
                <w:rFonts w:ascii="Arial" w:hAnsi="Arial" w:cs="Arial"/>
                <w:sz w:val="24"/>
                <w:szCs w:val="24"/>
              </w:rPr>
            </w:pPr>
            <w:r>
              <w:rPr>
                <w:rFonts w:ascii="Arial" w:hAnsi="Arial" w:cs="Arial"/>
                <w:sz w:val="24"/>
                <w:szCs w:val="24"/>
              </w:rPr>
              <w:t>124</w:t>
            </w:r>
          </w:p>
        </w:tc>
      </w:tr>
      <w:tr w:rsidR="00843447" w:rsidTr="00032926">
        <w:tc>
          <w:tcPr>
            <w:tcW w:w="7054" w:type="dxa"/>
          </w:tcPr>
          <w:p w:rsidR="00843447" w:rsidRDefault="000D6061" w:rsidP="006B0553">
            <w:pPr>
              <w:jc w:val="both"/>
              <w:rPr>
                <w:rFonts w:ascii="Arial" w:hAnsi="Arial" w:cs="Arial"/>
                <w:sz w:val="24"/>
                <w:szCs w:val="24"/>
              </w:rPr>
            </w:pPr>
            <w:r>
              <w:rPr>
                <w:rFonts w:ascii="Arial" w:hAnsi="Arial" w:cs="Arial"/>
                <w:sz w:val="24"/>
                <w:szCs w:val="24"/>
              </w:rPr>
              <w:t xml:space="preserve">Alvenaria de bloco cerâmico de vedação, uso revestido, de 14 </w:t>
            </w:r>
            <w:proofErr w:type="gramStart"/>
            <w:r>
              <w:rPr>
                <w:rFonts w:ascii="Arial" w:hAnsi="Arial" w:cs="Arial"/>
                <w:sz w:val="24"/>
                <w:szCs w:val="24"/>
              </w:rPr>
              <w:t>cm</w:t>
            </w:r>
            <w:proofErr w:type="gramEnd"/>
          </w:p>
        </w:tc>
        <w:tc>
          <w:tcPr>
            <w:tcW w:w="1276" w:type="dxa"/>
            <w:vAlign w:val="center"/>
          </w:tcPr>
          <w:p w:rsidR="00843447" w:rsidRDefault="000D6061"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843447" w:rsidRDefault="000D6061" w:rsidP="006B0553">
            <w:pPr>
              <w:jc w:val="center"/>
              <w:rPr>
                <w:rFonts w:ascii="Arial" w:hAnsi="Arial" w:cs="Arial"/>
                <w:sz w:val="24"/>
                <w:szCs w:val="24"/>
              </w:rPr>
            </w:pPr>
            <w:r>
              <w:rPr>
                <w:rFonts w:ascii="Arial" w:hAnsi="Arial" w:cs="Arial"/>
                <w:sz w:val="24"/>
                <w:szCs w:val="24"/>
              </w:rPr>
              <w:t>132</w:t>
            </w:r>
          </w:p>
        </w:tc>
      </w:tr>
      <w:tr w:rsidR="009258D8" w:rsidTr="00032926">
        <w:tc>
          <w:tcPr>
            <w:tcW w:w="7054" w:type="dxa"/>
          </w:tcPr>
          <w:p w:rsidR="009258D8" w:rsidRDefault="009258D8" w:rsidP="006B0553">
            <w:pPr>
              <w:jc w:val="both"/>
              <w:rPr>
                <w:rFonts w:ascii="Arial" w:hAnsi="Arial" w:cs="Arial"/>
                <w:sz w:val="24"/>
                <w:szCs w:val="24"/>
              </w:rPr>
            </w:pPr>
            <w:r>
              <w:rPr>
                <w:rFonts w:ascii="Arial" w:hAnsi="Arial" w:cs="Arial"/>
                <w:sz w:val="24"/>
                <w:szCs w:val="24"/>
              </w:rPr>
              <w:t xml:space="preserve">Concreto usinado, </w:t>
            </w:r>
            <w:proofErr w:type="spellStart"/>
            <w:r>
              <w:rPr>
                <w:rFonts w:ascii="Arial" w:hAnsi="Arial" w:cs="Arial"/>
                <w:sz w:val="24"/>
                <w:szCs w:val="24"/>
              </w:rPr>
              <w:t>fck</w:t>
            </w:r>
            <w:proofErr w:type="spellEnd"/>
            <w:r>
              <w:rPr>
                <w:rFonts w:ascii="Arial" w:hAnsi="Arial" w:cs="Arial"/>
                <w:sz w:val="24"/>
                <w:szCs w:val="24"/>
              </w:rPr>
              <w:t xml:space="preserve"> = 30</w:t>
            </w:r>
            <w:r w:rsidR="00EC1397">
              <w:rPr>
                <w:rFonts w:ascii="Arial" w:hAnsi="Arial" w:cs="Arial"/>
                <w:sz w:val="24"/>
                <w:szCs w:val="24"/>
              </w:rPr>
              <w:t xml:space="preserve"> </w:t>
            </w:r>
            <w:proofErr w:type="gramStart"/>
            <w:r>
              <w:rPr>
                <w:rFonts w:ascii="Arial" w:hAnsi="Arial" w:cs="Arial"/>
                <w:sz w:val="24"/>
                <w:szCs w:val="24"/>
              </w:rPr>
              <w:t>MPa</w:t>
            </w:r>
            <w:proofErr w:type="gramEnd"/>
            <w:r>
              <w:rPr>
                <w:rFonts w:ascii="Arial" w:hAnsi="Arial" w:cs="Arial"/>
                <w:sz w:val="24"/>
                <w:szCs w:val="24"/>
              </w:rPr>
              <w:t xml:space="preserve"> para bombeamento</w:t>
            </w:r>
          </w:p>
        </w:tc>
        <w:tc>
          <w:tcPr>
            <w:tcW w:w="1276" w:type="dxa"/>
            <w:vAlign w:val="center"/>
          </w:tcPr>
          <w:p w:rsidR="009258D8" w:rsidRDefault="009258D8" w:rsidP="006B0553">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9258D8" w:rsidRDefault="009258D8" w:rsidP="006B0553">
            <w:pPr>
              <w:jc w:val="center"/>
              <w:rPr>
                <w:rFonts w:ascii="Arial" w:hAnsi="Arial" w:cs="Arial"/>
                <w:sz w:val="24"/>
                <w:szCs w:val="24"/>
              </w:rPr>
            </w:pPr>
            <w:r>
              <w:rPr>
                <w:rFonts w:ascii="Arial" w:hAnsi="Arial" w:cs="Arial"/>
                <w:sz w:val="24"/>
                <w:szCs w:val="24"/>
              </w:rPr>
              <w:t>15</w:t>
            </w:r>
          </w:p>
        </w:tc>
      </w:tr>
      <w:tr w:rsidR="009258D8" w:rsidTr="00032926">
        <w:tc>
          <w:tcPr>
            <w:tcW w:w="7054" w:type="dxa"/>
          </w:tcPr>
          <w:p w:rsidR="009258D8" w:rsidRDefault="00EC1397" w:rsidP="006B0553">
            <w:pPr>
              <w:jc w:val="both"/>
              <w:rPr>
                <w:rFonts w:ascii="Arial" w:hAnsi="Arial" w:cs="Arial"/>
                <w:sz w:val="24"/>
                <w:szCs w:val="24"/>
              </w:rPr>
            </w:pPr>
            <w:r>
              <w:rPr>
                <w:rFonts w:ascii="Arial" w:hAnsi="Arial" w:cs="Arial"/>
                <w:sz w:val="24"/>
                <w:szCs w:val="24"/>
              </w:rPr>
              <w:t xml:space="preserve">Fabricação de forma para pilares e estruturas similares, em madeira serrada, E = 25 </w:t>
            </w:r>
            <w:proofErr w:type="spellStart"/>
            <w:r>
              <w:rPr>
                <w:rFonts w:ascii="Arial" w:hAnsi="Arial" w:cs="Arial"/>
                <w:sz w:val="24"/>
                <w:szCs w:val="24"/>
              </w:rPr>
              <w:t>mm.</w:t>
            </w:r>
            <w:proofErr w:type="spellEnd"/>
            <w:r>
              <w:rPr>
                <w:rFonts w:ascii="Arial" w:hAnsi="Arial" w:cs="Arial"/>
                <w:sz w:val="24"/>
                <w:szCs w:val="24"/>
              </w:rPr>
              <w:t xml:space="preserve"> AF_09/2020</w:t>
            </w:r>
          </w:p>
        </w:tc>
        <w:tc>
          <w:tcPr>
            <w:tcW w:w="1276" w:type="dxa"/>
            <w:vAlign w:val="center"/>
          </w:tcPr>
          <w:p w:rsidR="009258D8" w:rsidRDefault="00EC1397"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9258D8" w:rsidRDefault="00EC1397" w:rsidP="006B0553">
            <w:pPr>
              <w:jc w:val="center"/>
              <w:rPr>
                <w:rFonts w:ascii="Arial" w:hAnsi="Arial" w:cs="Arial"/>
                <w:sz w:val="24"/>
                <w:szCs w:val="24"/>
              </w:rPr>
            </w:pPr>
            <w:r>
              <w:rPr>
                <w:rFonts w:ascii="Arial" w:hAnsi="Arial" w:cs="Arial"/>
                <w:sz w:val="24"/>
                <w:szCs w:val="24"/>
              </w:rPr>
              <w:t>27</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0A4186">
        <w:rPr>
          <w:rFonts w:ascii="Arial" w:hAnsi="Arial" w:cs="Arial"/>
          <w:sz w:val="24"/>
          <w:szCs w:val="24"/>
        </w:rPr>
        <w:t>60.073,30</w:t>
      </w:r>
      <w:r w:rsidR="0068403A">
        <w:rPr>
          <w:rFonts w:ascii="Arial" w:hAnsi="Arial" w:cs="Arial"/>
          <w:sz w:val="24"/>
          <w:szCs w:val="24"/>
        </w:rPr>
        <w:t xml:space="preserve"> </w:t>
      </w:r>
      <w:r w:rsidR="005C7E93">
        <w:rPr>
          <w:rFonts w:ascii="Arial" w:hAnsi="Arial" w:cs="Arial"/>
          <w:sz w:val="24"/>
          <w:szCs w:val="24"/>
        </w:rPr>
        <w:t>(</w:t>
      </w:r>
      <w:r w:rsidR="000A4186">
        <w:rPr>
          <w:rFonts w:ascii="Arial" w:hAnsi="Arial" w:cs="Arial"/>
          <w:sz w:val="24"/>
          <w:szCs w:val="24"/>
        </w:rPr>
        <w:t>sessenta</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3974C1">
        <w:rPr>
          <w:rFonts w:ascii="Arial" w:hAnsi="Arial" w:cs="Arial"/>
          <w:sz w:val="24"/>
          <w:szCs w:val="24"/>
        </w:rPr>
        <w:t>se</w:t>
      </w:r>
      <w:r w:rsidR="000A4186">
        <w:rPr>
          <w:rFonts w:ascii="Arial" w:hAnsi="Arial" w:cs="Arial"/>
          <w:sz w:val="24"/>
          <w:szCs w:val="24"/>
        </w:rPr>
        <w:t>t</w:t>
      </w:r>
      <w:r w:rsidR="003974C1">
        <w:rPr>
          <w:rFonts w:ascii="Arial" w:hAnsi="Arial" w:cs="Arial"/>
          <w:sz w:val="24"/>
          <w:szCs w:val="24"/>
        </w:rPr>
        <w:t>enta e três</w:t>
      </w:r>
      <w:r w:rsidR="0068403A">
        <w:rPr>
          <w:rFonts w:ascii="Arial" w:hAnsi="Arial" w:cs="Arial"/>
          <w:sz w:val="24"/>
          <w:szCs w:val="24"/>
        </w:rPr>
        <w:t xml:space="preserve"> reais e </w:t>
      </w:r>
      <w:r w:rsidR="000A4186">
        <w:rPr>
          <w:rFonts w:ascii="Arial" w:hAnsi="Arial" w:cs="Arial"/>
          <w:sz w:val="24"/>
          <w:szCs w:val="24"/>
        </w:rPr>
        <w:t>trinta</w:t>
      </w:r>
      <w:r w:rsidR="0068403A">
        <w:rPr>
          <w:rFonts w:ascii="Arial" w:hAnsi="Arial" w:cs="Arial"/>
          <w:sz w:val="24"/>
          <w:szCs w:val="24"/>
        </w:rPr>
        <w:t xml:space="preserve"> centavo</w:t>
      </w:r>
      <w:r w:rsidR="000A4186">
        <w:rPr>
          <w:rFonts w:ascii="Arial" w:hAnsi="Arial" w:cs="Arial"/>
          <w:sz w:val="24"/>
          <w:szCs w:val="24"/>
        </w:rPr>
        <w:t>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0A4186" w:rsidRPr="00A1129D">
        <w:rPr>
          <w:rFonts w:ascii="Arial" w:hAnsi="Arial" w:cs="Arial"/>
          <w:sz w:val="24"/>
          <w:szCs w:val="24"/>
        </w:rPr>
        <w:t>R$</w:t>
      </w:r>
      <w:r w:rsidR="000A4186">
        <w:rPr>
          <w:rFonts w:ascii="Arial" w:hAnsi="Arial" w:cs="Arial"/>
          <w:sz w:val="24"/>
          <w:szCs w:val="24"/>
        </w:rPr>
        <w:t xml:space="preserve"> 6.007,33 </w:t>
      </w:r>
      <w:r w:rsidR="000A4186" w:rsidRPr="00A1129D">
        <w:rPr>
          <w:rFonts w:ascii="Arial" w:hAnsi="Arial" w:cs="Arial"/>
          <w:sz w:val="24"/>
          <w:szCs w:val="24"/>
        </w:rPr>
        <w:t>(</w:t>
      </w:r>
      <w:r w:rsidR="000A4186">
        <w:rPr>
          <w:rFonts w:ascii="Arial" w:hAnsi="Arial" w:cs="Arial"/>
          <w:sz w:val="24"/>
          <w:szCs w:val="24"/>
        </w:rPr>
        <w:t>seis mil, sete reais e trinta e três centavos</w:t>
      </w:r>
      <w:r w:rsidR="000A418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8D1D5C" w:rsidRDefault="008D1D5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lastRenderedPageBreak/>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8D1D5C" w:rsidRDefault="008D1D5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w:t>
      </w:r>
      <w:r w:rsidRPr="00125A3A">
        <w:rPr>
          <w:rFonts w:ascii="Arial" w:hAnsi="Arial" w:cs="Arial"/>
          <w:sz w:val="24"/>
          <w:szCs w:val="24"/>
        </w:rPr>
        <w:lastRenderedPageBreak/>
        <w:t xml:space="preserve">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7876D0" w:rsidRDefault="007876D0"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C91A1D" w:rsidRDefault="00C91A1D" w:rsidP="00D41830">
      <w:pPr>
        <w:tabs>
          <w:tab w:val="left" w:pos="0"/>
          <w:tab w:val="left" w:pos="180"/>
          <w:tab w:val="left" w:pos="900"/>
        </w:tabs>
        <w:spacing w:after="120"/>
        <w:jc w:val="both"/>
        <w:rPr>
          <w:rFonts w:ascii="Arial" w:hAnsi="Arial" w:cs="Arial"/>
          <w:b/>
          <w:sz w:val="24"/>
          <w:szCs w:val="24"/>
        </w:rPr>
      </w:pPr>
    </w:p>
    <w:p w:rsidR="00C91A1D" w:rsidRDefault="00C91A1D"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A54F58">
        <w:rPr>
          <w:rFonts w:ascii="Arial" w:hAnsi="Arial" w:cs="Arial"/>
          <w:sz w:val="24"/>
          <w:szCs w:val="24"/>
          <w:lang w:val="pt-BR"/>
        </w:rPr>
        <w:t>nº</w:t>
      </w:r>
      <w:r w:rsidR="00420774">
        <w:rPr>
          <w:rFonts w:ascii="Arial" w:hAnsi="Arial" w:cs="Arial"/>
          <w:sz w:val="24"/>
          <w:szCs w:val="24"/>
          <w:lang w:val="pt-BR"/>
        </w:rPr>
        <w:t xml:space="preserve"> </w:t>
      </w:r>
      <w:r w:rsidR="0046577C">
        <w:rPr>
          <w:rFonts w:ascii="Arial" w:hAnsi="Arial" w:cs="Arial"/>
          <w:sz w:val="24"/>
          <w:szCs w:val="24"/>
          <w:lang w:val="pt-BR"/>
        </w:rPr>
        <w:t>2</w:t>
      </w:r>
      <w:r w:rsidR="00A54F58">
        <w:rPr>
          <w:rFonts w:ascii="Arial" w:hAnsi="Arial" w:cs="Arial"/>
          <w:sz w:val="24"/>
          <w:szCs w:val="24"/>
          <w:lang w:val="pt-BR"/>
        </w:rPr>
        <w:t>2.01.</w:t>
      </w:r>
      <w:r w:rsidR="0046577C">
        <w:rPr>
          <w:rFonts w:ascii="Arial" w:hAnsi="Arial" w:cs="Arial"/>
          <w:sz w:val="24"/>
          <w:szCs w:val="24"/>
          <w:lang w:val="pt-BR"/>
        </w:rPr>
        <w:t>04</w:t>
      </w:r>
      <w:r w:rsidR="00A54F58">
        <w:rPr>
          <w:rFonts w:ascii="Arial" w:hAnsi="Arial" w:cs="Arial"/>
          <w:sz w:val="24"/>
          <w:szCs w:val="24"/>
          <w:lang w:val="pt-BR"/>
        </w:rPr>
        <w:t>.</w:t>
      </w:r>
      <w:r w:rsidR="0046577C">
        <w:rPr>
          <w:rFonts w:ascii="Arial" w:hAnsi="Arial" w:cs="Arial"/>
          <w:sz w:val="24"/>
          <w:szCs w:val="24"/>
          <w:lang w:val="pt-BR"/>
        </w:rPr>
        <w:t>122</w:t>
      </w:r>
      <w:r w:rsidR="00A54F58">
        <w:rPr>
          <w:rFonts w:ascii="Arial" w:hAnsi="Arial" w:cs="Arial"/>
          <w:sz w:val="24"/>
          <w:szCs w:val="24"/>
          <w:lang w:val="pt-BR"/>
        </w:rPr>
        <w:t>.0006.4.4.90.51-99 (tesouro</w:t>
      </w:r>
      <w:r w:rsidR="00420774">
        <w:rPr>
          <w:rFonts w:ascii="Arial" w:hAnsi="Arial" w:cs="Arial"/>
          <w:sz w:val="24"/>
          <w:szCs w:val="24"/>
          <w:lang w:val="pt-BR"/>
        </w:rPr>
        <w:t>).</w:t>
      </w:r>
    </w:p>
    <w:p w:rsidR="00256D06" w:rsidRDefault="00256D06" w:rsidP="00D41830">
      <w:pPr>
        <w:jc w:val="both"/>
        <w:rPr>
          <w:rFonts w:ascii="Arial" w:hAnsi="Arial" w:cs="Arial"/>
          <w:sz w:val="24"/>
          <w:szCs w:val="24"/>
        </w:rPr>
      </w:pPr>
    </w:p>
    <w:p w:rsidR="00C91A1D" w:rsidRDefault="00C91A1D" w:rsidP="00D41830">
      <w:pPr>
        <w:jc w:val="both"/>
        <w:rPr>
          <w:rFonts w:ascii="Arial" w:hAnsi="Arial" w:cs="Arial"/>
          <w:b/>
          <w:sz w:val="24"/>
          <w:szCs w:val="24"/>
        </w:rPr>
      </w:pPr>
    </w:p>
    <w:p w:rsidR="008E09EE" w:rsidRDefault="008E09EE"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8E09EE" w:rsidRDefault="008E09EE" w:rsidP="00D41830">
      <w:pPr>
        <w:jc w:val="both"/>
        <w:rPr>
          <w:rFonts w:ascii="Arial" w:hAnsi="Arial" w:cs="Arial"/>
          <w:b/>
          <w:sz w:val="24"/>
          <w:szCs w:val="24"/>
        </w:rPr>
      </w:pPr>
    </w:p>
    <w:p w:rsidR="00C91A1D" w:rsidRDefault="00C91A1D"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8E09EE" w:rsidRDefault="008E09EE"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8E09EE" w:rsidRDefault="008E09EE" w:rsidP="00D41830">
      <w:pPr>
        <w:jc w:val="both"/>
        <w:rPr>
          <w:rFonts w:ascii="Arial" w:hAnsi="Arial" w:cs="Arial"/>
          <w:sz w:val="24"/>
          <w:szCs w:val="24"/>
        </w:rPr>
      </w:pPr>
    </w:p>
    <w:p w:rsidR="008E09EE" w:rsidRDefault="008E09EE" w:rsidP="00D41830">
      <w:pPr>
        <w:jc w:val="both"/>
        <w:rPr>
          <w:rFonts w:ascii="Arial" w:hAnsi="Arial" w:cs="Arial"/>
          <w:sz w:val="24"/>
          <w:szCs w:val="24"/>
        </w:rPr>
      </w:pPr>
    </w:p>
    <w:p w:rsidR="003B6B7B" w:rsidRDefault="003B6B7B" w:rsidP="00D41830">
      <w:pPr>
        <w:jc w:val="both"/>
        <w:rPr>
          <w:rFonts w:ascii="Arial" w:hAnsi="Arial" w:cs="Arial"/>
          <w:sz w:val="24"/>
          <w:szCs w:val="24"/>
        </w:rPr>
      </w:pPr>
    </w:p>
    <w:p w:rsidR="008E09EE" w:rsidRDefault="008E09EE"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C91A1D" w:rsidRDefault="00C91A1D" w:rsidP="00D41830">
      <w:pPr>
        <w:jc w:val="both"/>
        <w:rPr>
          <w:rFonts w:ascii="Arial" w:hAnsi="Arial" w:cs="Arial"/>
          <w:b/>
          <w:sz w:val="24"/>
          <w:szCs w:val="24"/>
        </w:rPr>
      </w:pPr>
    </w:p>
    <w:p w:rsidR="00C91A1D" w:rsidRDefault="00C91A1D"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C91A1D" w:rsidP="00C91A1D">
      <w:pPr>
        <w:tabs>
          <w:tab w:val="left" w:pos="2977"/>
        </w:tabs>
        <w:jc w:val="both"/>
        <w:rPr>
          <w:rFonts w:ascii="Arial" w:hAnsi="Arial" w:cs="Arial"/>
          <w:sz w:val="24"/>
          <w:szCs w:val="24"/>
        </w:rPr>
      </w:pPr>
      <w:r>
        <w:rPr>
          <w:rFonts w:ascii="Arial" w:hAnsi="Arial" w:cs="Arial"/>
          <w:sz w:val="24"/>
          <w:szCs w:val="24"/>
        </w:rPr>
        <w:tab/>
      </w:r>
    </w:p>
    <w:p w:rsidR="00C91A1D" w:rsidRDefault="00C91A1D" w:rsidP="00C91A1D">
      <w:pPr>
        <w:tabs>
          <w:tab w:val="left" w:pos="2977"/>
        </w:tabs>
        <w:jc w:val="both"/>
        <w:rPr>
          <w:rFonts w:ascii="Arial" w:hAnsi="Arial" w:cs="Arial"/>
          <w:sz w:val="24"/>
          <w:szCs w:val="24"/>
        </w:rPr>
      </w:pPr>
    </w:p>
    <w:p w:rsidR="00C91A1D" w:rsidRDefault="00C91A1D" w:rsidP="00C91A1D">
      <w:pPr>
        <w:tabs>
          <w:tab w:val="left" w:pos="2977"/>
        </w:tabs>
        <w:jc w:val="both"/>
        <w:rPr>
          <w:rFonts w:ascii="Arial" w:hAnsi="Arial" w:cs="Arial"/>
          <w:sz w:val="24"/>
          <w:szCs w:val="24"/>
        </w:rPr>
      </w:pPr>
    </w:p>
    <w:p w:rsidR="003B6B7B" w:rsidRDefault="003B6B7B" w:rsidP="00C91A1D">
      <w:pPr>
        <w:tabs>
          <w:tab w:val="left" w:pos="2977"/>
        </w:tabs>
        <w:jc w:val="both"/>
        <w:rPr>
          <w:rFonts w:ascii="Arial" w:hAnsi="Arial" w:cs="Arial"/>
          <w:sz w:val="24"/>
          <w:szCs w:val="24"/>
        </w:rPr>
      </w:pPr>
    </w:p>
    <w:p w:rsidR="003B6B7B" w:rsidRDefault="003B6B7B" w:rsidP="00C91A1D">
      <w:pPr>
        <w:tabs>
          <w:tab w:val="left" w:pos="2977"/>
        </w:tabs>
        <w:jc w:val="both"/>
        <w:rPr>
          <w:rFonts w:ascii="Arial" w:hAnsi="Arial" w:cs="Arial"/>
          <w:sz w:val="24"/>
          <w:szCs w:val="24"/>
        </w:rPr>
      </w:pPr>
    </w:p>
    <w:p w:rsidR="00C91A1D" w:rsidRDefault="00C91A1D" w:rsidP="00C91A1D">
      <w:pPr>
        <w:tabs>
          <w:tab w:val="left" w:pos="2977"/>
        </w:tabs>
        <w:jc w:val="both"/>
        <w:rPr>
          <w:rFonts w:ascii="Arial" w:hAnsi="Arial" w:cs="Arial"/>
          <w:sz w:val="24"/>
          <w:szCs w:val="24"/>
        </w:rPr>
      </w:pPr>
    </w:p>
    <w:p w:rsidR="00C91A1D" w:rsidRDefault="00C91A1D" w:rsidP="00C91A1D">
      <w:pPr>
        <w:tabs>
          <w:tab w:val="left" w:pos="2977"/>
        </w:tabs>
        <w:jc w:val="both"/>
        <w:rPr>
          <w:rFonts w:ascii="Arial" w:hAnsi="Arial" w:cs="Arial"/>
          <w:sz w:val="24"/>
          <w:szCs w:val="24"/>
        </w:rPr>
      </w:pPr>
    </w:p>
    <w:p w:rsidR="00C91A1D" w:rsidRDefault="00C91A1D" w:rsidP="00C91A1D">
      <w:pPr>
        <w:tabs>
          <w:tab w:val="left" w:pos="2977"/>
        </w:tabs>
        <w:jc w:val="both"/>
        <w:rPr>
          <w:rFonts w:ascii="Arial" w:hAnsi="Arial" w:cs="Arial"/>
          <w:sz w:val="24"/>
          <w:szCs w:val="24"/>
        </w:rPr>
      </w:pPr>
    </w:p>
    <w:p w:rsidR="00C91A1D" w:rsidRDefault="00C91A1D" w:rsidP="00C91A1D">
      <w:pPr>
        <w:tabs>
          <w:tab w:val="left" w:pos="2977"/>
        </w:tabs>
        <w:jc w:val="both"/>
        <w:rPr>
          <w:rFonts w:ascii="Arial" w:hAnsi="Arial" w:cs="Arial"/>
          <w:sz w:val="24"/>
          <w:szCs w:val="24"/>
        </w:rPr>
      </w:pPr>
    </w:p>
    <w:p w:rsidR="00C91A1D" w:rsidRDefault="00C91A1D" w:rsidP="00C91A1D">
      <w:pPr>
        <w:tabs>
          <w:tab w:val="left" w:pos="2977"/>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91A1D" w:rsidRDefault="00C91A1D"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91A1D" w:rsidRDefault="00C91A1D"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91A1D" w:rsidRDefault="00C91A1D"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942B00">
        <w:rPr>
          <w:rFonts w:ascii="Arial" w:hAnsi="Arial" w:cs="Arial"/>
          <w:sz w:val="24"/>
          <w:szCs w:val="24"/>
        </w:rPr>
        <w:t>13</w:t>
      </w:r>
      <w:proofErr w:type="gramStart"/>
      <w:r w:rsidR="00942B00">
        <w:rPr>
          <w:rFonts w:ascii="Arial" w:hAnsi="Arial" w:cs="Arial"/>
          <w:sz w:val="24"/>
          <w:szCs w:val="24"/>
        </w:rPr>
        <w:t xml:space="preserve"> </w:t>
      </w:r>
      <w:r w:rsidR="00BE608F">
        <w:rPr>
          <w:rFonts w:ascii="Arial" w:hAnsi="Arial" w:cs="Arial"/>
          <w:sz w:val="24"/>
          <w:szCs w:val="24"/>
        </w:rPr>
        <w:t xml:space="preserve"> </w:t>
      </w:r>
      <w:proofErr w:type="gramEnd"/>
      <w:r w:rsidR="00F3153C">
        <w:rPr>
          <w:rFonts w:ascii="Arial" w:hAnsi="Arial" w:cs="Arial"/>
          <w:sz w:val="24"/>
          <w:szCs w:val="24"/>
        </w:rPr>
        <w:t xml:space="preserve">de </w:t>
      </w:r>
      <w:r w:rsidR="0095197A">
        <w:rPr>
          <w:rFonts w:ascii="Arial" w:hAnsi="Arial" w:cs="Arial"/>
          <w:sz w:val="24"/>
          <w:szCs w:val="24"/>
        </w:rPr>
        <w:t xml:space="preserve"> </w:t>
      </w:r>
      <w:r w:rsidR="00942B00">
        <w:rPr>
          <w:rFonts w:ascii="Arial" w:hAnsi="Arial" w:cs="Arial"/>
          <w:sz w:val="24"/>
          <w:szCs w:val="24"/>
        </w:rPr>
        <w:t>julho</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C91A1D" w:rsidRDefault="00C91A1D" w:rsidP="00D41830">
      <w:pPr>
        <w:pStyle w:val="Ttulo3"/>
        <w:tabs>
          <w:tab w:val="left" w:pos="0"/>
        </w:tabs>
        <w:jc w:val="both"/>
        <w:rPr>
          <w:bCs w:val="0"/>
          <w:iCs/>
          <w:szCs w:val="24"/>
        </w:rPr>
      </w:pPr>
    </w:p>
    <w:p w:rsidR="00C91A1D" w:rsidRDefault="00C91A1D" w:rsidP="00D41830">
      <w:pPr>
        <w:pStyle w:val="Ttulo3"/>
        <w:tabs>
          <w:tab w:val="left" w:pos="0"/>
        </w:tabs>
        <w:jc w:val="both"/>
        <w:rPr>
          <w:bCs w:val="0"/>
          <w:iCs/>
          <w:szCs w:val="24"/>
        </w:rPr>
      </w:pPr>
    </w:p>
    <w:p w:rsidR="00C91A1D" w:rsidRDefault="00C91A1D"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942B00"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r w:rsidR="00942B00">
        <w:rPr>
          <w:rFonts w:ascii="Arial" w:hAnsi="Arial" w:cs="Arial"/>
          <w:bCs/>
          <w:sz w:val="24"/>
          <w:szCs w:val="24"/>
          <w:lang w:eastAsia="ar-SA"/>
        </w:rPr>
        <w:t>- Em férias</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414B04" w:rsidRDefault="00414B04" w:rsidP="00C42C22">
      <w:pPr>
        <w:spacing w:after="120"/>
        <w:ind w:right="227"/>
        <w:jc w:val="center"/>
        <w:rPr>
          <w:rFonts w:ascii="Arial" w:hAnsi="Arial" w:cs="Arial"/>
          <w:b/>
          <w:sz w:val="36"/>
          <w:szCs w:val="36"/>
        </w:rPr>
      </w:pPr>
    </w:p>
    <w:p w:rsidR="00414B04" w:rsidRDefault="00414B04"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414B04" w:rsidRDefault="00414B04"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F155F2" w:rsidRPr="00F155F2">
        <w:rPr>
          <w:rFonts w:ascii="Arial" w:hAnsi="Arial" w:cs="Arial"/>
          <w:bCs/>
          <w:sz w:val="24"/>
          <w:szCs w:val="24"/>
        </w:rPr>
        <w:t>17960</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FF2B05">
        <w:rPr>
          <w:rFonts w:ascii="Arial" w:hAnsi="Arial"/>
          <w:sz w:val="24"/>
          <w:szCs w:val="24"/>
        </w:rPr>
        <w:t xml:space="preserve"> </w:t>
      </w:r>
      <w:r w:rsidR="00697584">
        <w:rPr>
          <w:rFonts w:ascii="Arial" w:hAnsi="Arial"/>
          <w:sz w:val="24"/>
          <w:szCs w:val="24"/>
        </w:rPr>
        <w:t xml:space="preserve">08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8A1429">
        <w:rPr>
          <w:rFonts w:ascii="Arial" w:hAnsi="Arial" w:cs="Arial"/>
          <w:bCs/>
        </w:rPr>
        <w:t>C</w:t>
      </w:r>
      <w:r w:rsidR="008A1429" w:rsidRPr="00D839CC">
        <w:rPr>
          <w:rFonts w:ascii="Arial" w:hAnsi="Arial" w:cs="Arial"/>
          <w:bCs/>
        </w:rPr>
        <w:t xml:space="preserve">ontratação de empresa para execução de ampliação e reforma da Secretaria </w:t>
      </w:r>
      <w:r w:rsidR="008A1429">
        <w:rPr>
          <w:rFonts w:ascii="Arial" w:hAnsi="Arial" w:cs="Arial"/>
          <w:bCs/>
        </w:rPr>
        <w:t>d</w:t>
      </w:r>
      <w:r w:rsidR="008A1429" w:rsidRPr="00D839CC">
        <w:rPr>
          <w:rFonts w:ascii="Arial" w:hAnsi="Arial" w:cs="Arial"/>
          <w:bCs/>
        </w:rPr>
        <w:t>e Infraestrutura Urbana</w:t>
      </w:r>
      <w:r w:rsidR="008A1429">
        <w:rPr>
          <w:rFonts w:ascii="Arial" w:hAnsi="Arial" w:cs="Arial"/>
          <w:b/>
          <w:bCs/>
        </w:rPr>
        <w:t xml:space="preserve"> </w:t>
      </w:r>
      <w:r w:rsidR="008A1429" w:rsidRPr="008A1429">
        <w:rPr>
          <w:rFonts w:ascii="Arial" w:hAnsi="Arial" w:cs="Arial"/>
          <w:bCs/>
        </w:rPr>
        <w:t>no</w:t>
      </w:r>
      <w:r w:rsidR="008A1429">
        <w:rPr>
          <w:rFonts w:ascii="Arial" w:hAnsi="Arial" w:cs="Arial"/>
          <w:b/>
          <w:bCs/>
        </w:rPr>
        <w:t xml:space="preserve">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9161D1" w:rsidRPr="00AC1C15" w:rsidRDefault="009161D1" w:rsidP="00D41830">
      <w:pPr>
        <w:spacing w:after="120"/>
        <w:ind w:right="227"/>
        <w:jc w:val="both"/>
        <w:rPr>
          <w:rFonts w:ascii="Arial" w:hAnsi="Arial"/>
          <w:sz w:val="24"/>
          <w:szCs w:val="24"/>
        </w:rPr>
      </w:pP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E60B81">
        <w:rPr>
          <w:rFonts w:ascii="Arial" w:hAnsi="Arial" w:cs="Arial"/>
          <w:sz w:val="24"/>
          <w:szCs w:val="24"/>
        </w:rPr>
        <w:t>1</w:t>
      </w:r>
      <w:r w:rsidR="00520EB2">
        <w:rPr>
          <w:rFonts w:ascii="Arial" w:hAnsi="Arial" w:cs="Arial"/>
          <w:sz w:val="24"/>
          <w:szCs w:val="24"/>
        </w:rPr>
        <w:t>2</w:t>
      </w:r>
      <w:r w:rsidR="00367547">
        <w:rPr>
          <w:rFonts w:ascii="Arial" w:hAnsi="Arial" w:cs="Arial"/>
          <w:sz w:val="24"/>
          <w:szCs w:val="24"/>
        </w:rPr>
        <w:t xml:space="preserve"> </w:t>
      </w:r>
      <w:r w:rsidR="00367547" w:rsidRPr="00742FF4">
        <w:rPr>
          <w:rFonts w:ascii="Arial" w:hAnsi="Arial" w:cs="Arial"/>
          <w:sz w:val="24"/>
          <w:szCs w:val="24"/>
        </w:rPr>
        <w:t>(</w:t>
      </w:r>
      <w:r w:rsidR="00520EB2">
        <w:rPr>
          <w:rFonts w:ascii="Arial" w:hAnsi="Arial" w:cs="Arial"/>
          <w:sz w:val="24"/>
          <w:szCs w:val="24"/>
        </w:rPr>
        <w:t>doze</w:t>
      </w:r>
      <w:r w:rsidR="00367547" w:rsidRPr="00742FF4">
        <w:rPr>
          <w:rFonts w:ascii="Arial" w:hAnsi="Arial" w:cs="Arial"/>
          <w:sz w:val="24"/>
          <w:szCs w:val="24"/>
        </w:rPr>
        <w:t xml:space="preserve">) </w:t>
      </w:r>
      <w:r w:rsidR="00E60B81">
        <w:rPr>
          <w:rFonts w:ascii="Arial" w:hAnsi="Arial" w:cs="Arial"/>
          <w:sz w:val="24"/>
          <w:szCs w:val="24"/>
        </w:rPr>
        <w:t>mese</w:t>
      </w:r>
      <w:r w:rsidR="00367547">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F155F2" w:rsidRPr="00F155F2">
        <w:rPr>
          <w:rFonts w:ascii="Arial" w:hAnsi="Arial" w:cs="Arial"/>
          <w:bCs/>
          <w:sz w:val="24"/>
          <w:szCs w:val="24"/>
        </w:rPr>
        <w:t>17960</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697584">
        <w:rPr>
          <w:rFonts w:ascii="Arial" w:hAnsi="Arial"/>
          <w:sz w:val="24"/>
          <w:szCs w:val="24"/>
        </w:rPr>
        <w:t>08</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4D06BD">
        <w:rPr>
          <w:rFonts w:ascii="Arial" w:hAnsi="Arial" w:cs="Arial"/>
          <w:bCs/>
        </w:rPr>
        <w:t>C</w:t>
      </w:r>
      <w:r w:rsidR="004D06BD" w:rsidRPr="00D839CC">
        <w:rPr>
          <w:rFonts w:ascii="Arial" w:hAnsi="Arial" w:cs="Arial"/>
          <w:bCs/>
        </w:rPr>
        <w:t xml:space="preserve">ontratação de empresa para execução de ampliação e reforma da Secretaria </w:t>
      </w:r>
      <w:r w:rsidR="004D06BD">
        <w:rPr>
          <w:rFonts w:ascii="Arial" w:hAnsi="Arial" w:cs="Arial"/>
          <w:bCs/>
        </w:rPr>
        <w:t>d</w:t>
      </w:r>
      <w:r w:rsidR="004D06BD" w:rsidRPr="00D839CC">
        <w:rPr>
          <w:rFonts w:ascii="Arial" w:hAnsi="Arial" w:cs="Arial"/>
          <w:bCs/>
        </w:rPr>
        <w:t>e Infraestrutura Urbana</w:t>
      </w:r>
      <w:r w:rsidR="004D06BD">
        <w:rPr>
          <w:rFonts w:ascii="Arial" w:hAnsi="Arial" w:cs="Arial"/>
          <w:b/>
          <w:bCs/>
        </w:rPr>
        <w:t xml:space="preserve"> </w:t>
      </w:r>
      <w:r w:rsidR="004D06BD" w:rsidRPr="008A1429">
        <w:rPr>
          <w:rFonts w:ascii="Arial" w:hAnsi="Arial" w:cs="Arial"/>
          <w:bCs/>
        </w:rPr>
        <w:t>no</w:t>
      </w:r>
      <w:r w:rsidR="004D06BD">
        <w:rPr>
          <w:rFonts w:ascii="Arial" w:hAnsi="Arial" w:cs="Arial"/>
          <w:b/>
          <w:bCs/>
        </w:rPr>
        <w:t xml:space="preserve"> </w:t>
      </w:r>
      <w:r w:rsidR="004D06BD">
        <w:rPr>
          <w:rFonts w:ascii="Arial" w:hAnsi="Arial" w:cs="Arial"/>
          <w:bCs/>
        </w:rPr>
        <w:t>m</w:t>
      </w:r>
      <w:r w:rsidR="004D06BD" w:rsidRPr="00153609">
        <w:rPr>
          <w:rFonts w:ascii="Arial" w:hAnsi="Arial" w:cs="Arial"/>
          <w:bCs/>
        </w:rPr>
        <w:t>unicípio de Carapicuíba</w:t>
      </w:r>
      <w:r w:rsidR="004D06BD"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F155F2" w:rsidRPr="00F155F2">
        <w:rPr>
          <w:rFonts w:ascii="Arial" w:hAnsi="Arial" w:cs="Arial"/>
          <w:bCs/>
          <w:sz w:val="24"/>
          <w:szCs w:val="24"/>
        </w:rPr>
        <w:t>17960</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B6814">
        <w:rPr>
          <w:rFonts w:ascii="Arial" w:hAnsi="Arial"/>
          <w:sz w:val="24"/>
          <w:szCs w:val="24"/>
        </w:rPr>
        <w:t xml:space="preserve"> </w:t>
      </w:r>
      <w:r w:rsidR="00422426">
        <w:rPr>
          <w:rFonts w:ascii="Arial" w:hAnsi="Arial"/>
          <w:sz w:val="24"/>
          <w:szCs w:val="24"/>
        </w:rPr>
        <w:t>08</w:t>
      </w:r>
      <w:r w:rsidR="00F80E1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6A192B"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EA0C85">
        <w:rPr>
          <w:rFonts w:ascii="Arial" w:hAnsi="Arial" w:cs="Arial"/>
          <w:bCs/>
        </w:rPr>
        <w:t>C</w:t>
      </w:r>
      <w:r w:rsidR="00EA0C85" w:rsidRPr="00D839CC">
        <w:rPr>
          <w:rFonts w:ascii="Arial" w:hAnsi="Arial" w:cs="Arial"/>
          <w:bCs/>
        </w:rPr>
        <w:t xml:space="preserve">ontratação de empresa para execução de ampliação e reforma da Secretaria </w:t>
      </w:r>
      <w:r w:rsidR="00EA0C85">
        <w:rPr>
          <w:rFonts w:ascii="Arial" w:hAnsi="Arial" w:cs="Arial"/>
          <w:bCs/>
        </w:rPr>
        <w:t>d</w:t>
      </w:r>
      <w:r w:rsidR="00EA0C85" w:rsidRPr="00D839CC">
        <w:rPr>
          <w:rFonts w:ascii="Arial" w:hAnsi="Arial" w:cs="Arial"/>
          <w:bCs/>
        </w:rPr>
        <w:t>e Infraestrutura Urbana</w:t>
      </w:r>
      <w:r w:rsidR="00EA0C85">
        <w:rPr>
          <w:rFonts w:ascii="Arial" w:hAnsi="Arial" w:cs="Arial"/>
          <w:b/>
          <w:bCs/>
        </w:rPr>
        <w:t xml:space="preserve"> </w:t>
      </w:r>
      <w:r w:rsidR="00EA0C85" w:rsidRPr="008A1429">
        <w:rPr>
          <w:rFonts w:ascii="Arial" w:hAnsi="Arial" w:cs="Arial"/>
          <w:bCs/>
        </w:rPr>
        <w:t>no</w:t>
      </w:r>
      <w:r w:rsidR="00EA0C85">
        <w:rPr>
          <w:rFonts w:ascii="Arial" w:hAnsi="Arial" w:cs="Arial"/>
          <w:b/>
          <w:bCs/>
        </w:rPr>
        <w:t xml:space="preserve"> </w:t>
      </w:r>
      <w:r w:rsidR="00EA0C85">
        <w:rPr>
          <w:rFonts w:ascii="Arial" w:hAnsi="Arial" w:cs="Arial"/>
          <w:bCs/>
        </w:rPr>
        <w:t>m</w:t>
      </w:r>
      <w:r w:rsidR="00EA0C85" w:rsidRPr="00153609">
        <w:rPr>
          <w:rFonts w:ascii="Arial" w:hAnsi="Arial" w:cs="Arial"/>
          <w:bCs/>
        </w:rPr>
        <w:t>unicípio de Carapicuíba</w:t>
      </w:r>
      <w:r w:rsidR="00EA0C85" w:rsidRPr="004220AC">
        <w:rPr>
          <w:rFonts w:ascii="Arial" w:hAnsi="Arial" w:cs="Arial"/>
          <w:bCs/>
          <w:sz w:val="22"/>
          <w:szCs w:val="22"/>
        </w:rPr>
        <w:t>.</w:t>
      </w:r>
    </w:p>
    <w:p w:rsidR="00EA0C85" w:rsidRDefault="00EA0C85"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F155F2" w:rsidRPr="00F155F2">
        <w:rPr>
          <w:rFonts w:ascii="Arial" w:hAnsi="Arial" w:cs="Arial"/>
          <w:bCs/>
          <w:sz w:val="24"/>
          <w:szCs w:val="24"/>
        </w:rPr>
        <w:t>17960</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05DDD">
        <w:rPr>
          <w:rFonts w:ascii="Arial" w:hAnsi="Arial"/>
          <w:sz w:val="24"/>
          <w:szCs w:val="24"/>
        </w:rPr>
        <w:t xml:space="preserve">  </w:t>
      </w:r>
      <w:r w:rsidR="000E1AB6">
        <w:rPr>
          <w:rFonts w:ascii="Arial" w:hAnsi="Arial"/>
          <w:sz w:val="24"/>
          <w:szCs w:val="24"/>
        </w:rPr>
        <w:t>08</w:t>
      </w:r>
      <w:r w:rsidR="00D05DD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CA4AFD">
        <w:rPr>
          <w:rFonts w:ascii="Arial" w:hAnsi="Arial" w:cs="Arial"/>
          <w:bCs/>
        </w:rPr>
        <w:t>C</w:t>
      </w:r>
      <w:r w:rsidR="00CA4AFD" w:rsidRPr="00D839CC">
        <w:rPr>
          <w:rFonts w:ascii="Arial" w:hAnsi="Arial" w:cs="Arial"/>
          <w:bCs/>
        </w:rPr>
        <w:t xml:space="preserve">ontratação de empresa para execução de ampliação e reforma da Secretaria </w:t>
      </w:r>
      <w:r w:rsidR="00CA4AFD">
        <w:rPr>
          <w:rFonts w:ascii="Arial" w:hAnsi="Arial" w:cs="Arial"/>
          <w:bCs/>
        </w:rPr>
        <w:t>d</w:t>
      </w:r>
      <w:r w:rsidR="00CA4AFD" w:rsidRPr="00D839CC">
        <w:rPr>
          <w:rFonts w:ascii="Arial" w:hAnsi="Arial" w:cs="Arial"/>
          <w:bCs/>
        </w:rPr>
        <w:t>e Infraestrutura Urbana</w:t>
      </w:r>
      <w:r w:rsidR="00CA4AFD">
        <w:rPr>
          <w:rFonts w:ascii="Arial" w:hAnsi="Arial" w:cs="Arial"/>
          <w:b/>
          <w:bCs/>
        </w:rPr>
        <w:t xml:space="preserve"> </w:t>
      </w:r>
      <w:r w:rsidR="00CA4AFD" w:rsidRPr="008A1429">
        <w:rPr>
          <w:rFonts w:ascii="Arial" w:hAnsi="Arial" w:cs="Arial"/>
          <w:bCs/>
        </w:rPr>
        <w:t>no</w:t>
      </w:r>
      <w:r w:rsidR="00CA4AFD">
        <w:rPr>
          <w:rFonts w:ascii="Arial" w:hAnsi="Arial" w:cs="Arial"/>
          <w:b/>
          <w:bCs/>
        </w:rPr>
        <w:t xml:space="preserve"> </w:t>
      </w:r>
      <w:r w:rsidR="00CA4AFD">
        <w:rPr>
          <w:rFonts w:ascii="Arial" w:hAnsi="Arial" w:cs="Arial"/>
          <w:bCs/>
        </w:rPr>
        <w:t>m</w:t>
      </w:r>
      <w:r w:rsidR="00CA4AFD" w:rsidRPr="00153609">
        <w:rPr>
          <w:rFonts w:ascii="Arial" w:hAnsi="Arial" w:cs="Arial"/>
          <w:bCs/>
        </w:rPr>
        <w:t>unicípio de Carapicuíba</w:t>
      </w:r>
      <w:r w:rsidR="00CA4AFD" w:rsidRPr="004220AC">
        <w:rPr>
          <w:rFonts w:ascii="Arial" w:hAnsi="Arial" w:cs="Arial"/>
          <w:bCs/>
          <w:sz w:val="22"/>
          <w:szCs w:val="22"/>
        </w:rPr>
        <w:t>.</w:t>
      </w:r>
    </w:p>
    <w:p w:rsidR="00713844" w:rsidRDefault="00713844"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F155F2" w:rsidRPr="00F155F2">
        <w:rPr>
          <w:rFonts w:ascii="Arial" w:hAnsi="Arial" w:cs="Arial"/>
          <w:bCs/>
          <w:sz w:val="24"/>
          <w:szCs w:val="24"/>
        </w:rPr>
        <w:t>17960</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E7301">
        <w:rPr>
          <w:rFonts w:ascii="Arial" w:hAnsi="Arial"/>
          <w:sz w:val="24"/>
          <w:szCs w:val="24"/>
        </w:rPr>
        <w:t xml:space="preserve">08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983488">
        <w:rPr>
          <w:rFonts w:ascii="Arial" w:hAnsi="Arial" w:cs="Arial"/>
          <w:bCs/>
        </w:rPr>
        <w:t>C</w:t>
      </w:r>
      <w:r w:rsidR="00983488" w:rsidRPr="00D839CC">
        <w:rPr>
          <w:rFonts w:ascii="Arial" w:hAnsi="Arial" w:cs="Arial"/>
          <w:bCs/>
        </w:rPr>
        <w:t xml:space="preserve">ontratação de empresa para execução de ampliação e reforma da Secretaria </w:t>
      </w:r>
      <w:r w:rsidR="00983488">
        <w:rPr>
          <w:rFonts w:ascii="Arial" w:hAnsi="Arial" w:cs="Arial"/>
          <w:bCs/>
        </w:rPr>
        <w:t>d</w:t>
      </w:r>
      <w:r w:rsidR="00983488" w:rsidRPr="00D839CC">
        <w:rPr>
          <w:rFonts w:ascii="Arial" w:hAnsi="Arial" w:cs="Arial"/>
          <w:bCs/>
        </w:rPr>
        <w:t>e Infraestrutura Urbana</w:t>
      </w:r>
      <w:r w:rsidR="00983488">
        <w:rPr>
          <w:rFonts w:ascii="Arial" w:hAnsi="Arial" w:cs="Arial"/>
          <w:b/>
          <w:bCs/>
        </w:rPr>
        <w:t xml:space="preserve"> </w:t>
      </w:r>
      <w:r w:rsidR="00983488" w:rsidRPr="008A1429">
        <w:rPr>
          <w:rFonts w:ascii="Arial" w:hAnsi="Arial" w:cs="Arial"/>
          <w:bCs/>
        </w:rPr>
        <w:t>no</w:t>
      </w:r>
      <w:r w:rsidR="00983488">
        <w:rPr>
          <w:rFonts w:ascii="Arial" w:hAnsi="Arial" w:cs="Arial"/>
          <w:b/>
          <w:bCs/>
        </w:rPr>
        <w:t xml:space="preserve"> </w:t>
      </w:r>
      <w:r w:rsidR="00983488">
        <w:rPr>
          <w:rFonts w:ascii="Arial" w:hAnsi="Arial" w:cs="Arial"/>
          <w:bCs/>
        </w:rPr>
        <w:t>m</w:t>
      </w:r>
      <w:r w:rsidR="00983488" w:rsidRPr="00153609">
        <w:rPr>
          <w:rFonts w:ascii="Arial" w:hAnsi="Arial" w:cs="Arial"/>
          <w:bCs/>
        </w:rPr>
        <w:t>unicípio de Carapicuíba</w:t>
      </w:r>
      <w:r w:rsidR="00983488"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155F2" w:rsidRPr="00F155F2">
        <w:rPr>
          <w:rFonts w:ascii="Arial" w:hAnsi="Arial" w:cs="Arial"/>
          <w:bCs/>
          <w:sz w:val="24"/>
          <w:szCs w:val="24"/>
        </w:rPr>
        <w:t>17960</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01546C">
        <w:rPr>
          <w:rFonts w:ascii="Arial" w:hAnsi="Arial"/>
          <w:sz w:val="24"/>
          <w:szCs w:val="24"/>
        </w:rPr>
        <w:t>08</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D5018F">
        <w:rPr>
          <w:rFonts w:ascii="Arial" w:hAnsi="Arial" w:cs="Arial"/>
          <w:bCs/>
        </w:rPr>
        <w:t>C</w:t>
      </w:r>
      <w:r w:rsidR="00D5018F" w:rsidRPr="00D839CC">
        <w:rPr>
          <w:rFonts w:ascii="Arial" w:hAnsi="Arial" w:cs="Arial"/>
          <w:bCs/>
        </w:rPr>
        <w:t xml:space="preserve">ontratação de empresa para execução de ampliação e reforma da Secretaria </w:t>
      </w:r>
      <w:r w:rsidR="00D5018F">
        <w:rPr>
          <w:rFonts w:ascii="Arial" w:hAnsi="Arial" w:cs="Arial"/>
          <w:bCs/>
        </w:rPr>
        <w:t>d</w:t>
      </w:r>
      <w:r w:rsidR="00D5018F" w:rsidRPr="00D839CC">
        <w:rPr>
          <w:rFonts w:ascii="Arial" w:hAnsi="Arial" w:cs="Arial"/>
          <w:bCs/>
        </w:rPr>
        <w:t>e Infraestrutura Urbana</w:t>
      </w:r>
      <w:r w:rsidR="00D5018F">
        <w:rPr>
          <w:rFonts w:ascii="Arial" w:hAnsi="Arial" w:cs="Arial"/>
          <w:b/>
          <w:bCs/>
        </w:rPr>
        <w:t xml:space="preserve"> </w:t>
      </w:r>
      <w:r w:rsidR="00D5018F" w:rsidRPr="008A1429">
        <w:rPr>
          <w:rFonts w:ascii="Arial" w:hAnsi="Arial" w:cs="Arial"/>
          <w:bCs/>
        </w:rPr>
        <w:t>no</w:t>
      </w:r>
      <w:r w:rsidR="00D5018F">
        <w:rPr>
          <w:rFonts w:ascii="Arial" w:hAnsi="Arial" w:cs="Arial"/>
          <w:b/>
          <w:bCs/>
        </w:rPr>
        <w:t xml:space="preserve"> </w:t>
      </w:r>
      <w:r w:rsidR="00D5018F">
        <w:rPr>
          <w:rFonts w:ascii="Arial" w:hAnsi="Arial" w:cs="Arial"/>
          <w:bCs/>
        </w:rPr>
        <w:t>m</w:t>
      </w:r>
      <w:r w:rsidR="00D5018F" w:rsidRPr="00153609">
        <w:rPr>
          <w:rFonts w:ascii="Arial" w:hAnsi="Arial" w:cs="Arial"/>
          <w:bCs/>
        </w:rPr>
        <w:t>unicípio de Carapicuíba</w:t>
      </w:r>
      <w:r w:rsidR="00D5018F" w:rsidRPr="004220AC">
        <w:rPr>
          <w:rFonts w:ascii="Arial" w:hAnsi="Arial" w:cs="Arial"/>
          <w:bCs/>
          <w:sz w:val="22"/>
          <w:szCs w:val="22"/>
        </w:rPr>
        <w:t>.</w:t>
      </w:r>
    </w:p>
    <w:p w:rsidR="009261AD" w:rsidRDefault="009261AD" w:rsidP="00EB30FA">
      <w:pPr>
        <w:pStyle w:val="western"/>
        <w:spacing w:before="278" w:beforeAutospacing="0" w:after="0" w:line="276" w:lineRule="auto"/>
        <w:jc w:val="both"/>
        <w:rPr>
          <w:rFonts w:ascii="Arial" w:hAnsi="Arial" w:cs="Arial"/>
          <w:bCs/>
          <w:sz w:val="22"/>
          <w:szCs w:val="22"/>
        </w:rPr>
      </w:pP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F155F2" w:rsidRPr="00F155F2">
        <w:rPr>
          <w:rFonts w:ascii="Arial" w:hAnsi="Arial" w:cs="Arial"/>
          <w:bCs/>
          <w:sz w:val="24"/>
          <w:szCs w:val="24"/>
        </w:rPr>
        <w:t>17960</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154D7">
        <w:rPr>
          <w:rFonts w:ascii="Arial" w:hAnsi="Arial"/>
          <w:sz w:val="24"/>
          <w:szCs w:val="24"/>
        </w:rPr>
        <w:t xml:space="preserve"> </w:t>
      </w:r>
      <w:r w:rsidR="00A94B8D">
        <w:rPr>
          <w:rFonts w:ascii="Arial" w:hAnsi="Arial"/>
          <w:sz w:val="24"/>
          <w:szCs w:val="24"/>
        </w:rPr>
        <w:t xml:space="preserve">08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CD4137"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D5018F">
        <w:rPr>
          <w:rFonts w:ascii="Arial" w:hAnsi="Arial" w:cs="Arial"/>
          <w:bCs/>
        </w:rPr>
        <w:t>C</w:t>
      </w:r>
      <w:r w:rsidR="00D5018F" w:rsidRPr="00D839CC">
        <w:rPr>
          <w:rFonts w:ascii="Arial" w:hAnsi="Arial" w:cs="Arial"/>
          <w:bCs/>
        </w:rPr>
        <w:t xml:space="preserve">ontratação de empresa para execução de ampliação e reforma da Secretaria </w:t>
      </w:r>
      <w:r w:rsidR="00D5018F">
        <w:rPr>
          <w:rFonts w:ascii="Arial" w:hAnsi="Arial" w:cs="Arial"/>
          <w:bCs/>
        </w:rPr>
        <w:t>d</w:t>
      </w:r>
      <w:r w:rsidR="00D5018F" w:rsidRPr="00D839CC">
        <w:rPr>
          <w:rFonts w:ascii="Arial" w:hAnsi="Arial" w:cs="Arial"/>
          <w:bCs/>
        </w:rPr>
        <w:t>e Infraestrutura Urbana</w:t>
      </w:r>
      <w:r w:rsidR="00D5018F">
        <w:rPr>
          <w:rFonts w:ascii="Arial" w:hAnsi="Arial" w:cs="Arial"/>
          <w:b/>
          <w:bCs/>
        </w:rPr>
        <w:t xml:space="preserve"> </w:t>
      </w:r>
      <w:r w:rsidR="00D5018F" w:rsidRPr="008A1429">
        <w:rPr>
          <w:rFonts w:ascii="Arial" w:hAnsi="Arial" w:cs="Arial"/>
          <w:bCs/>
        </w:rPr>
        <w:t>no</w:t>
      </w:r>
      <w:r w:rsidR="00D5018F">
        <w:rPr>
          <w:rFonts w:ascii="Arial" w:hAnsi="Arial" w:cs="Arial"/>
          <w:b/>
          <w:bCs/>
        </w:rPr>
        <w:t xml:space="preserve"> </w:t>
      </w:r>
      <w:r w:rsidR="00D5018F">
        <w:rPr>
          <w:rFonts w:ascii="Arial" w:hAnsi="Arial" w:cs="Arial"/>
          <w:bCs/>
        </w:rPr>
        <w:t>m</w:t>
      </w:r>
      <w:r w:rsidR="00D5018F" w:rsidRPr="00153609">
        <w:rPr>
          <w:rFonts w:ascii="Arial" w:hAnsi="Arial" w:cs="Arial"/>
          <w:bCs/>
        </w:rPr>
        <w:t>unicípio de Carapicuíba</w:t>
      </w:r>
      <w:r w:rsidR="00D5018F" w:rsidRPr="004220AC">
        <w:rPr>
          <w:rFonts w:ascii="Arial" w:hAnsi="Arial" w:cs="Arial"/>
          <w:bCs/>
          <w:sz w:val="22"/>
          <w:szCs w:val="22"/>
        </w:rPr>
        <w:t>.</w:t>
      </w:r>
    </w:p>
    <w:p w:rsidR="00D5018F" w:rsidRDefault="00D5018F" w:rsidP="00B60519">
      <w:pPr>
        <w:pStyle w:val="western"/>
        <w:spacing w:before="278" w:beforeAutospacing="0" w:after="0" w:line="276" w:lineRule="auto"/>
        <w:jc w:val="both"/>
        <w:rPr>
          <w:rFonts w:ascii="Arial" w:hAnsi="Arial" w:cs="Arial"/>
          <w:bCs/>
          <w:sz w:val="22"/>
          <w:szCs w:val="22"/>
        </w:rPr>
      </w:pPr>
    </w:p>
    <w:p w:rsidR="00D5018F" w:rsidRDefault="00D5018F"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 xml:space="preserve">Declaramos que o responsável da empresa ___________________________, inscrita no CNPJ/MF sob n° ______________________devidamente credenciado, visitou o local onde serão prestados os serviços, objeto da </w:t>
      </w:r>
      <w:r w:rsidR="00714996">
        <w:rPr>
          <w:rFonts w:ascii="Arial" w:hAnsi="Arial" w:cs="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F155F2" w:rsidRPr="00F155F2">
        <w:rPr>
          <w:rFonts w:ascii="Arial" w:hAnsi="Arial" w:cs="Arial"/>
          <w:bCs/>
          <w:sz w:val="24"/>
          <w:szCs w:val="24"/>
        </w:rPr>
        <w:t>17960</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A118A">
        <w:rPr>
          <w:rFonts w:ascii="Arial" w:hAnsi="Arial"/>
          <w:sz w:val="24"/>
          <w:szCs w:val="24"/>
        </w:rPr>
        <w:t xml:space="preserve"> </w:t>
      </w:r>
      <w:r w:rsidR="009A2DFD">
        <w:rPr>
          <w:rFonts w:ascii="Arial" w:hAnsi="Arial"/>
          <w:sz w:val="24"/>
          <w:szCs w:val="24"/>
        </w:rPr>
        <w:t>08</w:t>
      </w:r>
      <w:r w:rsidR="00BA118A">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Default="00D41830" w:rsidP="001956FB">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5A2ECC">
        <w:rPr>
          <w:rFonts w:ascii="Arial" w:hAnsi="Arial" w:cs="Arial"/>
        </w:rPr>
        <w:t xml:space="preserve"> </w:t>
      </w:r>
      <w:r w:rsidR="00D5018F">
        <w:rPr>
          <w:rFonts w:ascii="Arial" w:hAnsi="Arial" w:cs="Arial"/>
          <w:bCs/>
        </w:rPr>
        <w:t>C</w:t>
      </w:r>
      <w:r w:rsidR="00D5018F" w:rsidRPr="00D839CC">
        <w:rPr>
          <w:rFonts w:ascii="Arial" w:hAnsi="Arial" w:cs="Arial"/>
          <w:bCs/>
        </w:rPr>
        <w:t xml:space="preserve">ontratação de empresa para execução de ampliação e reforma da Secretaria </w:t>
      </w:r>
      <w:r w:rsidR="00D5018F">
        <w:rPr>
          <w:rFonts w:ascii="Arial" w:hAnsi="Arial" w:cs="Arial"/>
          <w:bCs/>
        </w:rPr>
        <w:t>d</w:t>
      </w:r>
      <w:r w:rsidR="00D5018F" w:rsidRPr="00D839CC">
        <w:rPr>
          <w:rFonts w:ascii="Arial" w:hAnsi="Arial" w:cs="Arial"/>
          <w:bCs/>
        </w:rPr>
        <w:t>e Infraestrutura Urbana</w:t>
      </w:r>
      <w:r w:rsidR="00D5018F">
        <w:rPr>
          <w:rFonts w:ascii="Arial" w:hAnsi="Arial" w:cs="Arial"/>
          <w:b/>
          <w:bCs/>
        </w:rPr>
        <w:t xml:space="preserve"> </w:t>
      </w:r>
      <w:r w:rsidR="00D5018F" w:rsidRPr="008A1429">
        <w:rPr>
          <w:rFonts w:ascii="Arial" w:hAnsi="Arial" w:cs="Arial"/>
          <w:bCs/>
        </w:rPr>
        <w:t>no</w:t>
      </w:r>
      <w:r w:rsidR="00D5018F">
        <w:rPr>
          <w:rFonts w:ascii="Arial" w:hAnsi="Arial" w:cs="Arial"/>
          <w:b/>
          <w:bCs/>
        </w:rPr>
        <w:t xml:space="preserve"> </w:t>
      </w:r>
      <w:r w:rsidR="00D5018F">
        <w:rPr>
          <w:rFonts w:ascii="Arial" w:hAnsi="Arial" w:cs="Arial"/>
          <w:bCs/>
        </w:rPr>
        <w:t>m</w:t>
      </w:r>
      <w:r w:rsidR="00D5018F" w:rsidRPr="00153609">
        <w:rPr>
          <w:rFonts w:ascii="Arial" w:hAnsi="Arial" w:cs="Arial"/>
          <w:bCs/>
        </w:rPr>
        <w:t>unicípio de Carapicuíba</w:t>
      </w:r>
      <w:r w:rsidR="00D5018F" w:rsidRPr="004220AC">
        <w:rPr>
          <w:rFonts w:ascii="Arial" w:hAnsi="Arial" w:cs="Arial"/>
          <w:bCs/>
          <w:sz w:val="22"/>
          <w:szCs w:val="22"/>
        </w:rPr>
        <w:t>.</w:t>
      </w:r>
    </w:p>
    <w:p w:rsidR="00D5018F" w:rsidRDefault="00D5018F"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B75AD6">
        <w:rPr>
          <w:rFonts w:ascii="Arial" w:hAnsi="Arial"/>
          <w:b/>
          <w:sz w:val="24"/>
          <w:szCs w:val="24"/>
        </w:rPr>
        <w:t>08</w:t>
      </w:r>
      <w:bookmarkStart w:id="0" w:name="_GoBack"/>
      <w:bookmarkEnd w:id="0"/>
      <w:r w:rsidR="008B4349">
        <w:rPr>
          <w:rFonts w:ascii="Arial" w:hAnsi="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533CAF">
        <w:rPr>
          <w:rFonts w:ascii="Arial" w:hAnsi="Arial" w:cs="Arial"/>
          <w:sz w:val="24"/>
          <w:szCs w:val="24"/>
        </w:rPr>
        <w:t xml:space="preserve">, e pelo </w:t>
      </w:r>
      <w:proofErr w:type="spellStart"/>
      <w:r w:rsidR="00533CAF" w:rsidRPr="008B570E">
        <w:rPr>
          <w:rFonts w:ascii="Arial" w:hAnsi="Arial" w:cs="Arial"/>
          <w:sz w:val="24"/>
          <w:szCs w:val="24"/>
        </w:rPr>
        <w:t>pel</w:t>
      </w:r>
      <w:r w:rsidR="00533CAF">
        <w:rPr>
          <w:rFonts w:ascii="Arial" w:hAnsi="Arial" w:cs="Arial"/>
          <w:sz w:val="24"/>
          <w:szCs w:val="24"/>
        </w:rPr>
        <w:t>o</w:t>
      </w:r>
      <w:proofErr w:type="spellEnd"/>
      <w:r w:rsidR="00533CAF">
        <w:rPr>
          <w:rFonts w:ascii="Arial" w:hAnsi="Arial" w:cs="Arial"/>
          <w:sz w:val="24"/>
          <w:szCs w:val="24"/>
        </w:rPr>
        <w:t xml:space="preserve"> </w:t>
      </w:r>
      <w:r w:rsidR="00533CAF" w:rsidRPr="008B570E">
        <w:rPr>
          <w:rFonts w:ascii="Arial" w:hAnsi="Arial" w:cs="Arial"/>
          <w:sz w:val="24"/>
          <w:szCs w:val="24"/>
        </w:rPr>
        <w:t>Secretári</w:t>
      </w:r>
      <w:r w:rsidR="00533CAF">
        <w:rPr>
          <w:rFonts w:ascii="Arial" w:hAnsi="Arial" w:cs="Arial"/>
          <w:sz w:val="24"/>
          <w:szCs w:val="24"/>
        </w:rPr>
        <w:t>o</w:t>
      </w:r>
      <w:r w:rsidR="00533CAF" w:rsidRPr="008B570E">
        <w:rPr>
          <w:rFonts w:ascii="Arial" w:hAnsi="Arial" w:cs="Arial"/>
          <w:sz w:val="24"/>
          <w:szCs w:val="24"/>
        </w:rPr>
        <w:t xml:space="preserve"> de </w:t>
      </w:r>
      <w:r w:rsidR="00533CAF">
        <w:rPr>
          <w:rFonts w:ascii="Arial" w:hAnsi="Arial" w:cs="Arial"/>
          <w:sz w:val="24"/>
          <w:szCs w:val="24"/>
        </w:rPr>
        <w:t>Infraestrutura</w:t>
      </w:r>
      <w:r w:rsidR="00533CAF" w:rsidRPr="00F10F2C">
        <w:rPr>
          <w:rFonts w:ascii="Arial" w:hAnsi="Arial" w:cs="Arial"/>
          <w:sz w:val="24"/>
          <w:szCs w:val="24"/>
        </w:rPr>
        <w:t xml:space="preserve"> Urban</w:t>
      </w:r>
      <w:r w:rsidR="00533CAF">
        <w:rPr>
          <w:rFonts w:ascii="Arial" w:hAnsi="Arial" w:cs="Arial"/>
          <w:sz w:val="24"/>
          <w:szCs w:val="24"/>
        </w:rPr>
        <w:t>a</w:t>
      </w:r>
      <w:r w:rsidR="00533CAF" w:rsidRPr="008B570E">
        <w:rPr>
          <w:rFonts w:ascii="Arial" w:hAnsi="Arial" w:cs="Arial"/>
          <w:sz w:val="24"/>
          <w:szCs w:val="24"/>
        </w:rPr>
        <w:t xml:space="preserve">, </w:t>
      </w:r>
      <w:r w:rsidR="00533CAF" w:rsidRPr="00DF3947">
        <w:rPr>
          <w:rFonts w:ascii="Arial" w:hAnsi="Arial" w:cs="Arial"/>
          <w:sz w:val="24"/>
          <w:szCs w:val="24"/>
        </w:rPr>
        <w:t>Sr.</w:t>
      </w:r>
      <w:r w:rsidR="00533CAF">
        <w:rPr>
          <w:rFonts w:ascii="Arial" w:hAnsi="Arial" w:cs="Arial"/>
          <w:sz w:val="24"/>
          <w:szCs w:val="24"/>
        </w:rPr>
        <w:t xml:space="preserve">            </w:t>
      </w:r>
      <w:r w:rsidR="00533CAF" w:rsidRPr="00DF3947">
        <w:rPr>
          <w:rFonts w:ascii="Arial" w:hAnsi="Arial" w:cs="Arial"/>
          <w:sz w:val="24"/>
          <w:szCs w:val="24"/>
        </w:rPr>
        <w:t xml:space="preserve">, portador do RG nº. </w:t>
      </w:r>
      <w:proofErr w:type="spellStart"/>
      <w:proofErr w:type="gramStart"/>
      <w:r w:rsidR="00533CAF" w:rsidRPr="00DF3947">
        <w:rPr>
          <w:rFonts w:ascii="Arial" w:hAnsi="Arial" w:cs="Arial"/>
          <w:sz w:val="24"/>
          <w:szCs w:val="24"/>
        </w:rPr>
        <w:t>xxxxxx</w:t>
      </w:r>
      <w:proofErr w:type="spellEnd"/>
      <w:proofErr w:type="gramEnd"/>
      <w:r w:rsidR="00533CAF" w:rsidRPr="00DF3947">
        <w:rPr>
          <w:rFonts w:ascii="Arial" w:hAnsi="Arial" w:cs="Arial"/>
          <w:sz w:val="24"/>
          <w:szCs w:val="24"/>
        </w:rPr>
        <w:t xml:space="preserve"> e do CPF nº. </w:t>
      </w:r>
      <w:proofErr w:type="spellStart"/>
      <w:proofErr w:type="gramStart"/>
      <w:r w:rsidR="00533CAF"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A818EC" w:rsidRPr="00D839CC">
        <w:rPr>
          <w:rFonts w:ascii="Arial" w:hAnsi="Arial" w:cs="Arial"/>
          <w:bCs/>
        </w:rPr>
        <w:t xml:space="preserve">execução de ampliação e reforma da Secretaria </w:t>
      </w:r>
      <w:r w:rsidR="00A818EC">
        <w:rPr>
          <w:rFonts w:ascii="Arial" w:hAnsi="Arial" w:cs="Arial"/>
          <w:bCs/>
        </w:rPr>
        <w:t>d</w:t>
      </w:r>
      <w:r w:rsidR="00A818EC" w:rsidRPr="00D839CC">
        <w:rPr>
          <w:rFonts w:ascii="Arial" w:hAnsi="Arial" w:cs="Arial"/>
          <w:bCs/>
        </w:rPr>
        <w:t>e Infraestrutura Urbana</w:t>
      </w:r>
      <w:r w:rsidR="00A818EC"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A818EC" w:rsidRPr="00D839CC">
        <w:rPr>
          <w:rFonts w:ascii="Arial" w:hAnsi="Arial" w:cs="Arial"/>
          <w:bCs/>
        </w:rPr>
        <w:t>Infraestrutura Urbana</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0C6093">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EB05F8" w:rsidRDefault="00EB05F8"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A5DD2">
        <w:rPr>
          <w:rFonts w:ascii="Arial" w:hAnsi="Arial" w:cs="Arial"/>
          <w:sz w:val="24"/>
          <w:szCs w:val="24"/>
        </w:rPr>
        <w:t>1</w:t>
      </w:r>
      <w:r w:rsidR="00593257">
        <w:rPr>
          <w:rFonts w:ascii="Arial" w:hAnsi="Arial" w:cs="Arial"/>
          <w:sz w:val="24"/>
          <w:szCs w:val="24"/>
        </w:rPr>
        <w:t>2</w:t>
      </w:r>
      <w:r w:rsidR="007F0193">
        <w:rPr>
          <w:rFonts w:ascii="Arial" w:hAnsi="Arial" w:cs="Arial"/>
          <w:sz w:val="24"/>
          <w:szCs w:val="24"/>
        </w:rPr>
        <w:t xml:space="preserve"> </w:t>
      </w:r>
      <w:r w:rsidR="007F0193" w:rsidRPr="00742FF4">
        <w:rPr>
          <w:rFonts w:ascii="Arial" w:hAnsi="Arial" w:cs="Arial"/>
          <w:sz w:val="24"/>
          <w:szCs w:val="24"/>
        </w:rPr>
        <w:t>(</w:t>
      </w:r>
      <w:r w:rsidR="00593257">
        <w:rPr>
          <w:rFonts w:ascii="Arial" w:hAnsi="Arial" w:cs="Arial"/>
          <w:sz w:val="24"/>
          <w:szCs w:val="24"/>
        </w:rPr>
        <w:t>doze</w:t>
      </w:r>
      <w:r w:rsidR="007F0193" w:rsidRPr="00742FF4">
        <w:rPr>
          <w:rFonts w:ascii="Arial" w:hAnsi="Arial" w:cs="Arial"/>
          <w:sz w:val="24"/>
          <w:szCs w:val="24"/>
        </w:rPr>
        <w:t xml:space="preserve">) </w:t>
      </w:r>
      <w:r w:rsidR="003A5DD2">
        <w:rPr>
          <w:rFonts w:ascii="Arial" w:hAnsi="Arial" w:cs="Arial"/>
          <w:sz w:val="24"/>
          <w:szCs w:val="24"/>
        </w:rPr>
        <w:t>mese</w:t>
      </w:r>
      <w:r w:rsidR="007F019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EB05F8" w:rsidRDefault="00EB05F8"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Contrato,será feita pela CONTRATANTE, através de profissionais qualificados a serem designados pela Contratante, os quais poderão </w:t>
      </w:r>
      <w:r w:rsidRPr="00CA1381">
        <w:rPr>
          <w:rFonts w:ascii="Arial" w:hAnsi="Arial" w:cs="Arial"/>
          <w:sz w:val="24"/>
          <w:szCs w:val="24"/>
        </w:rPr>
        <w:lastRenderedPageBreak/>
        <w:t>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517FA4" w:rsidRDefault="00517FA4" w:rsidP="002E15B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97608B">
        <w:rPr>
          <w:rFonts w:ascii="Arial" w:hAnsi="Arial" w:cs="Arial"/>
          <w:sz w:val="24"/>
          <w:szCs w:val="24"/>
        </w:rPr>
        <w:t>1</w:t>
      </w:r>
      <w:r w:rsidR="00B02AA7">
        <w:rPr>
          <w:rFonts w:ascii="Arial" w:hAnsi="Arial" w:cs="Arial"/>
          <w:sz w:val="24"/>
          <w:szCs w:val="24"/>
        </w:rPr>
        <w:t>2</w:t>
      </w:r>
      <w:r w:rsidR="00E5221C">
        <w:rPr>
          <w:rFonts w:ascii="Arial" w:hAnsi="Arial" w:cs="Arial"/>
          <w:sz w:val="24"/>
          <w:szCs w:val="24"/>
        </w:rPr>
        <w:t xml:space="preserve"> </w:t>
      </w:r>
      <w:r w:rsidR="00E5221C" w:rsidRPr="00742FF4">
        <w:rPr>
          <w:rFonts w:ascii="Arial" w:hAnsi="Arial" w:cs="Arial"/>
          <w:sz w:val="24"/>
          <w:szCs w:val="24"/>
        </w:rPr>
        <w:t>(</w:t>
      </w:r>
      <w:r w:rsidR="0097608B">
        <w:rPr>
          <w:rFonts w:ascii="Arial" w:hAnsi="Arial" w:cs="Arial"/>
          <w:sz w:val="24"/>
          <w:szCs w:val="24"/>
        </w:rPr>
        <w:t>d</w:t>
      </w:r>
      <w:r w:rsidR="00B02AA7">
        <w:rPr>
          <w:rFonts w:ascii="Arial" w:hAnsi="Arial" w:cs="Arial"/>
          <w:sz w:val="24"/>
          <w:szCs w:val="24"/>
        </w:rPr>
        <w:t>oze</w:t>
      </w:r>
      <w:r w:rsidR="00E5221C" w:rsidRPr="00742FF4">
        <w:rPr>
          <w:rFonts w:ascii="Arial" w:hAnsi="Arial" w:cs="Arial"/>
          <w:sz w:val="24"/>
          <w:szCs w:val="24"/>
        </w:rPr>
        <w:t xml:space="preserve">) </w:t>
      </w:r>
      <w:r w:rsidR="0097608B">
        <w:rPr>
          <w:rFonts w:ascii="Arial" w:hAnsi="Arial" w:cs="Arial"/>
          <w:sz w:val="24"/>
          <w:szCs w:val="24"/>
        </w:rPr>
        <w:t>meses</w:t>
      </w:r>
      <w:r w:rsidRPr="00141F89">
        <w:rPr>
          <w:rFonts w:ascii="Arial" w:hAnsi="Arial" w:cs="Arial"/>
          <w:sz w:val="24"/>
          <w:szCs w:val="24"/>
        </w:rPr>
        <w:t xml:space="preserve">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517FA4" w:rsidRDefault="00517FA4"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517FA4" w:rsidRDefault="00517FA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3C2261">
        <w:rPr>
          <w:rFonts w:ascii="Arial" w:hAnsi="Arial" w:cs="Arial"/>
          <w:sz w:val="24"/>
          <w:szCs w:val="24"/>
          <w:lang w:val="pt-BR"/>
        </w:rPr>
        <w:t>22.01.04.122.0006.4.4.90.51-99 (tesouro)</w:t>
      </w:r>
      <w:r w:rsidR="00420774">
        <w:rPr>
          <w:rFonts w:ascii="Arial" w:hAnsi="Arial" w:cs="Arial"/>
          <w:sz w:val="24"/>
          <w:szCs w:val="24"/>
          <w:lang w:val="pt-BR"/>
        </w:rPr>
        <w:t>.</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94D1A" w:rsidRPr="006F421F" w:rsidRDefault="00E94D1A" w:rsidP="00E94D1A">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ab/>
      </w:r>
      <w:r w:rsidRPr="006F421F">
        <w:rPr>
          <w:rFonts w:ascii="Arial" w:hAnsi="Arial" w:cs="Arial"/>
          <w:sz w:val="24"/>
          <w:szCs w:val="24"/>
        </w:rPr>
        <w:t>______________________________________</w:t>
      </w:r>
    </w:p>
    <w:p w:rsidR="00E94D1A" w:rsidRDefault="00E94D1A" w:rsidP="00E94D1A">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94D1A" w:rsidRDefault="00E94D1A" w:rsidP="00E94D1A">
      <w:pPr>
        <w:tabs>
          <w:tab w:val="left" w:pos="0"/>
          <w:tab w:val="left" w:pos="180"/>
        </w:tabs>
        <w:spacing w:after="120"/>
        <w:ind w:right="227"/>
        <w:jc w:val="center"/>
        <w:rPr>
          <w:rFonts w:ascii="Arial" w:hAnsi="Arial" w:cs="Arial"/>
          <w:sz w:val="24"/>
          <w:szCs w:val="24"/>
        </w:rPr>
      </w:pPr>
    </w:p>
    <w:p w:rsidR="00E94D1A" w:rsidRDefault="00E94D1A" w:rsidP="00E94D1A">
      <w:pPr>
        <w:tabs>
          <w:tab w:val="left" w:pos="0"/>
          <w:tab w:val="left" w:pos="180"/>
        </w:tabs>
        <w:spacing w:after="120"/>
        <w:ind w:right="227"/>
        <w:jc w:val="center"/>
        <w:rPr>
          <w:rFonts w:ascii="Arial" w:hAnsi="Arial" w:cs="Arial"/>
          <w:sz w:val="24"/>
          <w:szCs w:val="24"/>
        </w:rPr>
      </w:pPr>
      <w:r>
        <w:rPr>
          <w:rFonts w:ascii="Arial" w:hAnsi="Arial" w:cs="Arial"/>
          <w:sz w:val="24"/>
          <w:szCs w:val="24"/>
        </w:rPr>
        <w:t>Secretário de Infraestrutura</w:t>
      </w:r>
      <w:r w:rsidRPr="00996FF7">
        <w:rPr>
          <w:rFonts w:ascii="Arial" w:hAnsi="Arial" w:cs="Arial"/>
          <w:sz w:val="24"/>
          <w:szCs w:val="24"/>
        </w:rPr>
        <w:t xml:space="preserve"> Urban</w:t>
      </w:r>
      <w:r>
        <w:rPr>
          <w:rFonts w:ascii="Arial" w:hAnsi="Arial" w:cs="Arial"/>
          <w:sz w:val="24"/>
          <w:szCs w:val="24"/>
        </w:rPr>
        <w:t>a</w:t>
      </w:r>
    </w:p>
    <w:p w:rsidR="00E94D1A" w:rsidRDefault="00E94D1A" w:rsidP="00E94D1A">
      <w:pPr>
        <w:tabs>
          <w:tab w:val="left" w:pos="0"/>
          <w:tab w:val="left" w:pos="3948"/>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0712BE" w:rsidRDefault="00B74868" w:rsidP="009541DD">
      <w:pPr>
        <w:pStyle w:val="western"/>
        <w:spacing w:before="278" w:beforeAutospacing="0" w:after="0" w:line="276" w:lineRule="auto"/>
        <w:jc w:val="both"/>
        <w:rPr>
          <w:rFonts w:ascii="Arial" w:hAnsi="Arial" w:cs="Arial"/>
          <w:b/>
          <w:bCs/>
        </w:rPr>
      </w:pPr>
      <w:r w:rsidRPr="00C92DEA">
        <w:rPr>
          <w:rFonts w:ascii="Arial" w:eastAsia="Calibri" w:hAnsi="Arial" w:cs="Arial"/>
          <w:b/>
          <w:spacing w:val="12"/>
        </w:rPr>
        <w:t xml:space="preserve">OBJETO: </w:t>
      </w:r>
      <w:r w:rsidR="000712BE" w:rsidRPr="00A83F7E">
        <w:rPr>
          <w:rFonts w:ascii="Arial" w:hAnsi="Arial" w:cs="Arial"/>
          <w:b/>
          <w:bCs/>
        </w:rPr>
        <w:t xml:space="preserve">CONTRATAÇÃO DE EMPRESA </w:t>
      </w:r>
      <w:r w:rsidR="000712BE">
        <w:rPr>
          <w:rFonts w:ascii="Arial" w:hAnsi="Arial" w:cs="Arial"/>
          <w:b/>
          <w:bCs/>
        </w:rPr>
        <w:t xml:space="preserve">PARA EXECUÇÃO DE AMPLIAÇÃO E REFORMA DA SECRETARIA DE INFRAESTRUTURA URBANA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A615C3" w:rsidRDefault="00A615C3" w:rsidP="006B4A92">
      <w:pPr>
        <w:jc w:val="both"/>
        <w:rPr>
          <w:rFonts w:ascii="Arial" w:eastAsia="Calibri" w:hAnsi="Arial" w:cs="Arial"/>
          <w:b/>
          <w:spacing w:val="12"/>
          <w:sz w:val="22"/>
          <w:szCs w:val="22"/>
          <w:u w:val="single"/>
        </w:rPr>
      </w:pPr>
    </w:p>
    <w:p w:rsidR="00A615C3" w:rsidRDefault="00A615C3"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Default="006B4A92" w:rsidP="006B4A92">
      <w:pPr>
        <w:jc w:val="both"/>
        <w:rPr>
          <w:rFonts w:ascii="Arial" w:eastAsia="Calibri" w:hAnsi="Arial" w:cs="Arial"/>
          <w:b/>
          <w:spacing w:val="12"/>
          <w:sz w:val="22"/>
          <w:szCs w:val="22"/>
        </w:rPr>
      </w:pPr>
    </w:p>
    <w:p w:rsidR="00A72787" w:rsidRPr="006B4A92" w:rsidRDefault="00A72787" w:rsidP="00A72787">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A72787" w:rsidRPr="006B4A92" w:rsidRDefault="00A72787" w:rsidP="00A72787">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 xml:space="preserve">Secretário de </w:t>
      </w:r>
      <w:r>
        <w:rPr>
          <w:rFonts w:ascii="Arial" w:hAnsi="Arial" w:cs="Arial"/>
          <w:sz w:val="24"/>
          <w:szCs w:val="24"/>
          <w:lang w:eastAsia="ar-SA"/>
        </w:rPr>
        <w:t>Infraestrutura</w:t>
      </w:r>
      <w:r w:rsidRPr="006B4A92">
        <w:rPr>
          <w:rFonts w:ascii="Arial" w:hAnsi="Arial" w:cs="Arial"/>
          <w:sz w:val="24"/>
          <w:szCs w:val="24"/>
          <w:lang w:eastAsia="ar-SA"/>
        </w:rPr>
        <w:t xml:space="preserve"> Urban</w:t>
      </w:r>
      <w:r>
        <w:rPr>
          <w:rFonts w:ascii="Arial" w:hAnsi="Arial" w:cs="Arial"/>
          <w:sz w:val="24"/>
          <w:szCs w:val="24"/>
          <w:lang w:eastAsia="ar-SA"/>
        </w:rPr>
        <w:t>a</w:t>
      </w:r>
    </w:p>
    <w:p w:rsidR="00A72787" w:rsidRPr="006B4A92" w:rsidRDefault="00A72787" w:rsidP="00A72787">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A72787" w:rsidRPr="006B4A92" w:rsidRDefault="00A72787" w:rsidP="00A72787">
      <w:pPr>
        <w:jc w:val="both"/>
        <w:rPr>
          <w:rFonts w:ascii="Arial" w:eastAsia="Calibri" w:hAnsi="Arial" w:cs="Arial"/>
          <w:spacing w:val="12"/>
          <w:sz w:val="22"/>
          <w:szCs w:val="22"/>
        </w:rPr>
      </w:pPr>
    </w:p>
    <w:p w:rsidR="00A72787" w:rsidRPr="006B4A92" w:rsidRDefault="00A72787" w:rsidP="00A72787">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A72787" w:rsidRPr="006B4A92" w:rsidRDefault="00A72787" w:rsidP="00A72787">
      <w:pPr>
        <w:jc w:val="both"/>
        <w:rPr>
          <w:rFonts w:ascii="Arial" w:eastAsia="Calibri" w:hAnsi="Arial" w:cs="Arial"/>
          <w:b/>
          <w:spacing w:val="12"/>
          <w:sz w:val="22"/>
          <w:szCs w:val="22"/>
        </w:rPr>
      </w:pPr>
    </w:p>
    <w:p w:rsidR="00A72787" w:rsidRPr="006B4A92" w:rsidRDefault="00A72787"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A615C3" w:rsidRDefault="00A615C3"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 xml:space="preserve">Secretário de </w:t>
      </w:r>
      <w:r w:rsidR="00043681">
        <w:rPr>
          <w:rFonts w:ascii="Arial" w:hAnsi="Arial" w:cs="Arial"/>
          <w:sz w:val="24"/>
          <w:szCs w:val="24"/>
          <w:lang w:eastAsia="ar-SA"/>
        </w:rPr>
        <w:t>Infraestrutura</w:t>
      </w:r>
      <w:r w:rsidR="00043681" w:rsidRPr="006B4A92">
        <w:rPr>
          <w:rFonts w:ascii="Arial" w:hAnsi="Arial" w:cs="Arial"/>
          <w:sz w:val="24"/>
          <w:szCs w:val="24"/>
          <w:lang w:eastAsia="ar-SA"/>
        </w:rPr>
        <w:t xml:space="preserve"> Urban</w:t>
      </w:r>
      <w:r w:rsidR="00043681">
        <w:rPr>
          <w:rFonts w:ascii="Arial" w:hAnsi="Arial" w:cs="Arial"/>
          <w:sz w:val="24"/>
          <w:szCs w:val="24"/>
          <w:lang w:eastAsia="ar-SA"/>
        </w:rPr>
        <w:t>a</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F92" w:rsidRDefault="00952F92">
      <w:r>
        <w:separator/>
      </w:r>
    </w:p>
  </w:endnote>
  <w:endnote w:type="continuationSeparator" w:id="0">
    <w:p w:rsidR="00952F92" w:rsidRDefault="0095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Default="007350B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350BF" w:rsidRDefault="007350B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Default="007350B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75AD6">
      <w:rPr>
        <w:rStyle w:val="Nmerodepgina"/>
        <w:noProof/>
      </w:rPr>
      <w:t>29</w:t>
    </w:r>
    <w:r>
      <w:rPr>
        <w:rStyle w:val="Nmerodepgina"/>
      </w:rPr>
      <w:fldChar w:fldCharType="end"/>
    </w:r>
  </w:p>
  <w:p w:rsidR="007350BF" w:rsidRDefault="007350BF" w:rsidP="00E71DD4">
    <w:pPr>
      <w:pStyle w:val="Rodap"/>
      <w:jc w:val="center"/>
    </w:pPr>
    <w:r>
      <w:t xml:space="preserve">Processo Administrativo nº.  </w:t>
    </w:r>
    <w:r w:rsidR="008C2917">
      <w:t>17960</w:t>
    </w:r>
    <w:r>
      <w:t xml:space="preserve"> / 2023 – Tomada de Preços nº.  </w:t>
    </w:r>
    <w:r w:rsidR="006D4A4A">
      <w:t>08</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F92" w:rsidRDefault="00952F92">
      <w:r>
        <w:separator/>
      </w:r>
    </w:p>
  </w:footnote>
  <w:footnote w:type="continuationSeparator" w:id="0">
    <w:p w:rsidR="00952F92" w:rsidRDefault="00952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Pr="0083620B" w:rsidRDefault="007350B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350BF" w:rsidRPr="0083620B" w:rsidRDefault="007350B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350BF" w:rsidRPr="00D15B80" w:rsidRDefault="007350B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350BF" w:rsidRPr="00D15B80" w:rsidRDefault="007350B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46C"/>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375"/>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681"/>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2BE"/>
    <w:rsid w:val="0007139C"/>
    <w:rsid w:val="000714E5"/>
    <w:rsid w:val="00072668"/>
    <w:rsid w:val="0007291D"/>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2C7F"/>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9A8"/>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7DF"/>
    <w:rsid w:val="000A3C1A"/>
    <w:rsid w:val="000A3CEB"/>
    <w:rsid w:val="000A4186"/>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093"/>
    <w:rsid w:val="000C61FB"/>
    <w:rsid w:val="000C629B"/>
    <w:rsid w:val="000C6B5C"/>
    <w:rsid w:val="000C6D4E"/>
    <w:rsid w:val="000C7051"/>
    <w:rsid w:val="000C7282"/>
    <w:rsid w:val="000C79BD"/>
    <w:rsid w:val="000C7BCA"/>
    <w:rsid w:val="000D01D7"/>
    <w:rsid w:val="000D023B"/>
    <w:rsid w:val="000D0979"/>
    <w:rsid w:val="000D0B0D"/>
    <w:rsid w:val="000D135F"/>
    <w:rsid w:val="000D14A1"/>
    <w:rsid w:val="000D2143"/>
    <w:rsid w:val="000D23F3"/>
    <w:rsid w:val="000D2AC4"/>
    <w:rsid w:val="000D2DB2"/>
    <w:rsid w:val="000D32A7"/>
    <w:rsid w:val="000D3F36"/>
    <w:rsid w:val="000D43E6"/>
    <w:rsid w:val="000D46B9"/>
    <w:rsid w:val="000D48A9"/>
    <w:rsid w:val="000D51D5"/>
    <w:rsid w:val="000D5D08"/>
    <w:rsid w:val="000D6061"/>
    <w:rsid w:val="000D661F"/>
    <w:rsid w:val="000D69E0"/>
    <w:rsid w:val="000D6BC8"/>
    <w:rsid w:val="000D6C0C"/>
    <w:rsid w:val="000D7D4F"/>
    <w:rsid w:val="000E0A65"/>
    <w:rsid w:val="000E0B6A"/>
    <w:rsid w:val="000E1A42"/>
    <w:rsid w:val="000E1AB6"/>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22"/>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0F4F"/>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07A9"/>
    <w:rsid w:val="0012103B"/>
    <w:rsid w:val="00121194"/>
    <w:rsid w:val="00121473"/>
    <w:rsid w:val="001216FB"/>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64B"/>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2A7"/>
    <w:rsid w:val="001606A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BB3"/>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74F"/>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027C"/>
    <w:rsid w:val="001C143D"/>
    <w:rsid w:val="001C174E"/>
    <w:rsid w:val="001C1B9A"/>
    <w:rsid w:val="001C25BD"/>
    <w:rsid w:val="001C3742"/>
    <w:rsid w:val="001C39FD"/>
    <w:rsid w:val="001C459D"/>
    <w:rsid w:val="001C483A"/>
    <w:rsid w:val="001C518D"/>
    <w:rsid w:val="001C5271"/>
    <w:rsid w:val="001C60EB"/>
    <w:rsid w:val="001C62A1"/>
    <w:rsid w:val="001C63AB"/>
    <w:rsid w:val="001C7A4D"/>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29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EE1"/>
    <w:rsid w:val="00201F13"/>
    <w:rsid w:val="0020248F"/>
    <w:rsid w:val="00202FEE"/>
    <w:rsid w:val="00203242"/>
    <w:rsid w:val="0020341D"/>
    <w:rsid w:val="00203674"/>
    <w:rsid w:val="00203F90"/>
    <w:rsid w:val="0020416A"/>
    <w:rsid w:val="00204511"/>
    <w:rsid w:val="0020467E"/>
    <w:rsid w:val="0020532F"/>
    <w:rsid w:val="002054C1"/>
    <w:rsid w:val="0020557A"/>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5A05"/>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1F4"/>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1F1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4AA4"/>
    <w:rsid w:val="00375CEE"/>
    <w:rsid w:val="00375D67"/>
    <w:rsid w:val="003761C7"/>
    <w:rsid w:val="003761E4"/>
    <w:rsid w:val="00376371"/>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8B7"/>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4C1"/>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5DD2"/>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B7B"/>
    <w:rsid w:val="003B6D72"/>
    <w:rsid w:val="003B6E6E"/>
    <w:rsid w:val="003B7248"/>
    <w:rsid w:val="003C087E"/>
    <w:rsid w:val="003C0CD5"/>
    <w:rsid w:val="003C0D9E"/>
    <w:rsid w:val="003C105C"/>
    <w:rsid w:val="003C12A3"/>
    <w:rsid w:val="003C1510"/>
    <w:rsid w:val="003C159E"/>
    <w:rsid w:val="003C1831"/>
    <w:rsid w:val="003C1FC9"/>
    <w:rsid w:val="003C2135"/>
    <w:rsid w:val="003C2261"/>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C0"/>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B04"/>
    <w:rsid w:val="00414C6B"/>
    <w:rsid w:val="00414DE0"/>
    <w:rsid w:val="00414E83"/>
    <w:rsid w:val="004151B1"/>
    <w:rsid w:val="00415770"/>
    <w:rsid w:val="00415E28"/>
    <w:rsid w:val="00415F6D"/>
    <w:rsid w:val="0041618E"/>
    <w:rsid w:val="00416564"/>
    <w:rsid w:val="004165FA"/>
    <w:rsid w:val="00416D99"/>
    <w:rsid w:val="00416E6E"/>
    <w:rsid w:val="0042045F"/>
    <w:rsid w:val="00420774"/>
    <w:rsid w:val="00420E94"/>
    <w:rsid w:val="004216BF"/>
    <w:rsid w:val="00421E14"/>
    <w:rsid w:val="00422031"/>
    <w:rsid w:val="004220AC"/>
    <w:rsid w:val="00422426"/>
    <w:rsid w:val="00422670"/>
    <w:rsid w:val="00422780"/>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AD3"/>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77C"/>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989"/>
    <w:rsid w:val="00477ECB"/>
    <w:rsid w:val="004801C7"/>
    <w:rsid w:val="0048136F"/>
    <w:rsid w:val="00481679"/>
    <w:rsid w:val="0048173B"/>
    <w:rsid w:val="00481893"/>
    <w:rsid w:val="00481D4D"/>
    <w:rsid w:val="00482291"/>
    <w:rsid w:val="00482AAC"/>
    <w:rsid w:val="004830A3"/>
    <w:rsid w:val="004830DA"/>
    <w:rsid w:val="00483D2E"/>
    <w:rsid w:val="00484492"/>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25"/>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7E5"/>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6BD"/>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B12"/>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1C"/>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080"/>
    <w:rsid w:val="00515AA0"/>
    <w:rsid w:val="00515BDC"/>
    <w:rsid w:val="00515EF8"/>
    <w:rsid w:val="00515F2B"/>
    <w:rsid w:val="005165C7"/>
    <w:rsid w:val="005166F1"/>
    <w:rsid w:val="005170F2"/>
    <w:rsid w:val="00517396"/>
    <w:rsid w:val="00517561"/>
    <w:rsid w:val="005176B7"/>
    <w:rsid w:val="005176FD"/>
    <w:rsid w:val="00517C91"/>
    <w:rsid w:val="00517FA4"/>
    <w:rsid w:val="005201FF"/>
    <w:rsid w:val="00520616"/>
    <w:rsid w:val="00520A01"/>
    <w:rsid w:val="00520B59"/>
    <w:rsid w:val="00520EB2"/>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3CAF"/>
    <w:rsid w:val="00534DC3"/>
    <w:rsid w:val="00534DEF"/>
    <w:rsid w:val="005353D6"/>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62FF"/>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7C0"/>
    <w:rsid w:val="0059185C"/>
    <w:rsid w:val="0059194B"/>
    <w:rsid w:val="00591AA1"/>
    <w:rsid w:val="0059202C"/>
    <w:rsid w:val="00592154"/>
    <w:rsid w:val="00592423"/>
    <w:rsid w:val="00593257"/>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913"/>
    <w:rsid w:val="005D0A83"/>
    <w:rsid w:val="005D0B6C"/>
    <w:rsid w:val="005D0CE6"/>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B9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04"/>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4FEC"/>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877"/>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9F8"/>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67"/>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9B1"/>
    <w:rsid w:val="006972FF"/>
    <w:rsid w:val="00697584"/>
    <w:rsid w:val="00697628"/>
    <w:rsid w:val="006A04E8"/>
    <w:rsid w:val="006A058F"/>
    <w:rsid w:val="006A1543"/>
    <w:rsid w:val="006A192B"/>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4A"/>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AA1"/>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996"/>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0BF"/>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4453"/>
    <w:rsid w:val="007753DB"/>
    <w:rsid w:val="007755D6"/>
    <w:rsid w:val="0077579F"/>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D0"/>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45E"/>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022"/>
    <w:rsid w:val="007E1164"/>
    <w:rsid w:val="007E1B5B"/>
    <w:rsid w:val="007E217F"/>
    <w:rsid w:val="007E2980"/>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142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17"/>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1D5C"/>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76"/>
    <w:rsid w:val="008D6FBF"/>
    <w:rsid w:val="008D78AA"/>
    <w:rsid w:val="008D7B58"/>
    <w:rsid w:val="008D7FAA"/>
    <w:rsid w:val="008E09EE"/>
    <w:rsid w:val="008E0D0A"/>
    <w:rsid w:val="008E1910"/>
    <w:rsid w:val="008E1DA3"/>
    <w:rsid w:val="008E21BA"/>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D1"/>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8D8"/>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2B00"/>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2F92"/>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67F56"/>
    <w:rsid w:val="0097082F"/>
    <w:rsid w:val="00970DF5"/>
    <w:rsid w:val="00972223"/>
    <w:rsid w:val="00972ABE"/>
    <w:rsid w:val="00972CAE"/>
    <w:rsid w:val="0097326D"/>
    <w:rsid w:val="009733C6"/>
    <w:rsid w:val="00973554"/>
    <w:rsid w:val="009736CB"/>
    <w:rsid w:val="009739EC"/>
    <w:rsid w:val="00974778"/>
    <w:rsid w:val="00974E8F"/>
    <w:rsid w:val="009750B4"/>
    <w:rsid w:val="009757C7"/>
    <w:rsid w:val="00975871"/>
    <w:rsid w:val="00975BBC"/>
    <w:rsid w:val="00975C54"/>
    <w:rsid w:val="0097608B"/>
    <w:rsid w:val="009761F9"/>
    <w:rsid w:val="00976A30"/>
    <w:rsid w:val="00977231"/>
    <w:rsid w:val="00977DE0"/>
    <w:rsid w:val="00980989"/>
    <w:rsid w:val="00980EB5"/>
    <w:rsid w:val="009812A7"/>
    <w:rsid w:val="00981C68"/>
    <w:rsid w:val="00981D63"/>
    <w:rsid w:val="0098248E"/>
    <w:rsid w:val="00982D6A"/>
    <w:rsid w:val="00982DBE"/>
    <w:rsid w:val="009830CE"/>
    <w:rsid w:val="00983488"/>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60"/>
    <w:rsid w:val="00995695"/>
    <w:rsid w:val="00995821"/>
    <w:rsid w:val="00995848"/>
    <w:rsid w:val="0099594F"/>
    <w:rsid w:val="00995EB6"/>
    <w:rsid w:val="00995F56"/>
    <w:rsid w:val="00996122"/>
    <w:rsid w:val="00996762"/>
    <w:rsid w:val="0099676B"/>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DF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301"/>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2CFA"/>
    <w:rsid w:val="00A131B5"/>
    <w:rsid w:val="00A131F7"/>
    <w:rsid w:val="00A13772"/>
    <w:rsid w:val="00A1386E"/>
    <w:rsid w:val="00A138EB"/>
    <w:rsid w:val="00A14E9A"/>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307"/>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6D98"/>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321"/>
    <w:rsid w:val="00A53AB6"/>
    <w:rsid w:val="00A54318"/>
    <w:rsid w:val="00A5449C"/>
    <w:rsid w:val="00A54E66"/>
    <w:rsid w:val="00A54F58"/>
    <w:rsid w:val="00A55032"/>
    <w:rsid w:val="00A55107"/>
    <w:rsid w:val="00A553B8"/>
    <w:rsid w:val="00A55A38"/>
    <w:rsid w:val="00A55C4A"/>
    <w:rsid w:val="00A55EEA"/>
    <w:rsid w:val="00A56772"/>
    <w:rsid w:val="00A567DF"/>
    <w:rsid w:val="00A5686A"/>
    <w:rsid w:val="00A569A9"/>
    <w:rsid w:val="00A56B38"/>
    <w:rsid w:val="00A57EE2"/>
    <w:rsid w:val="00A6076E"/>
    <w:rsid w:val="00A60ABA"/>
    <w:rsid w:val="00A60F02"/>
    <w:rsid w:val="00A610B0"/>
    <w:rsid w:val="00A611F4"/>
    <w:rsid w:val="00A61484"/>
    <w:rsid w:val="00A615C3"/>
    <w:rsid w:val="00A61B45"/>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787"/>
    <w:rsid w:val="00A72DA6"/>
    <w:rsid w:val="00A72FD6"/>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8EC"/>
    <w:rsid w:val="00A819C4"/>
    <w:rsid w:val="00A81AA3"/>
    <w:rsid w:val="00A82985"/>
    <w:rsid w:val="00A83E3C"/>
    <w:rsid w:val="00A83F7E"/>
    <w:rsid w:val="00A84061"/>
    <w:rsid w:val="00A845E4"/>
    <w:rsid w:val="00A85BBF"/>
    <w:rsid w:val="00A85BC3"/>
    <w:rsid w:val="00A85E5B"/>
    <w:rsid w:val="00A860DF"/>
    <w:rsid w:val="00A86610"/>
    <w:rsid w:val="00A86E6A"/>
    <w:rsid w:val="00A86F72"/>
    <w:rsid w:val="00A877EC"/>
    <w:rsid w:val="00A87888"/>
    <w:rsid w:val="00A87A1A"/>
    <w:rsid w:val="00A9074A"/>
    <w:rsid w:val="00A90913"/>
    <w:rsid w:val="00A90C25"/>
    <w:rsid w:val="00A9120F"/>
    <w:rsid w:val="00A912C6"/>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4B8D"/>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3A4"/>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E2"/>
    <w:rsid w:val="00AF76F4"/>
    <w:rsid w:val="00AF7DDA"/>
    <w:rsid w:val="00AF7F9A"/>
    <w:rsid w:val="00B004F8"/>
    <w:rsid w:val="00B00B22"/>
    <w:rsid w:val="00B01947"/>
    <w:rsid w:val="00B01968"/>
    <w:rsid w:val="00B01C94"/>
    <w:rsid w:val="00B02AA7"/>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1D"/>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61F"/>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AD6"/>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8A1"/>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7AA"/>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294"/>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7F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0EFA"/>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6D55"/>
    <w:rsid w:val="00C8739F"/>
    <w:rsid w:val="00C903A6"/>
    <w:rsid w:val="00C91293"/>
    <w:rsid w:val="00C917ED"/>
    <w:rsid w:val="00C919A8"/>
    <w:rsid w:val="00C91A1D"/>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AFD"/>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0A"/>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1DE"/>
    <w:rsid w:val="00CD3D90"/>
    <w:rsid w:val="00CD404D"/>
    <w:rsid w:val="00CD4137"/>
    <w:rsid w:val="00CD4B14"/>
    <w:rsid w:val="00CD4C45"/>
    <w:rsid w:val="00CD5FF7"/>
    <w:rsid w:val="00CD63D2"/>
    <w:rsid w:val="00CD6D3A"/>
    <w:rsid w:val="00CD6D5A"/>
    <w:rsid w:val="00CD6F51"/>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1F3"/>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6ED"/>
    <w:rsid w:val="00D231C7"/>
    <w:rsid w:val="00D233C4"/>
    <w:rsid w:val="00D23441"/>
    <w:rsid w:val="00D23709"/>
    <w:rsid w:val="00D239B2"/>
    <w:rsid w:val="00D23A68"/>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A83"/>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18F"/>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67D39"/>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9CC"/>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A7A"/>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B8E"/>
    <w:rsid w:val="00DF5C82"/>
    <w:rsid w:val="00DF6105"/>
    <w:rsid w:val="00DF65AD"/>
    <w:rsid w:val="00DF6A1F"/>
    <w:rsid w:val="00DF72B6"/>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13"/>
    <w:rsid w:val="00E10E3E"/>
    <w:rsid w:val="00E112AF"/>
    <w:rsid w:val="00E1147A"/>
    <w:rsid w:val="00E1181A"/>
    <w:rsid w:val="00E11A90"/>
    <w:rsid w:val="00E11DFA"/>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253"/>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1"/>
    <w:rsid w:val="00E60B8E"/>
    <w:rsid w:val="00E60C35"/>
    <w:rsid w:val="00E60D9D"/>
    <w:rsid w:val="00E61217"/>
    <w:rsid w:val="00E614AC"/>
    <w:rsid w:val="00E61749"/>
    <w:rsid w:val="00E61801"/>
    <w:rsid w:val="00E61815"/>
    <w:rsid w:val="00E61B35"/>
    <w:rsid w:val="00E61D2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23E"/>
    <w:rsid w:val="00E933B1"/>
    <w:rsid w:val="00E93402"/>
    <w:rsid w:val="00E935F9"/>
    <w:rsid w:val="00E94091"/>
    <w:rsid w:val="00E94240"/>
    <w:rsid w:val="00E94D1A"/>
    <w:rsid w:val="00E95028"/>
    <w:rsid w:val="00E95678"/>
    <w:rsid w:val="00E9575C"/>
    <w:rsid w:val="00E959C6"/>
    <w:rsid w:val="00E961D0"/>
    <w:rsid w:val="00E9658A"/>
    <w:rsid w:val="00E967F8"/>
    <w:rsid w:val="00E96AD9"/>
    <w:rsid w:val="00E97956"/>
    <w:rsid w:val="00E97F46"/>
    <w:rsid w:val="00EA079F"/>
    <w:rsid w:val="00EA0C85"/>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70F"/>
    <w:rsid w:val="00EA7D49"/>
    <w:rsid w:val="00EB05F8"/>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397"/>
    <w:rsid w:val="00EC1A77"/>
    <w:rsid w:val="00EC1A86"/>
    <w:rsid w:val="00EC1E71"/>
    <w:rsid w:val="00EC2236"/>
    <w:rsid w:val="00EC335D"/>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82"/>
    <w:rsid w:val="00F040FB"/>
    <w:rsid w:val="00F04271"/>
    <w:rsid w:val="00F04C3E"/>
    <w:rsid w:val="00F04EDA"/>
    <w:rsid w:val="00F05204"/>
    <w:rsid w:val="00F0556F"/>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2D91"/>
    <w:rsid w:val="00F1365F"/>
    <w:rsid w:val="00F13749"/>
    <w:rsid w:val="00F13E9F"/>
    <w:rsid w:val="00F1426D"/>
    <w:rsid w:val="00F14812"/>
    <w:rsid w:val="00F14A15"/>
    <w:rsid w:val="00F14A26"/>
    <w:rsid w:val="00F14D3B"/>
    <w:rsid w:val="00F14F11"/>
    <w:rsid w:val="00F1509C"/>
    <w:rsid w:val="00F15327"/>
    <w:rsid w:val="00F15365"/>
    <w:rsid w:val="00F1541A"/>
    <w:rsid w:val="00F15520"/>
    <w:rsid w:val="00F155F2"/>
    <w:rsid w:val="00F160E2"/>
    <w:rsid w:val="00F167C1"/>
    <w:rsid w:val="00F167CB"/>
    <w:rsid w:val="00F167E2"/>
    <w:rsid w:val="00F16DBC"/>
    <w:rsid w:val="00F16F0A"/>
    <w:rsid w:val="00F17307"/>
    <w:rsid w:val="00F17F00"/>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1D13"/>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A27"/>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1B2"/>
    <w:rsid w:val="00F80B09"/>
    <w:rsid w:val="00F80E15"/>
    <w:rsid w:val="00F80E97"/>
    <w:rsid w:val="00F81115"/>
    <w:rsid w:val="00F81357"/>
    <w:rsid w:val="00F81453"/>
    <w:rsid w:val="00F823CF"/>
    <w:rsid w:val="00F82EC2"/>
    <w:rsid w:val="00F830A3"/>
    <w:rsid w:val="00F83A39"/>
    <w:rsid w:val="00F83B26"/>
    <w:rsid w:val="00F8418C"/>
    <w:rsid w:val="00F8418D"/>
    <w:rsid w:val="00F841AB"/>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676"/>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97306-34A0-4FC5-AEC6-FF4E2D14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44</Pages>
  <Words>12211</Words>
  <Characters>65942</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77998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94</cp:revision>
  <cp:lastPrinted>2022-10-13T17:56:00Z</cp:lastPrinted>
  <dcterms:created xsi:type="dcterms:W3CDTF">2023-06-26T11:56:00Z</dcterms:created>
  <dcterms:modified xsi:type="dcterms:W3CDTF">2023-07-13T19:27:00Z</dcterms:modified>
</cp:coreProperties>
</file>