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FA4716">
        <w:rPr>
          <w:sz w:val="24"/>
          <w:szCs w:val="24"/>
        </w:rPr>
        <w:t xml:space="preserve"> </w:t>
      </w:r>
      <w:r w:rsidR="00321828">
        <w:rPr>
          <w:sz w:val="24"/>
          <w:szCs w:val="24"/>
        </w:rPr>
        <w:t>12</w:t>
      </w:r>
      <w:r w:rsidR="00E53402">
        <w:rPr>
          <w:sz w:val="24"/>
          <w:szCs w:val="24"/>
        </w:rPr>
        <w:t xml:space="preserve"> </w:t>
      </w:r>
      <w:r w:rsidR="001A1E12">
        <w:rPr>
          <w:sz w:val="24"/>
          <w:szCs w:val="24"/>
        </w:rPr>
        <w:t>/ 20</w:t>
      </w:r>
      <w:r w:rsidR="00DC55C3">
        <w:rPr>
          <w:sz w:val="24"/>
          <w:szCs w:val="24"/>
        </w:rPr>
        <w:t>2</w:t>
      </w:r>
      <w:r w:rsidR="00E13FD3">
        <w:rPr>
          <w:sz w:val="24"/>
          <w:szCs w:val="24"/>
        </w:rPr>
        <w:t>3</w:t>
      </w:r>
    </w:p>
    <w:p w:rsidR="00D41830" w:rsidRPr="006F421F" w:rsidRDefault="00D41830" w:rsidP="00D41830">
      <w:pPr>
        <w:rPr>
          <w:rFonts w:ascii="Arial" w:hAnsi="Arial" w:cs="Arial"/>
          <w:sz w:val="24"/>
          <w:szCs w:val="24"/>
        </w:rPr>
      </w:pPr>
    </w:p>
    <w:p w:rsidR="00D41830" w:rsidRDefault="003400D7"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12700</wp:posOffset>
                </wp:positionV>
                <wp:extent cx="6286500" cy="845820"/>
                <wp:effectExtent l="0" t="0" r="19050"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5820"/>
                        </a:xfrm>
                        <a:prstGeom prst="rect">
                          <a:avLst/>
                        </a:prstGeom>
                        <a:solidFill>
                          <a:srgbClr val="FFFFFF"/>
                        </a:solidFill>
                        <a:ln w="9525">
                          <a:solidFill>
                            <a:srgbClr val="000000"/>
                          </a:solidFill>
                          <a:miter lim="800000"/>
                          <a:headEnd/>
                          <a:tailEnd/>
                        </a:ln>
                      </wps:spPr>
                      <wps:txbx>
                        <w:txbxContent>
                          <w:p w:rsidR="001B2FA3" w:rsidRPr="00A83F7E" w:rsidRDefault="001B2FA3"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PARA REVITALIZAÇÃO DA PRAÇA DAS PEDRAS</w:t>
                            </w:r>
                            <w:r w:rsidR="00A71C45">
                              <w:rPr>
                                <w:rFonts w:ascii="Arial" w:hAnsi="Arial" w:cs="Arial"/>
                                <w:b/>
                                <w:bCs/>
                              </w:rPr>
                              <w:t xml:space="preserve"> </w:t>
                            </w:r>
                            <w:r>
                              <w:rPr>
                                <w:rFonts w:ascii="Arial" w:hAnsi="Arial" w:cs="Arial"/>
                                <w:b/>
                                <w:bCs/>
                              </w:rPr>
                              <w:t xml:space="preserve">NESTE MUNICIPIO. </w:t>
                            </w:r>
                          </w:p>
                          <w:p w:rsidR="001B2FA3" w:rsidRDefault="001B2FA3" w:rsidP="00D41830">
                            <w:pPr>
                              <w:pStyle w:val="Corpodetexto"/>
                              <w:jc w:val="center"/>
                              <w:rPr>
                                <w:rFonts w:ascii="Arial" w:hAnsi="Arial" w:cs="Arial"/>
                                <w:b/>
                                <w:sz w:val="24"/>
                              </w:rPr>
                            </w:pPr>
                          </w:p>
                          <w:p w:rsidR="001B2FA3" w:rsidRDefault="001B2FA3"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1B2FA3" w:rsidRPr="00A83F7E" w:rsidRDefault="001B2FA3"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PARA REVITALIZAÇÃO DA PRAÇA DAS PEDRAS</w:t>
                      </w:r>
                      <w:r w:rsidR="00A71C45">
                        <w:rPr>
                          <w:rFonts w:ascii="Arial" w:hAnsi="Arial" w:cs="Arial"/>
                          <w:b/>
                          <w:bCs/>
                        </w:rPr>
                        <w:t xml:space="preserve"> </w:t>
                      </w:r>
                      <w:r>
                        <w:rPr>
                          <w:rFonts w:ascii="Arial" w:hAnsi="Arial" w:cs="Arial"/>
                          <w:b/>
                          <w:bCs/>
                        </w:rPr>
                        <w:t xml:space="preserve">NESTE MUNICIPIO. </w:t>
                      </w:r>
                    </w:p>
                    <w:p w:rsidR="001B2FA3" w:rsidRDefault="001B2FA3" w:rsidP="00D41830">
                      <w:pPr>
                        <w:pStyle w:val="Corpodetexto"/>
                        <w:jc w:val="center"/>
                        <w:rPr>
                          <w:rFonts w:ascii="Arial" w:hAnsi="Arial" w:cs="Arial"/>
                          <w:b/>
                          <w:sz w:val="24"/>
                        </w:rPr>
                      </w:pPr>
                    </w:p>
                    <w:p w:rsidR="001B2FA3" w:rsidRDefault="001B2FA3"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395F7B" w:rsidP="00395F7B">
      <w:pPr>
        <w:pStyle w:val="Cabealho"/>
        <w:tabs>
          <w:tab w:val="clear" w:pos="4419"/>
          <w:tab w:val="clear" w:pos="8838"/>
          <w:tab w:val="left" w:pos="0"/>
          <w:tab w:val="left" w:pos="3794"/>
        </w:tabs>
        <w:jc w:val="both"/>
        <w:rPr>
          <w:rFonts w:ascii="Arial" w:hAnsi="Arial" w:cs="Arial"/>
          <w:b/>
          <w:bCs/>
          <w:sz w:val="24"/>
          <w:szCs w:val="24"/>
          <w:lang w:val="pt-BR"/>
        </w:rPr>
      </w:pPr>
      <w:r>
        <w:rPr>
          <w:rFonts w:ascii="Arial" w:hAnsi="Arial" w:cs="Arial"/>
          <w:b/>
          <w:bCs/>
          <w:sz w:val="24"/>
          <w:szCs w:val="24"/>
          <w:lang w:val="pt-BR"/>
        </w:rPr>
        <w:tab/>
      </w:r>
      <w:r w:rsidR="00AE10EA">
        <w:rPr>
          <w:rFonts w:ascii="Arial" w:hAnsi="Arial" w:cs="Arial"/>
          <w:b/>
          <w:bCs/>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w:t>
      </w:r>
      <w:proofErr w:type="gramStart"/>
      <w:r w:rsidRPr="006F421F">
        <w:rPr>
          <w:rFonts w:ascii="Arial" w:hAnsi="Arial" w:cs="Arial"/>
          <w:sz w:val="24"/>
          <w:szCs w:val="24"/>
          <w:lang w:val="pt-BR"/>
        </w:rPr>
        <w:t>de</w:t>
      </w:r>
      <w:proofErr w:type="gramEnd"/>
      <w:r w:rsidRPr="006F421F">
        <w:rPr>
          <w:rFonts w:ascii="Arial" w:hAnsi="Arial" w:cs="Arial"/>
          <w:sz w:val="24"/>
          <w:szCs w:val="24"/>
          <w:lang w:val="pt-BR"/>
        </w:rPr>
        <w:t xml:space="preserv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007D715D" w:rsidRPr="00CF16F2">
          <w:rPr>
            <w:rStyle w:val="Hyperlink"/>
            <w:rFonts w:ascii="Arial" w:hAnsi="Arial" w:cs="Arial"/>
            <w:sz w:val="24"/>
            <w:szCs w:val="24"/>
            <w:lang w:val="pt-BR"/>
          </w:rPr>
          <w:t>licitacoes@carapicuiba.sp.gov.br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481D4D">
        <w:rPr>
          <w:rFonts w:ascii="Arial" w:hAnsi="Arial" w:cs="Arial"/>
          <w:sz w:val="24"/>
          <w:szCs w:val="24"/>
          <w:lang w:val="pt-BR"/>
        </w:rPr>
        <w:t>3</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Nº</w:t>
      </w:r>
      <w:r w:rsidR="00D001FE">
        <w:rPr>
          <w:rFonts w:ascii="Arial" w:hAnsi="Arial" w:cs="Arial"/>
          <w:b/>
          <w:sz w:val="24"/>
          <w:szCs w:val="24"/>
          <w:u w:val="single"/>
        </w:rPr>
        <w:t xml:space="preserve">  </w:t>
      </w:r>
      <w:r w:rsidR="00D0334A">
        <w:rPr>
          <w:rFonts w:ascii="Arial" w:hAnsi="Arial" w:cs="Arial"/>
          <w:b/>
          <w:sz w:val="24"/>
          <w:szCs w:val="24"/>
          <w:u w:val="single"/>
        </w:rPr>
        <w:t>12</w:t>
      </w:r>
      <w:r w:rsidR="005869F6">
        <w:rPr>
          <w:rFonts w:ascii="Arial" w:hAnsi="Arial" w:cs="Arial"/>
          <w:b/>
          <w:sz w:val="24"/>
          <w:szCs w:val="24"/>
          <w:u w:val="single"/>
        </w:rPr>
        <w:t xml:space="preserve"> </w:t>
      </w:r>
      <w:r w:rsidR="00D001FE">
        <w:rPr>
          <w:rFonts w:ascii="Arial" w:hAnsi="Arial" w:cs="Arial"/>
          <w:b/>
          <w:sz w:val="24"/>
          <w:szCs w:val="24"/>
          <w:u w:val="single"/>
        </w:rPr>
        <w:t xml:space="preserve">/ </w:t>
      </w:r>
      <w:r w:rsidR="006A435C">
        <w:rPr>
          <w:rFonts w:ascii="Arial" w:hAnsi="Arial" w:cs="Arial"/>
          <w:b/>
          <w:sz w:val="24"/>
          <w:szCs w:val="24"/>
          <w:u w:val="single"/>
        </w:rPr>
        <w:t>20</w:t>
      </w:r>
      <w:r w:rsidR="00D001FE">
        <w:rPr>
          <w:rFonts w:ascii="Arial" w:hAnsi="Arial" w:cs="Arial"/>
          <w:b/>
          <w:sz w:val="24"/>
          <w:szCs w:val="24"/>
          <w:u w:val="single"/>
        </w:rPr>
        <w:t>2</w:t>
      </w:r>
      <w:r w:rsidR="007D715D">
        <w:rPr>
          <w:rFonts w:ascii="Arial" w:hAnsi="Arial" w:cs="Arial"/>
          <w:b/>
          <w:sz w:val="24"/>
          <w:szCs w:val="24"/>
          <w:u w:val="single"/>
        </w:rPr>
        <w:t>3</w:t>
      </w: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8359CF">
        <w:rPr>
          <w:rFonts w:ascii="Arial" w:hAnsi="Arial" w:cs="Arial"/>
          <w:b/>
          <w:bCs/>
          <w:sz w:val="24"/>
          <w:szCs w:val="24"/>
        </w:rPr>
        <w:t xml:space="preserve"> </w:t>
      </w:r>
      <w:proofErr w:type="gramEnd"/>
      <w:r w:rsidR="0033534D">
        <w:rPr>
          <w:rFonts w:ascii="Arial" w:hAnsi="Arial" w:cs="Arial"/>
          <w:b/>
          <w:bCs/>
          <w:sz w:val="24"/>
          <w:szCs w:val="24"/>
        </w:rPr>
        <w:t>49206</w:t>
      </w:r>
      <w:r w:rsidR="00322C58">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7D715D">
        <w:rPr>
          <w:rFonts w:ascii="Arial" w:hAnsi="Arial" w:cs="Arial"/>
          <w:b/>
          <w:bCs/>
          <w:sz w:val="24"/>
          <w:szCs w:val="24"/>
        </w:rPr>
        <w:t>3</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025682" w:rsidRPr="00A83F7E">
        <w:rPr>
          <w:rFonts w:ascii="Arial" w:hAnsi="Arial" w:cs="Arial"/>
          <w:b/>
          <w:bCs/>
        </w:rPr>
        <w:t xml:space="preserve">CONTRATAÇÃO DE EMPRESA </w:t>
      </w:r>
      <w:r w:rsidR="00025682">
        <w:rPr>
          <w:rFonts w:ascii="Arial" w:hAnsi="Arial" w:cs="Arial"/>
          <w:b/>
          <w:bCs/>
        </w:rPr>
        <w:t xml:space="preserve">PARA </w:t>
      </w:r>
      <w:r w:rsidR="008C09C8">
        <w:rPr>
          <w:rFonts w:ascii="Arial" w:hAnsi="Arial" w:cs="Arial"/>
          <w:b/>
          <w:bCs/>
        </w:rPr>
        <w:t xml:space="preserve">REVITALIZAÇÃO </w:t>
      </w:r>
      <w:r w:rsidR="001D04D7">
        <w:rPr>
          <w:rFonts w:ascii="Arial" w:hAnsi="Arial" w:cs="Arial"/>
          <w:b/>
          <w:bCs/>
        </w:rPr>
        <w:t>DA PRAÇA DAS PEDRAS</w:t>
      </w:r>
      <w:r w:rsidR="00025682">
        <w:rPr>
          <w:rFonts w:ascii="Arial" w:hAnsi="Arial" w:cs="Arial"/>
          <w:b/>
          <w:bCs/>
        </w:rPr>
        <w:t xml:space="preserve">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3D0365">
        <w:rPr>
          <w:rFonts w:ascii="Arial" w:hAnsi="Arial" w:cs="Arial"/>
        </w:rPr>
        <w:t>Desenvolvimento Urbano</w:t>
      </w:r>
      <w:r w:rsidR="00045DD3">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proofErr w:type="gramStart"/>
      <w:r w:rsidR="000F5AC8">
        <w:rPr>
          <w:rFonts w:ascii="Arial" w:hAnsi="Arial" w:cs="Arial"/>
          <w:b/>
          <w:sz w:val="24"/>
          <w:szCs w:val="24"/>
          <w:u w:val="single"/>
          <w:lang w:val="pt-BR"/>
        </w:rPr>
        <w:t>0</w:t>
      </w:r>
      <w:r w:rsidR="009473B8">
        <w:rPr>
          <w:rFonts w:ascii="Arial" w:hAnsi="Arial" w:cs="Arial"/>
          <w:b/>
          <w:sz w:val="24"/>
          <w:szCs w:val="24"/>
          <w:u w:val="single"/>
          <w:lang w:val="pt-BR"/>
        </w:rPr>
        <w:t>9</w:t>
      </w:r>
      <w:r w:rsidR="006024A6">
        <w:rPr>
          <w:rFonts w:ascii="Arial" w:hAnsi="Arial" w:cs="Arial"/>
          <w:b/>
          <w:sz w:val="24"/>
          <w:szCs w:val="24"/>
          <w:u w:val="single"/>
          <w:lang w:val="pt-BR"/>
        </w:rPr>
        <w:t>:</w:t>
      </w:r>
      <w:r w:rsidR="009473B8">
        <w:rPr>
          <w:rFonts w:ascii="Arial" w:hAnsi="Arial" w:cs="Arial"/>
          <w:b/>
          <w:sz w:val="24"/>
          <w:szCs w:val="24"/>
          <w:u w:val="single"/>
          <w:lang w:val="pt-BR"/>
        </w:rPr>
        <w:t>3</w:t>
      </w:r>
      <w:bookmarkStart w:id="0" w:name="_GoBack"/>
      <w:bookmarkEnd w:id="0"/>
      <w:r w:rsidR="00AB3F7F">
        <w:rPr>
          <w:rFonts w:ascii="Arial" w:hAnsi="Arial" w:cs="Arial"/>
          <w:b/>
          <w:sz w:val="24"/>
          <w:szCs w:val="24"/>
          <w:u w:val="single"/>
          <w:lang w:val="pt-BR"/>
        </w:rPr>
        <w:t>0</w:t>
      </w:r>
      <w:proofErr w:type="gramEnd"/>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horas do</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dia </w:t>
      </w:r>
      <w:r w:rsidR="000A347E">
        <w:rPr>
          <w:rFonts w:ascii="Arial" w:hAnsi="Arial" w:cs="Arial"/>
          <w:b/>
          <w:sz w:val="24"/>
          <w:szCs w:val="24"/>
          <w:u w:val="single"/>
          <w:lang w:val="pt-BR"/>
        </w:rPr>
        <w:t xml:space="preserve"> </w:t>
      </w:r>
      <w:r w:rsidR="00154E6F">
        <w:rPr>
          <w:rFonts w:ascii="Arial" w:hAnsi="Arial" w:cs="Arial"/>
          <w:b/>
          <w:sz w:val="24"/>
          <w:szCs w:val="24"/>
          <w:u w:val="single"/>
          <w:lang w:val="pt-BR"/>
        </w:rPr>
        <w:t xml:space="preserve">10 </w:t>
      </w:r>
      <w:r w:rsidR="0096741D">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r w:rsidR="007A6D58">
        <w:rPr>
          <w:rFonts w:ascii="Arial" w:hAnsi="Arial" w:cs="Arial"/>
          <w:b/>
          <w:sz w:val="24"/>
          <w:szCs w:val="24"/>
          <w:u w:val="single"/>
          <w:lang w:val="pt-BR"/>
        </w:rPr>
        <w:t xml:space="preserve"> </w:t>
      </w:r>
      <w:r w:rsidR="00CE2A03">
        <w:rPr>
          <w:rFonts w:ascii="Arial" w:hAnsi="Arial" w:cs="Arial"/>
          <w:b/>
          <w:sz w:val="24"/>
          <w:szCs w:val="24"/>
          <w:u w:val="single"/>
          <w:lang w:val="pt-BR"/>
        </w:rPr>
        <w:t xml:space="preserve">    </w:t>
      </w:r>
      <w:r w:rsidR="0096741D">
        <w:rPr>
          <w:rFonts w:ascii="Arial" w:hAnsi="Arial" w:cs="Arial"/>
          <w:b/>
          <w:sz w:val="24"/>
          <w:szCs w:val="24"/>
          <w:u w:val="single"/>
          <w:lang w:val="pt-BR"/>
        </w:rPr>
        <w:t xml:space="preserve"> </w:t>
      </w:r>
      <w:r w:rsidR="000730E2">
        <w:rPr>
          <w:rFonts w:ascii="Arial" w:hAnsi="Arial" w:cs="Arial"/>
          <w:b/>
          <w:sz w:val="24"/>
          <w:szCs w:val="24"/>
          <w:u w:val="single"/>
          <w:lang w:val="pt-BR"/>
        </w:rPr>
        <w:t xml:space="preserve">    </w:t>
      </w:r>
      <w:r w:rsidR="005E7412">
        <w:rPr>
          <w:rFonts w:ascii="Arial" w:hAnsi="Arial" w:cs="Arial"/>
          <w:b/>
          <w:sz w:val="24"/>
          <w:szCs w:val="24"/>
          <w:u w:val="single"/>
          <w:lang w:val="pt-BR"/>
        </w:rPr>
        <w:t xml:space="preserve"> </w:t>
      </w:r>
      <w:r w:rsidR="003D0365">
        <w:rPr>
          <w:rFonts w:ascii="Arial" w:hAnsi="Arial" w:cs="Arial"/>
          <w:b/>
          <w:sz w:val="24"/>
          <w:szCs w:val="24"/>
          <w:u w:val="single"/>
          <w:lang w:val="pt-BR"/>
        </w:rPr>
        <w:t xml:space="preserve">    </w:t>
      </w:r>
      <w:r w:rsidR="00CF0D56">
        <w:rPr>
          <w:rFonts w:ascii="Arial" w:hAnsi="Arial" w:cs="Arial"/>
          <w:b/>
          <w:sz w:val="24"/>
          <w:szCs w:val="24"/>
          <w:u w:val="single"/>
          <w:lang w:val="pt-BR"/>
        </w:rPr>
        <w:t xml:space="preserve"> </w:t>
      </w:r>
      <w:r w:rsidR="000F5AC8">
        <w:rPr>
          <w:rFonts w:ascii="Arial" w:hAnsi="Arial" w:cs="Arial"/>
          <w:b/>
          <w:sz w:val="24"/>
          <w:szCs w:val="24"/>
          <w:u w:val="single"/>
          <w:lang w:val="pt-BR"/>
        </w:rPr>
        <w:t xml:space="preserve">   </w:t>
      </w:r>
      <w:r w:rsidR="002E5611">
        <w:rPr>
          <w:rFonts w:ascii="Arial" w:hAnsi="Arial" w:cs="Arial"/>
          <w:b/>
          <w:sz w:val="24"/>
          <w:szCs w:val="24"/>
          <w:u w:val="single"/>
          <w:lang w:val="pt-BR"/>
        </w:rPr>
        <w:t xml:space="preserve"> </w:t>
      </w:r>
      <w:r w:rsidR="000F53EE">
        <w:rPr>
          <w:rFonts w:ascii="Arial" w:hAnsi="Arial" w:cs="Arial"/>
          <w:b/>
          <w:sz w:val="24"/>
          <w:szCs w:val="24"/>
          <w:u w:val="single"/>
          <w:lang w:val="pt-BR"/>
        </w:rPr>
        <w:t xml:space="preserve"> </w:t>
      </w:r>
      <w:r w:rsidR="0051373A">
        <w:rPr>
          <w:rFonts w:ascii="Arial" w:hAnsi="Arial" w:cs="Arial"/>
          <w:b/>
          <w:sz w:val="24"/>
          <w:szCs w:val="24"/>
          <w:u w:val="single"/>
          <w:lang w:val="pt-BR"/>
        </w:rPr>
        <w:t xml:space="preserve"> </w:t>
      </w:r>
      <w:r w:rsidR="00154E6F">
        <w:rPr>
          <w:rFonts w:ascii="Arial" w:hAnsi="Arial" w:cs="Arial"/>
          <w:b/>
          <w:sz w:val="24"/>
          <w:szCs w:val="24"/>
          <w:u w:val="single"/>
          <w:lang w:val="pt-BR"/>
        </w:rPr>
        <w:t xml:space="preserve">outubro </w:t>
      </w:r>
      <w:r w:rsidRPr="0078734A">
        <w:rPr>
          <w:rFonts w:ascii="Arial" w:hAnsi="Arial" w:cs="Arial"/>
          <w:b/>
          <w:sz w:val="24"/>
          <w:szCs w:val="24"/>
          <w:u w:val="single"/>
          <w:lang w:val="pt-BR"/>
        </w:rPr>
        <w:t xml:space="preserve">de </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3D0365">
        <w:rPr>
          <w:rFonts w:ascii="Arial" w:hAnsi="Arial" w:cs="Arial"/>
          <w:b/>
          <w:sz w:val="24"/>
          <w:szCs w:val="24"/>
          <w:u w:val="single"/>
          <w:lang w:val="pt-BR"/>
        </w:rPr>
        <w:t>3</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 xml:space="preserve">ou através do </w:t>
      </w:r>
      <w:proofErr w:type="spellStart"/>
      <w:r>
        <w:rPr>
          <w:rFonts w:ascii="Arial" w:hAnsi="Arial" w:cs="Arial"/>
          <w:b/>
          <w:sz w:val="24"/>
          <w:szCs w:val="24"/>
          <w:lang w:val="pt-BR"/>
        </w:rPr>
        <w:t>email</w:t>
      </w:r>
      <w:proofErr w:type="spellEnd"/>
      <w:r>
        <w:rPr>
          <w:rFonts w:ascii="Arial" w:hAnsi="Arial" w:cs="Arial"/>
          <w:b/>
          <w:sz w:val="24"/>
          <w:szCs w:val="24"/>
          <w:lang w:val="pt-BR"/>
        </w:rPr>
        <w:t xml:space="preserve">: </w:t>
      </w:r>
      <w:r w:rsidR="00BC575D">
        <w:rPr>
          <w:rFonts w:ascii="Arial" w:hAnsi="Arial" w:cs="Arial"/>
          <w:b/>
          <w:sz w:val="24"/>
          <w:szCs w:val="24"/>
          <w:lang w:val="pt-BR"/>
        </w:rPr>
        <w:t>licitacoes</w:t>
      </w:r>
      <w:r>
        <w:rPr>
          <w:rFonts w:ascii="Arial" w:hAnsi="Arial" w:cs="Arial"/>
          <w:b/>
          <w:sz w:val="24"/>
          <w:szCs w:val="24"/>
          <w:lang w:val="pt-BR"/>
        </w:rPr>
        <w:t>@carapicuiba.sp.gov.br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2C0257" w:rsidRDefault="002C0257"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lastRenderedPageBreak/>
        <w:t>1 - OBJETO:</w:t>
      </w:r>
    </w:p>
    <w:p w:rsidR="00D41830" w:rsidRPr="00C112DF" w:rsidRDefault="00D41830" w:rsidP="00D41830">
      <w:pPr>
        <w:jc w:val="both"/>
        <w:rPr>
          <w:rFonts w:ascii="Arial" w:hAnsi="Arial" w:cs="Arial"/>
          <w:sz w:val="24"/>
          <w:szCs w:val="24"/>
        </w:rPr>
      </w:pPr>
    </w:p>
    <w:p w:rsidR="00D41830" w:rsidRPr="000D6C0C" w:rsidRDefault="00D41830" w:rsidP="000D6C0C">
      <w:pPr>
        <w:pStyle w:val="western"/>
        <w:spacing w:before="278" w:beforeAutospacing="0" w:after="0" w:line="276" w:lineRule="auto"/>
        <w:jc w:val="both"/>
        <w:rPr>
          <w:rFonts w:ascii="Arial" w:hAnsi="Arial" w:cs="Arial"/>
          <w:sz w:val="22"/>
        </w:rPr>
      </w:pPr>
      <w:r w:rsidRPr="00EF1E0B">
        <w:rPr>
          <w:rFonts w:ascii="Arial" w:hAnsi="Arial" w:cs="Arial"/>
        </w:rPr>
        <w:t>1.1 - O objeto da presente licit</w:t>
      </w:r>
      <w:r w:rsidR="001A1E12">
        <w:rPr>
          <w:rFonts w:ascii="Arial" w:hAnsi="Arial" w:cs="Arial"/>
        </w:rPr>
        <w:t xml:space="preserve">ação é a </w:t>
      </w:r>
      <w:r w:rsidR="00B50629" w:rsidRPr="00B50629">
        <w:rPr>
          <w:rFonts w:ascii="Arial" w:hAnsi="Arial" w:cs="Arial"/>
          <w:bCs/>
        </w:rPr>
        <w:t xml:space="preserve">contratação de empresa para </w:t>
      </w:r>
      <w:r w:rsidR="004C137F">
        <w:rPr>
          <w:rFonts w:ascii="Arial" w:hAnsi="Arial" w:cs="Arial"/>
          <w:bCs/>
        </w:rPr>
        <w:t xml:space="preserve">revitalização </w:t>
      </w:r>
      <w:r w:rsidR="007A75FE">
        <w:rPr>
          <w:rFonts w:ascii="Arial" w:hAnsi="Arial" w:cs="Arial"/>
          <w:bCs/>
        </w:rPr>
        <w:t>da Praça das Pedras</w:t>
      </w:r>
      <w:r w:rsidR="00B50629">
        <w:rPr>
          <w:rFonts w:ascii="Arial" w:hAnsi="Arial" w:cs="Arial"/>
          <w:b/>
          <w:bCs/>
        </w:rPr>
        <w:t xml:space="preserve"> </w:t>
      </w:r>
      <w:r w:rsidR="00FC7326" w:rsidRPr="007F47F6">
        <w:rPr>
          <w:rFonts w:ascii="Arial" w:hAnsi="Arial" w:cs="Arial"/>
          <w:bCs/>
        </w:rPr>
        <w:t>neste</w:t>
      </w:r>
      <w:r w:rsidR="000D6C0C" w:rsidRPr="007F47F6">
        <w:rPr>
          <w:rFonts w:ascii="Arial" w:hAnsi="Arial" w:cs="Arial"/>
          <w:bCs/>
        </w:rPr>
        <w:t xml:space="preserve"> município</w:t>
      </w:r>
      <w:r w:rsidR="00FB03E1">
        <w:rPr>
          <w:rFonts w:ascii="Arial" w:hAnsi="Arial" w:cs="Arial"/>
        </w:rPr>
        <w:t xml:space="preserve">, </w:t>
      </w:r>
      <w:r w:rsidRPr="00EF1E0B">
        <w:rPr>
          <w:rFonts w:ascii="Arial" w:hAnsi="Arial" w:cs="Arial"/>
        </w:rPr>
        <w:t xml:space="preserve">conforme memorial descritivo, planilha orçamentária e cronograma físico-financeiro – Anexo I - CD, que é parte integrante deste </w:t>
      </w:r>
      <w:r w:rsidR="00C04618">
        <w:rPr>
          <w:rFonts w:ascii="Arial" w:hAnsi="Arial" w:cs="Arial"/>
        </w:rPr>
        <w:t>e</w:t>
      </w:r>
      <w:r w:rsidRPr="00EF1E0B">
        <w:rPr>
          <w:rFonts w:ascii="Arial" w:hAnsi="Arial" w:cs="Arial"/>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F167E2"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682DE8">
        <w:rPr>
          <w:rFonts w:ascii="Arial" w:hAnsi="Arial" w:cs="Arial"/>
          <w:sz w:val="24"/>
          <w:szCs w:val="24"/>
        </w:rPr>
        <w:t>7</w:t>
      </w:r>
      <w:r w:rsidR="00DF752E">
        <w:rPr>
          <w:rFonts w:ascii="Arial" w:hAnsi="Arial" w:cs="Arial"/>
          <w:sz w:val="24"/>
          <w:szCs w:val="24"/>
        </w:rPr>
        <w:t>12</w:t>
      </w:r>
      <w:r w:rsidR="00682DE8">
        <w:rPr>
          <w:rFonts w:ascii="Arial" w:hAnsi="Arial" w:cs="Arial"/>
          <w:sz w:val="24"/>
          <w:szCs w:val="24"/>
        </w:rPr>
        <w:t>.</w:t>
      </w:r>
      <w:r w:rsidR="00DF752E">
        <w:rPr>
          <w:rFonts w:ascii="Arial" w:hAnsi="Arial" w:cs="Arial"/>
          <w:sz w:val="24"/>
          <w:szCs w:val="24"/>
        </w:rPr>
        <w:t>040</w:t>
      </w:r>
      <w:r w:rsidR="00682DE8">
        <w:rPr>
          <w:rFonts w:ascii="Arial" w:hAnsi="Arial" w:cs="Arial"/>
          <w:sz w:val="24"/>
          <w:szCs w:val="24"/>
        </w:rPr>
        <w:t>,</w:t>
      </w:r>
      <w:r w:rsidR="00DF752E">
        <w:rPr>
          <w:rFonts w:ascii="Arial" w:hAnsi="Arial" w:cs="Arial"/>
          <w:sz w:val="24"/>
          <w:szCs w:val="24"/>
        </w:rPr>
        <w:t>65</w:t>
      </w:r>
      <w:r w:rsidR="00F167E2">
        <w:rPr>
          <w:rFonts w:ascii="Arial" w:hAnsi="Arial" w:cs="Arial"/>
          <w:sz w:val="24"/>
          <w:szCs w:val="24"/>
        </w:rPr>
        <w:t xml:space="preserve"> </w:t>
      </w:r>
      <w:r w:rsidR="002867A6">
        <w:rPr>
          <w:rFonts w:ascii="Arial" w:hAnsi="Arial" w:cs="Arial"/>
          <w:sz w:val="24"/>
          <w:szCs w:val="24"/>
        </w:rPr>
        <w:t>(</w:t>
      </w:r>
      <w:proofErr w:type="gramStart"/>
      <w:r w:rsidR="00682DE8">
        <w:rPr>
          <w:rFonts w:ascii="Arial" w:hAnsi="Arial" w:cs="Arial"/>
          <w:sz w:val="24"/>
          <w:szCs w:val="24"/>
        </w:rPr>
        <w:t>setec</w:t>
      </w:r>
      <w:r w:rsidR="00C068E9">
        <w:rPr>
          <w:rFonts w:ascii="Arial" w:hAnsi="Arial" w:cs="Arial"/>
          <w:sz w:val="24"/>
          <w:szCs w:val="24"/>
        </w:rPr>
        <w:t xml:space="preserve">entos e </w:t>
      </w:r>
      <w:r w:rsidR="00D8098C">
        <w:rPr>
          <w:rFonts w:ascii="Arial" w:hAnsi="Arial" w:cs="Arial"/>
          <w:sz w:val="24"/>
          <w:szCs w:val="24"/>
        </w:rPr>
        <w:t>doze</w:t>
      </w:r>
      <w:r w:rsidR="00C068E9">
        <w:rPr>
          <w:rFonts w:ascii="Arial" w:hAnsi="Arial" w:cs="Arial"/>
          <w:sz w:val="24"/>
          <w:szCs w:val="24"/>
        </w:rPr>
        <w:t xml:space="preserve"> mil, </w:t>
      </w:r>
      <w:r w:rsidR="00D8098C">
        <w:rPr>
          <w:rFonts w:ascii="Arial" w:hAnsi="Arial" w:cs="Arial"/>
          <w:sz w:val="24"/>
          <w:szCs w:val="24"/>
        </w:rPr>
        <w:t>quarenta</w:t>
      </w:r>
      <w:r w:rsidR="00C068E9">
        <w:rPr>
          <w:rFonts w:ascii="Arial" w:hAnsi="Arial" w:cs="Arial"/>
          <w:sz w:val="24"/>
          <w:szCs w:val="24"/>
        </w:rPr>
        <w:t xml:space="preserve"> reais e </w:t>
      </w:r>
      <w:r w:rsidR="00D8098C">
        <w:rPr>
          <w:rFonts w:ascii="Arial" w:hAnsi="Arial" w:cs="Arial"/>
          <w:sz w:val="24"/>
          <w:szCs w:val="24"/>
        </w:rPr>
        <w:t>sess</w:t>
      </w:r>
      <w:r w:rsidR="00C068E9">
        <w:rPr>
          <w:rFonts w:ascii="Arial" w:hAnsi="Arial" w:cs="Arial"/>
          <w:sz w:val="24"/>
          <w:szCs w:val="24"/>
        </w:rPr>
        <w:t xml:space="preserve">enta e </w:t>
      </w:r>
      <w:r w:rsidR="00D8098C">
        <w:rPr>
          <w:rFonts w:ascii="Arial" w:hAnsi="Arial" w:cs="Arial"/>
          <w:sz w:val="24"/>
          <w:szCs w:val="24"/>
        </w:rPr>
        <w:t>cinco</w:t>
      </w:r>
      <w:r w:rsidR="00C068E9">
        <w:rPr>
          <w:rFonts w:ascii="Arial" w:hAnsi="Arial" w:cs="Arial"/>
          <w:sz w:val="24"/>
          <w:szCs w:val="24"/>
        </w:rPr>
        <w:t xml:space="preserve"> centavos</w:t>
      </w:r>
      <w:proofErr w:type="gramEnd"/>
      <w:r w:rsidR="00F167E2">
        <w:rPr>
          <w:rFonts w:ascii="Arial" w:hAnsi="Arial" w:cs="Arial"/>
          <w:sz w:val="24"/>
          <w:szCs w:val="24"/>
        </w:rPr>
        <w:t>).</w:t>
      </w:r>
    </w:p>
    <w:p w:rsidR="00BE0D62" w:rsidRDefault="00F167E2" w:rsidP="00D41830">
      <w:pPr>
        <w:jc w:val="both"/>
        <w:rPr>
          <w:rFonts w:ascii="Arial" w:hAnsi="Arial" w:cs="Arial"/>
          <w:sz w:val="24"/>
          <w:szCs w:val="24"/>
        </w:rPr>
      </w:pPr>
      <w:r>
        <w:rPr>
          <w:rFonts w:ascii="Arial" w:hAnsi="Arial" w:cs="Arial"/>
          <w:sz w:val="24"/>
          <w:szCs w:val="24"/>
        </w:rPr>
        <w:t xml:space="preserve"> </w:t>
      </w:r>
    </w:p>
    <w:p w:rsidR="00274B7A" w:rsidRDefault="00274B7A" w:rsidP="00D41830">
      <w:pPr>
        <w:jc w:val="both"/>
        <w:rPr>
          <w:rFonts w:ascii="Arial" w:hAnsi="Arial" w:cs="Arial"/>
          <w:b/>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767B17">
        <w:rPr>
          <w:rFonts w:ascii="Arial" w:hAnsi="Arial" w:cs="Arial"/>
          <w:sz w:val="24"/>
          <w:szCs w:val="24"/>
        </w:rPr>
        <w:t>15</w:t>
      </w:r>
      <w:r w:rsidR="00A24EF3">
        <w:rPr>
          <w:rFonts w:ascii="Arial" w:hAnsi="Arial" w:cs="Arial"/>
          <w:sz w:val="24"/>
          <w:szCs w:val="24"/>
        </w:rPr>
        <w:t xml:space="preserve"> </w:t>
      </w:r>
      <w:r w:rsidR="00A24EF3" w:rsidRPr="00742FF4">
        <w:rPr>
          <w:rFonts w:ascii="Arial" w:hAnsi="Arial" w:cs="Arial"/>
          <w:sz w:val="24"/>
          <w:szCs w:val="24"/>
        </w:rPr>
        <w:t>(</w:t>
      </w:r>
      <w:r w:rsidR="00767B17">
        <w:rPr>
          <w:rFonts w:ascii="Arial" w:hAnsi="Arial" w:cs="Arial"/>
          <w:sz w:val="24"/>
          <w:szCs w:val="24"/>
        </w:rPr>
        <w:t>quinze</w:t>
      </w:r>
      <w:r w:rsidR="0078220D">
        <w:rPr>
          <w:rFonts w:ascii="Arial" w:hAnsi="Arial" w:cs="Arial"/>
          <w:sz w:val="24"/>
          <w:szCs w:val="24"/>
        </w:rPr>
        <w:t>)</w:t>
      </w:r>
      <w:r w:rsidR="00A30632" w:rsidRPr="00742FF4">
        <w:rPr>
          <w:rFonts w:ascii="Arial" w:hAnsi="Arial" w:cs="Arial"/>
          <w:sz w:val="24"/>
          <w:szCs w:val="24"/>
        </w:rPr>
        <w:t xml:space="preserve"> </w:t>
      </w:r>
      <w:r w:rsidR="00767B17">
        <w:rPr>
          <w:rFonts w:ascii="Arial" w:hAnsi="Arial" w:cs="Arial"/>
          <w:sz w:val="24"/>
          <w:szCs w:val="24"/>
        </w:rPr>
        <w:t>meses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w:t>
      </w:r>
      <w:r w:rsidR="004630AF">
        <w:rPr>
          <w:rFonts w:ascii="Arial" w:hAnsi="Arial" w:cs="Arial"/>
          <w:sz w:val="24"/>
          <w:szCs w:val="24"/>
        </w:rPr>
        <w:t xml:space="preserve">icipal de </w:t>
      </w:r>
      <w:r w:rsidR="007640C9" w:rsidRPr="007640C9">
        <w:rPr>
          <w:rFonts w:ascii="Arial" w:hAnsi="Arial" w:cs="Arial"/>
          <w:sz w:val="24"/>
          <w:szCs w:val="24"/>
        </w:rPr>
        <w:t>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113D75" w:rsidRDefault="00113D75"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r w:rsidR="00C76960">
        <w:rPr>
          <w:rFonts w:ascii="Arial" w:hAnsi="Arial" w:cs="Arial"/>
          <w:sz w:val="24"/>
          <w:szCs w:val="24"/>
        </w:rPr>
        <w:t xml:space="preserve"> </w:t>
      </w:r>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64798B" w:rsidRPr="0064798B">
        <w:rPr>
          <w:rFonts w:ascii="Arial" w:hAnsi="Arial" w:cs="Arial"/>
          <w:sz w:val="24"/>
          <w:szCs w:val="24"/>
        </w:rPr>
        <w:t>Desenvolvimento Urbano</w:t>
      </w:r>
      <w:r w:rsidR="005F3C73">
        <w:rPr>
          <w:rFonts w:ascii="Arial" w:hAnsi="Arial" w:cs="Arial"/>
          <w:sz w:val="24"/>
          <w:szCs w:val="24"/>
        </w:rPr>
        <w:t xml:space="preserve"> </w:t>
      </w:r>
      <w:r>
        <w:rPr>
          <w:rFonts w:ascii="Arial" w:hAnsi="Arial" w:cs="Arial"/>
          <w:sz w:val="24"/>
          <w:szCs w:val="24"/>
        </w:rPr>
        <w:t xml:space="preserve">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74053C" w:rsidRDefault="0074053C" w:rsidP="00D41830">
      <w:pPr>
        <w:jc w:val="both"/>
        <w:rPr>
          <w:rFonts w:ascii="Arial" w:hAnsi="Arial" w:cs="Arial"/>
          <w:b/>
          <w:sz w:val="24"/>
          <w:szCs w:val="24"/>
        </w:rPr>
      </w:pPr>
    </w:p>
    <w:p w:rsidR="0074053C" w:rsidRDefault="0074053C"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r w:rsidR="00FF47A3">
        <w:rPr>
          <w:rFonts w:ascii="Arial" w:hAnsi="Arial" w:cs="Arial"/>
          <w:sz w:val="24"/>
          <w:szCs w:val="24"/>
        </w:rPr>
        <w:t>, tendo como data base a data de apresentação das propostas</w:t>
      </w:r>
      <w:r w:rsidR="00E02970">
        <w:rPr>
          <w:rFonts w:ascii="Arial" w:hAnsi="Arial" w:cs="Arial"/>
          <w:sz w:val="24"/>
          <w:szCs w:val="24"/>
        </w:rPr>
        <w:t>.</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9D7E15" w:rsidRDefault="00D41830" w:rsidP="009D7E15">
      <w:pPr>
        <w:jc w:val="both"/>
        <w:rPr>
          <w:rFonts w:ascii="Arial" w:hAnsi="Arial" w:cs="Arial"/>
          <w:sz w:val="24"/>
          <w:szCs w:val="24"/>
        </w:rPr>
      </w:pPr>
      <w:r>
        <w:rPr>
          <w:rFonts w:ascii="Arial" w:hAnsi="Arial" w:cs="Arial"/>
          <w:sz w:val="24"/>
          <w:szCs w:val="24"/>
        </w:rPr>
        <w:t xml:space="preserve">6.1.3. - </w:t>
      </w:r>
      <w:r w:rsidR="009D7E15" w:rsidRPr="00343D5A">
        <w:rPr>
          <w:rFonts w:ascii="Arial" w:hAnsi="Arial" w:cs="Arial"/>
          <w:sz w:val="24"/>
          <w:szCs w:val="24"/>
        </w:rPr>
        <w:t>Visitar o local d</w:t>
      </w:r>
      <w:r w:rsidR="009D7E15">
        <w:rPr>
          <w:rFonts w:ascii="Arial" w:hAnsi="Arial" w:cs="Arial"/>
          <w:sz w:val="24"/>
          <w:szCs w:val="24"/>
        </w:rPr>
        <w:t>as obras/</w:t>
      </w:r>
      <w:r w:rsidR="009D7E15" w:rsidRPr="00343D5A">
        <w:rPr>
          <w:rFonts w:ascii="Arial" w:hAnsi="Arial" w:cs="Arial"/>
          <w:sz w:val="24"/>
          <w:szCs w:val="24"/>
        </w:rPr>
        <w:t xml:space="preserve">serviços. A visita deverá ser agendada junto à Secretaria </w:t>
      </w:r>
      <w:r w:rsidR="009D7E15">
        <w:rPr>
          <w:rFonts w:ascii="Arial" w:hAnsi="Arial" w:cs="Arial"/>
          <w:sz w:val="24"/>
          <w:szCs w:val="24"/>
        </w:rPr>
        <w:t xml:space="preserve">de Desenvolvimento Urbano </w:t>
      </w:r>
      <w:r w:rsidR="009D7E15" w:rsidRPr="007C70A6">
        <w:rPr>
          <w:rFonts w:ascii="Arial" w:hAnsi="Arial" w:cs="Arial"/>
          <w:sz w:val="24"/>
          <w:szCs w:val="24"/>
        </w:rPr>
        <w:t xml:space="preserve">com </w:t>
      </w:r>
      <w:r w:rsidR="009D7E15">
        <w:rPr>
          <w:rFonts w:ascii="Arial" w:hAnsi="Arial" w:cs="Arial"/>
          <w:sz w:val="24"/>
          <w:szCs w:val="24"/>
        </w:rPr>
        <w:t>a Sra. Elisângela</w:t>
      </w:r>
      <w:r w:rsidR="009D7E15" w:rsidRPr="007C70A6">
        <w:rPr>
          <w:rFonts w:ascii="Arial" w:hAnsi="Arial" w:cs="Arial"/>
          <w:sz w:val="24"/>
          <w:szCs w:val="24"/>
        </w:rPr>
        <w:t xml:space="preserve">, sita a </w:t>
      </w:r>
      <w:r w:rsidR="009D7E15">
        <w:rPr>
          <w:rFonts w:ascii="Arial" w:hAnsi="Arial" w:cs="Arial"/>
          <w:sz w:val="24"/>
          <w:szCs w:val="24"/>
        </w:rPr>
        <w:t>Rua Joaquim das Neves</w:t>
      </w:r>
      <w:r w:rsidR="009D7E15" w:rsidRPr="007C70A6">
        <w:rPr>
          <w:rFonts w:ascii="Arial" w:hAnsi="Arial" w:cs="Arial"/>
          <w:sz w:val="24"/>
          <w:szCs w:val="24"/>
        </w:rPr>
        <w:t>, 2</w:t>
      </w:r>
      <w:r w:rsidR="009D7E15">
        <w:rPr>
          <w:rFonts w:ascii="Arial" w:hAnsi="Arial" w:cs="Arial"/>
          <w:sz w:val="24"/>
          <w:szCs w:val="24"/>
        </w:rPr>
        <w:t>11</w:t>
      </w:r>
      <w:r w:rsidR="009D7E15" w:rsidRPr="007C70A6">
        <w:rPr>
          <w:rFonts w:ascii="Arial" w:hAnsi="Arial" w:cs="Arial"/>
          <w:sz w:val="24"/>
          <w:szCs w:val="24"/>
        </w:rPr>
        <w:t>, Vila Caldas, Carapicuíba – telefone: (11) 4164.5500 - Ramal 5</w:t>
      </w:r>
      <w:r w:rsidR="009D7E15">
        <w:rPr>
          <w:rFonts w:ascii="Arial" w:hAnsi="Arial" w:cs="Arial"/>
          <w:sz w:val="24"/>
          <w:szCs w:val="24"/>
        </w:rPr>
        <w:t xml:space="preserve">306, ou através do e-mail: </w:t>
      </w:r>
      <w:hyperlink r:id="rId10" w:history="1">
        <w:r w:rsidR="009D7E15" w:rsidRPr="00EC4912">
          <w:rPr>
            <w:rStyle w:val="Hyperlink"/>
            <w:rFonts w:ascii="Arial" w:hAnsi="Arial" w:cs="Arial"/>
            <w:sz w:val="24"/>
            <w:szCs w:val="24"/>
          </w:rPr>
          <w:t>elisangela.fazendacarap@gmail.com</w:t>
        </w:r>
      </w:hyperlink>
      <w:r w:rsidR="009D7E15">
        <w:rPr>
          <w:rFonts w:ascii="Arial" w:hAnsi="Arial" w:cs="Arial"/>
          <w:sz w:val="24"/>
          <w:szCs w:val="24"/>
        </w:rPr>
        <w:t xml:space="preserve">.  </w:t>
      </w:r>
      <w:r w:rsidR="009D7E15" w:rsidRPr="00343D5A">
        <w:rPr>
          <w:rFonts w:ascii="Arial" w:hAnsi="Arial" w:cs="Arial"/>
          <w:sz w:val="24"/>
          <w:szCs w:val="24"/>
        </w:rPr>
        <w:t>A Secretaria d</w:t>
      </w:r>
      <w:r w:rsidR="009D7E15">
        <w:rPr>
          <w:rFonts w:ascii="Arial" w:hAnsi="Arial" w:cs="Arial"/>
          <w:sz w:val="24"/>
          <w:szCs w:val="24"/>
        </w:rPr>
        <w:t>e</w:t>
      </w:r>
      <w:r w:rsidR="009D7E15" w:rsidRPr="00343D5A">
        <w:rPr>
          <w:rFonts w:ascii="Arial" w:hAnsi="Arial" w:cs="Arial"/>
          <w:sz w:val="24"/>
          <w:szCs w:val="24"/>
        </w:rPr>
        <w:t xml:space="preserve"> </w:t>
      </w:r>
      <w:r w:rsidR="009D7E15">
        <w:rPr>
          <w:rFonts w:ascii="Arial" w:hAnsi="Arial" w:cs="Arial"/>
          <w:sz w:val="24"/>
          <w:szCs w:val="24"/>
        </w:rPr>
        <w:t>Desenvolvimento Urbano</w:t>
      </w:r>
      <w:r w:rsidR="009D7E15" w:rsidRPr="00343D5A">
        <w:rPr>
          <w:rFonts w:ascii="Arial" w:hAnsi="Arial" w:cs="Arial"/>
          <w:sz w:val="24"/>
          <w:szCs w:val="24"/>
        </w:rPr>
        <w:t xml:space="preserve">, através de responsável fornecerá </w:t>
      </w:r>
      <w:r w:rsidR="009D7E15">
        <w:rPr>
          <w:rFonts w:ascii="Arial" w:hAnsi="Arial" w:cs="Arial"/>
          <w:sz w:val="24"/>
          <w:szCs w:val="24"/>
        </w:rPr>
        <w:t xml:space="preserve">o </w:t>
      </w:r>
      <w:r w:rsidR="009D7E15"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w:t>
      </w:r>
      <w:r w:rsidR="00F74A97" w:rsidRPr="00A1129D">
        <w:rPr>
          <w:rFonts w:ascii="Arial" w:hAnsi="Arial" w:cs="Arial"/>
          <w:sz w:val="24"/>
          <w:szCs w:val="24"/>
        </w:rPr>
        <w:t>R$</w:t>
      </w:r>
      <w:r w:rsidR="00F74A97">
        <w:rPr>
          <w:rFonts w:ascii="Arial" w:hAnsi="Arial" w:cs="Arial"/>
          <w:sz w:val="24"/>
          <w:szCs w:val="24"/>
        </w:rPr>
        <w:t xml:space="preserve"> </w:t>
      </w:r>
      <w:r w:rsidR="002821B5">
        <w:rPr>
          <w:rFonts w:ascii="Arial" w:hAnsi="Arial" w:cs="Arial"/>
          <w:sz w:val="24"/>
          <w:szCs w:val="24"/>
        </w:rPr>
        <w:t>7</w:t>
      </w:r>
      <w:r w:rsidR="00BC18B1">
        <w:rPr>
          <w:rFonts w:ascii="Arial" w:hAnsi="Arial" w:cs="Arial"/>
          <w:sz w:val="24"/>
          <w:szCs w:val="24"/>
        </w:rPr>
        <w:t>.</w:t>
      </w:r>
      <w:r w:rsidR="002821B5">
        <w:rPr>
          <w:rFonts w:ascii="Arial" w:hAnsi="Arial" w:cs="Arial"/>
          <w:sz w:val="24"/>
          <w:szCs w:val="24"/>
        </w:rPr>
        <w:t>120</w:t>
      </w:r>
      <w:r w:rsidR="00BC18B1">
        <w:rPr>
          <w:rFonts w:ascii="Arial" w:hAnsi="Arial" w:cs="Arial"/>
          <w:sz w:val="24"/>
          <w:szCs w:val="24"/>
        </w:rPr>
        <w:t>,</w:t>
      </w:r>
      <w:r w:rsidR="002821B5">
        <w:rPr>
          <w:rFonts w:ascii="Arial" w:hAnsi="Arial" w:cs="Arial"/>
          <w:sz w:val="24"/>
          <w:szCs w:val="24"/>
        </w:rPr>
        <w:t>40</w:t>
      </w:r>
      <w:r w:rsidR="00F74A97">
        <w:rPr>
          <w:rFonts w:ascii="Arial" w:hAnsi="Arial" w:cs="Arial"/>
          <w:sz w:val="24"/>
          <w:szCs w:val="24"/>
        </w:rPr>
        <w:t xml:space="preserve"> </w:t>
      </w:r>
      <w:r w:rsidR="00F74A97" w:rsidRPr="00A1129D">
        <w:rPr>
          <w:rFonts w:ascii="Arial" w:hAnsi="Arial" w:cs="Arial"/>
          <w:sz w:val="24"/>
          <w:szCs w:val="24"/>
        </w:rPr>
        <w:t>(</w:t>
      </w:r>
      <w:r w:rsidR="00AE4D7E">
        <w:rPr>
          <w:rFonts w:ascii="Arial" w:hAnsi="Arial" w:cs="Arial"/>
          <w:sz w:val="24"/>
          <w:szCs w:val="24"/>
        </w:rPr>
        <w:t>sete</w:t>
      </w:r>
      <w:r w:rsidR="00F74A97">
        <w:rPr>
          <w:rFonts w:ascii="Arial" w:hAnsi="Arial" w:cs="Arial"/>
          <w:sz w:val="24"/>
          <w:szCs w:val="24"/>
        </w:rPr>
        <w:t xml:space="preserve"> mil, </w:t>
      </w:r>
      <w:r w:rsidR="00AE4D7E">
        <w:rPr>
          <w:rFonts w:ascii="Arial" w:hAnsi="Arial" w:cs="Arial"/>
          <w:sz w:val="24"/>
          <w:szCs w:val="24"/>
        </w:rPr>
        <w:t>cento e vinte</w:t>
      </w:r>
      <w:r w:rsidR="00F74A97">
        <w:rPr>
          <w:rFonts w:ascii="Arial" w:hAnsi="Arial" w:cs="Arial"/>
          <w:sz w:val="24"/>
          <w:szCs w:val="24"/>
        </w:rPr>
        <w:t xml:space="preserve"> reais e </w:t>
      </w:r>
      <w:r w:rsidR="00AE4D7E">
        <w:rPr>
          <w:rFonts w:ascii="Arial" w:hAnsi="Arial" w:cs="Arial"/>
          <w:sz w:val="24"/>
          <w:szCs w:val="24"/>
        </w:rPr>
        <w:t>quarenta</w:t>
      </w:r>
      <w:r w:rsidR="00F74A97">
        <w:rPr>
          <w:rFonts w:ascii="Arial" w:hAnsi="Arial" w:cs="Arial"/>
          <w:sz w:val="24"/>
          <w:szCs w:val="24"/>
        </w:rPr>
        <w:t xml:space="preserve"> centavos</w:t>
      </w:r>
      <w:r w:rsidR="00F74A97"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745E89" w:rsidRPr="00745E89" w:rsidRDefault="00C81539" w:rsidP="00745E89">
      <w:pPr>
        <w:jc w:val="both"/>
        <w:rPr>
          <w:rFonts w:ascii="Arial" w:hAnsi="Arial" w:cs="Arial"/>
          <w:sz w:val="24"/>
          <w:szCs w:val="24"/>
        </w:rPr>
      </w:pPr>
      <w:r>
        <w:rPr>
          <w:rFonts w:ascii="Arial" w:hAnsi="Arial" w:cs="Arial"/>
          <w:sz w:val="24"/>
          <w:szCs w:val="24"/>
        </w:rPr>
        <w:t xml:space="preserve">6.1.4.2 - </w:t>
      </w:r>
      <w:r w:rsidR="00745E89" w:rsidRPr="00745E89">
        <w:rPr>
          <w:rFonts w:ascii="Arial" w:hAnsi="Arial" w:cs="Arial"/>
          <w:sz w:val="24"/>
          <w:szCs w:val="24"/>
        </w:rPr>
        <w:t xml:space="preserve">Se a caução for feita em dinheiro deverá ser depositada na conta desta Prefeitura (Caixa Econômica Federal - CNPJ nº 44.892.693/0001-40, agência 0637 - c/c 006.00000016-0) e uma cópia do recibo </w:t>
      </w:r>
      <w:proofErr w:type="gramStart"/>
      <w:r w:rsidR="00745E89" w:rsidRPr="00745E89">
        <w:rPr>
          <w:rFonts w:ascii="Arial" w:hAnsi="Arial" w:cs="Arial"/>
          <w:sz w:val="24"/>
          <w:szCs w:val="24"/>
        </w:rPr>
        <w:t>deverá ser inserida</w:t>
      </w:r>
      <w:proofErr w:type="gramEnd"/>
      <w:r w:rsidR="00745E89" w:rsidRPr="00745E89">
        <w:rPr>
          <w:rFonts w:ascii="Arial" w:hAnsi="Arial" w:cs="Arial"/>
          <w:sz w:val="24"/>
          <w:szCs w:val="24"/>
        </w:rPr>
        <w:t xml:space="preserve"> no envelope de documentação, se for feita em títulos da dívida pública, 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E952B4">
        <w:rPr>
          <w:rFonts w:ascii="Arial" w:hAnsi="Arial" w:cs="Arial"/>
          <w:b/>
          <w:bCs/>
          <w:sz w:val="24"/>
          <w:szCs w:val="24"/>
        </w:rPr>
        <w:t>49206</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EA63FD">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TOMADA DE PREÇOS nº</w:t>
      </w:r>
      <w:proofErr w:type="gramStart"/>
      <w:r w:rsidR="00E60598">
        <w:rPr>
          <w:rFonts w:ascii="Arial" w:hAnsi="Arial" w:cs="Arial"/>
          <w:b/>
          <w:bCs/>
          <w:sz w:val="24"/>
          <w:szCs w:val="24"/>
        </w:rPr>
        <w:t xml:space="preserve">  </w:t>
      </w:r>
      <w:proofErr w:type="gramEnd"/>
      <w:r w:rsidR="002B27B1">
        <w:rPr>
          <w:rFonts w:ascii="Arial" w:hAnsi="Arial" w:cs="Arial"/>
          <w:b/>
          <w:bCs/>
          <w:sz w:val="24"/>
          <w:szCs w:val="24"/>
        </w:rPr>
        <w:t>12</w:t>
      </w:r>
      <w:r w:rsidR="00A51A82">
        <w:rPr>
          <w:rFonts w:ascii="Arial" w:hAnsi="Arial" w:cs="Arial"/>
          <w:b/>
          <w:bCs/>
          <w:sz w:val="24"/>
          <w:szCs w:val="24"/>
        </w:rPr>
        <w:t xml:space="preserve"> </w:t>
      </w:r>
      <w:r w:rsidR="00E60598">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EA63FD">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E952B4">
        <w:rPr>
          <w:rFonts w:ascii="Arial" w:hAnsi="Arial" w:cs="Arial"/>
          <w:b/>
          <w:bCs/>
          <w:sz w:val="24"/>
          <w:szCs w:val="24"/>
        </w:rPr>
        <w:t>49206</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DF65AD">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A5449C">
        <w:rPr>
          <w:rFonts w:ascii="Arial" w:hAnsi="Arial" w:cs="Arial"/>
          <w:b/>
          <w:bCs/>
          <w:sz w:val="24"/>
          <w:szCs w:val="24"/>
        </w:rPr>
        <w:t xml:space="preserve"> </w:t>
      </w:r>
      <w:r w:rsidR="002B27B1">
        <w:rPr>
          <w:rFonts w:ascii="Arial" w:hAnsi="Arial" w:cs="Arial"/>
          <w:b/>
          <w:bCs/>
          <w:sz w:val="24"/>
          <w:szCs w:val="24"/>
        </w:rPr>
        <w:t>12</w:t>
      </w:r>
      <w:r w:rsidR="00A51A82">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DF65AD">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B9299C" w:rsidRDefault="00B9299C"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lastRenderedPageBreak/>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8B1C13" w:rsidRDefault="008B1C13" w:rsidP="00D30833">
      <w:pPr>
        <w:jc w:val="both"/>
        <w:rPr>
          <w:rFonts w:ascii="Arial" w:hAnsi="Arial" w:cs="Arial"/>
          <w:sz w:val="24"/>
          <w:szCs w:val="24"/>
        </w:rPr>
      </w:pPr>
    </w:p>
    <w:tbl>
      <w:tblPr>
        <w:tblStyle w:val="Tabelacomgrade"/>
        <w:tblW w:w="0" w:type="auto"/>
        <w:jc w:val="center"/>
        <w:tblLook w:val="04A0" w:firstRow="1" w:lastRow="0" w:firstColumn="1" w:lastColumn="0" w:noHBand="0" w:noVBand="1"/>
      </w:tblPr>
      <w:tblGrid>
        <w:gridCol w:w="7054"/>
      </w:tblGrid>
      <w:tr w:rsidR="00B36885" w:rsidRPr="00FC5366" w:rsidTr="00B36885">
        <w:trPr>
          <w:jc w:val="center"/>
        </w:trPr>
        <w:tc>
          <w:tcPr>
            <w:tcW w:w="7054" w:type="dxa"/>
          </w:tcPr>
          <w:p w:rsidR="00B36885" w:rsidRPr="00FC5366" w:rsidRDefault="00B36885" w:rsidP="00113D75">
            <w:pPr>
              <w:jc w:val="center"/>
              <w:rPr>
                <w:rFonts w:ascii="Arial" w:hAnsi="Arial" w:cs="Arial"/>
                <w:b/>
                <w:sz w:val="24"/>
                <w:szCs w:val="24"/>
              </w:rPr>
            </w:pPr>
            <w:r w:rsidRPr="00FC5366">
              <w:rPr>
                <w:rFonts w:ascii="Arial" w:hAnsi="Arial" w:cs="Arial"/>
                <w:b/>
                <w:sz w:val="24"/>
                <w:szCs w:val="24"/>
              </w:rPr>
              <w:t>DESCRIÇÂO</w:t>
            </w:r>
          </w:p>
        </w:tc>
      </w:tr>
      <w:tr w:rsidR="000A02A1" w:rsidRPr="00032926" w:rsidTr="00B36885">
        <w:trPr>
          <w:jc w:val="center"/>
        </w:trPr>
        <w:tc>
          <w:tcPr>
            <w:tcW w:w="7054" w:type="dxa"/>
          </w:tcPr>
          <w:p w:rsidR="000A02A1" w:rsidRPr="000A02A1" w:rsidRDefault="000A02A1" w:rsidP="00DE3E86">
            <w:pPr>
              <w:jc w:val="both"/>
              <w:rPr>
                <w:rFonts w:ascii="Arial" w:hAnsi="Arial" w:cs="Arial"/>
                <w:sz w:val="24"/>
                <w:szCs w:val="24"/>
              </w:rPr>
            </w:pPr>
            <w:r w:rsidRPr="000A02A1">
              <w:rPr>
                <w:rFonts w:ascii="Arial" w:hAnsi="Arial" w:cs="Arial"/>
                <w:sz w:val="24"/>
                <w:szCs w:val="24"/>
              </w:rPr>
              <w:t xml:space="preserve">Alambrado para quadra poliesportiva, estruturado por tubos de aço galvanizado, (montantes com diâmetro </w:t>
            </w:r>
            <w:proofErr w:type="gramStart"/>
            <w:r w:rsidRPr="000A02A1">
              <w:rPr>
                <w:rFonts w:ascii="Arial" w:hAnsi="Arial" w:cs="Arial"/>
                <w:sz w:val="24"/>
                <w:szCs w:val="24"/>
              </w:rPr>
              <w:t>2</w:t>
            </w:r>
            <w:proofErr w:type="gramEnd"/>
            <w:r w:rsidRPr="000A02A1">
              <w:rPr>
                <w:rFonts w:ascii="Arial" w:hAnsi="Arial" w:cs="Arial"/>
                <w:sz w:val="24"/>
                <w:szCs w:val="24"/>
              </w:rPr>
              <w:t>”, travessas e escoras com diâmetro 1 ¼), com tela de arame galvanizado, fio 14 BWG e malha quadrada 5 X 5 cm (exceto mureta). AF_03/2021</w:t>
            </w:r>
          </w:p>
        </w:tc>
      </w:tr>
    </w:tbl>
    <w:p w:rsidR="00787B63" w:rsidRPr="00F3153C" w:rsidRDefault="00787B63" w:rsidP="00D30833">
      <w:pPr>
        <w:jc w:val="both"/>
        <w:rPr>
          <w:rFonts w:ascii="Arial" w:hAnsi="Arial" w:cs="Arial"/>
          <w:sz w:val="24"/>
          <w:szCs w:val="24"/>
        </w:rPr>
      </w:pPr>
    </w:p>
    <w:p w:rsidR="00FC5366" w:rsidRDefault="00FC5366" w:rsidP="00FC5366">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proofErr w:type="gramStart"/>
      <w:r w:rsidR="002541DE">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716990" w:rsidRDefault="00716990" w:rsidP="00D41830">
      <w:pPr>
        <w:jc w:val="both"/>
        <w:rPr>
          <w:rFonts w:ascii="Arial" w:hAnsi="Arial" w:cs="Arial"/>
          <w:sz w:val="24"/>
          <w:szCs w:val="24"/>
        </w:rPr>
      </w:pPr>
    </w:p>
    <w:p w:rsidR="00031BA8" w:rsidRDefault="00031BA8"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6170D1"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w:t>
      </w:r>
      <w:proofErr w:type="gramStart"/>
      <w:r w:rsidRPr="00142BE6">
        <w:rPr>
          <w:rFonts w:ascii="Arial" w:hAnsi="Arial" w:cs="Arial"/>
          <w:sz w:val="24"/>
          <w:szCs w:val="24"/>
        </w:rPr>
        <w:t>comprovando</w:t>
      </w:r>
      <w:proofErr w:type="gramEnd"/>
      <w:r w:rsidRPr="00142BE6">
        <w:rPr>
          <w:rFonts w:ascii="Arial" w:hAnsi="Arial" w:cs="Arial"/>
          <w:sz w:val="24"/>
          <w:szCs w:val="24"/>
        </w:rPr>
        <w:t xml:space="preserve"> </w:t>
      </w: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87B63" w:rsidRDefault="00787B63" w:rsidP="009E314E">
      <w:pPr>
        <w:autoSpaceDE w:val="0"/>
        <w:autoSpaceDN w:val="0"/>
        <w:adjustRightInd w:val="0"/>
        <w:jc w:val="both"/>
        <w:rPr>
          <w:rFonts w:ascii="Arial" w:hAnsi="Arial" w:cs="Arial"/>
          <w:sz w:val="24"/>
          <w:szCs w:val="24"/>
        </w:rPr>
      </w:pPr>
    </w:p>
    <w:p w:rsidR="00031BA8" w:rsidRDefault="00031BA8" w:rsidP="009E314E">
      <w:pPr>
        <w:autoSpaceDE w:val="0"/>
        <w:autoSpaceDN w:val="0"/>
        <w:adjustRightInd w:val="0"/>
        <w:jc w:val="both"/>
        <w:rPr>
          <w:rFonts w:ascii="Arial" w:hAnsi="Arial" w:cs="Arial"/>
          <w:sz w:val="24"/>
          <w:szCs w:val="24"/>
        </w:rPr>
      </w:pPr>
    </w:p>
    <w:tbl>
      <w:tblPr>
        <w:tblStyle w:val="Tabelacomgrade"/>
        <w:tblW w:w="0" w:type="auto"/>
        <w:tblLook w:val="04A0" w:firstRow="1" w:lastRow="0" w:firstColumn="1" w:lastColumn="0" w:noHBand="0" w:noVBand="1"/>
      </w:tblPr>
      <w:tblGrid>
        <w:gridCol w:w="7054"/>
        <w:gridCol w:w="1276"/>
        <w:gridCol w:w="1563"/>
      </w:tblGrid>
      <w:tr w:rsidR="00FC5366" w:rsidTr="00865EEF">
        <w:tc>
          <w:tcPr>
            <w:tcW w:w="7054" w:type="dxa"/>
          </w:tcPr>
          <w:p w:rsidR="00FC5366" w:rsidRPr="00FC5366" w:rsidRDefault="00FC5366" w:rsidP="006B0553">
            <w:pPr>
              <w:jc w:val="center"/>
              <w:rPr>
                <w:rFonts w:ascii="Arial" w:hAnsi="Arial" w:cs="Arial"/>
                <w:b/>
                <w:sz w:val="24"/>
                <w:szCs w:val="24"/>
              </w:rPr>
            </w:pPr>
            <w:r w:rsidRPr="00FC5366">
              <w:rPr>
                <w:rFonts w:ascii="Arial" w:hAnsi="Arial" w:cs="Arial"/>
                <w:b/>
                <w:sz w:val="24"/>
                <w:szCs w:val="24"/>
              </w:rPr>
              <w:t>DESCRIÇÂO</w:t>
            </w:r>
          </w:p>
        </w:tc>
        <w:tc>
          <w:tcPr>
            <w:tcW w:w="1276" w:type="dxa"/>
          </w:tcPr>
          <w:p w:rsidR="00FC5366" w:rsidRPr="00FC5366" w:rsidRDefault="00FC5366" w:rsidP="006B0553">
            <w:pPr>
              <w:jc w:val="center"/>
              <w:rPr>
                <w:rFonts w:ascii="Arial" w:hAnsi="Arial" w:cs="Arial"/>
                <w:b/>
                <w:sz w:val="24"/>
                <w:szCs w:val="24"/>
              </w:rPr>
            </w:pPr>
            <w:r w:rsidRPr="00FC5366">
              <w:rPr>
                <w:rFonts w:ascii="Arial" w:hAnsi="Arial" w:cs="Arial"/>
                <w:b/>
                <w:sz w:val="24"/>
                <w:szCs w:val="24"/>
              </w:rPr>
              <w:t>UNID.</w:t>
            </w:r>
          </w:p>
        </w:tc>
        <w:tc>
          <w:tcPr>
            <w:tcW w:w="1563" w:type="dxa"/>
          </w:tcPr>
          <w:p w:rsidR="00FC5366" w:rsidRPr="00FC5366" w:rsidRDefault="00FC5366" w:rsidP="006B0553">
            <w:pPr>
              <w:jc w:val="center"/>
              <w:rPr>
                <w:rFonts w:ascii="Arial" w:hAnsi="Arial" w:cs="Arial"/>
                <w:b/>
                <w:sz w:val="24"/>
                <w:szCs w:val="24"/>
              </w:rPr>
            </w:pPr>
            <w:r w:rsidRPr="00FC5366">
              <w:rPr>
                <w:rFonts w:ascii="Arial" w:hAnsi="Arial" w:cs="Arial"/>
                <w:b/>
                <w:sz w:val="24"/>
                <w:szCs w:val="24"/>
              </w:rPr>
              <w:t>QDE.</w:t>
            </w:r>
          </w:p>
        </w:tc>
      </w:tr>
      <w:tr w:rsidR="00032926" w:rsidTr="00032926">
        <w:tc>
          <w:tcPr>
            <w:tcW w:w="7054" w:type="dxa"/>
          </w:tcPr>
          <w:p w:rsidR="00032926" w:rsidRPr="00032926" w:rsidRDefault="001B2FA3" w:rsidP="006B0553">
            <w:pPr>
              <w:jc w:val="both"/>
              <w:rPr>
                <w:rFonts w:ascii="Arial" w:hAnsi="Arial" w:cs="Arial"/>
                <w:sz w:val="24"/>
                <w:szCs w:val="24"/>
              </w:rPr>
            </w:pPr>
            <w:r>
              <w:rPr>
                <w:rFonts w:ascii="Arial" w:hAnsi="Arial" w:cs="Arial"/>
                <w:sz w:val="24"/>
                <w:szCs w:val="24"/>
              </w:rPr>
              <w:t>Alambrado para quadra poliesportiva, estruturado por tubos de aço galvaniz</w:t>
            </w:r>
            <w:r w:rsidR="003732B8">
              <w:rPr>
                <w:rFonts w:ascii="Arial" w:hAnsi="Arial" w:cs="Arial"/>
                <w:sz w:val="24"/>
                <w:szCs w:val="24"/>
              </w:rPr>
              <w:t xml:space="preserve">ado, (montantes com diâmetro </w:t>
            </w:r>
            <w:proofErr w:type="gramStart"/>
            <w:r w:rsidR="003732B8">
              <w:rPr>
                <w:rFonts w:ascii="Arial" w:hAnsi="Arial" w:cs="Arial"/>
                <w:sz w:val="24"/>
                <w:szCs w:val="24"/>
              </w:rPr>
              <w:t>2</w:t>
            </w:r>
            <w:proofErr w:type="gramEnd"/>
            <w:r w:rsidR="003732B8">
              <w:rPr>
                <w:rFonts w:ascii="Arial" w:hAnsi="Arial" w:cs="Arial"/>
                <w:sz w:val="24"/>
                <w:szCs w:val="24"/>
              </w:rPr>
              <w:t>”</w:t>
            </w:r>
            <w:r>
              <w:rPr>
                <w:rFonts w:ascii="Arial" w:hAnsi="Arial" w:cs="Arial"/>
                <w:sz w:val="24"/>
                <w:szCs w:val="24"/>
              </w:rPr>
              <w:t>, tr</w:t>
            </w:r>
            <w:r w:rsidR="007C1A93">
              <w:rPr>
                <w:rFonts w:ascii="Arial" w:hAnsi="Arial" w:cs="Arial"/>
                <w:sz w:val="24"/>
                <w:szCs w:val="24"/>
              </w:rPr>
              <w:t>a</w:t>
            </w:r>
            <w:r>
              <w:rPr>
                <w:rFonts w:ascii="Arial" w:hAnsi="Arial" w:cs="Arial"/>
                <w:sz w:val="24"/>
                <w:szCs w:val="24"/>
              </w:rPr>
              <w:t>vessas</w:t>
            </w:r>
            <w:r w:rsidR="007C1A93">
              <w:rPr>
                <w:rFonts w:ascii="Arial" w:hAnsi="Arial" w:cs="Arial"/>
                <w:sz w:val="24"/>
                <w:szCs w:val="24"/>
              </w:rPr>
              <w:t xml:space="preserve"> e escoras com diâmetro 1 ¼), com tela de arame galvanizado, fio 14 BWG e malha quadrada 5 X 5 cm (exceto mureta). AF_03/2021</w:t>
            </w:r>
          </w:p>
        </w:tc>
        <w:tc>
          <w:tcPr>
            <w:tcW w:w="1276" w:type="dxa"/>
            <w:vAlign w:val="center"/>
          </w:tcPr>
          <w:p w:rsidR="00032926" w:rsidRDefault="0076031A" w:rsidP="006B0553">
            <w:pPr>
              <w:jc w:val="center"/>
              <w:rPr>
                <w:rFonts w:ascii="Arial" w:hAnsi="Arial" w:cs="Arial"/>
                <w:sz w:val="24"/>
                <w:szCs w:val="24"/>
              </w:rPr>
            </w:pPr>
            <w:r>
              <w:rPr>
                <w:rFonts w:ascii="Arial" w:hAnsi="Arial" w:cs="Arial"/>
                <w:sz w:val="24"/>
                <w:szCs w:val="24"/>
              </w:rPr>
              <w:t>M²</w:t>
            </w:r>
          </w:p>
        </w:tc>
        <w:tc>
          <w:tcPr>
            <w:tcW w:w="1563" w:type="dxa"/>
            <w:vAlign w:val="center"/>
          </w:tcPr>
          <w:p w:rsidR="00032926" w:rsidRDefault="003B41BB" w:rsidP="006B0553">
            <w:pPr>
              <w:jc w:val="center"/>
              <w:rPr>
                <w:rFonts w:ascii="Arial" w:hAnsi="Arial" w:cs="Arial"/>
                <w:sz w:val="24"/>
                <w:szCs w:val="24"/>
              </w:rPr>
            </w:pPr>
            <w:r>
              <w:rPr>
                <w:rFonts w:ascii="Arial" w:hAnsi="Arial" w:cs="Arial"/>
                <w:sz w:val="24"/>
                <w:szCs w:val="24"/>
              </w:rPr>
              <w:t>201</w:t>
            </w:r>
          </w:p>
        </w:tc>
      </w:tr>
    </w:tbl>
    <w:p w:rsidR="0006769E" w:rsidRDefault="0006769E"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9.4.3.1. As quantidades dos itens dos atestados solicitados deverão ser </w:t>
      </w:r>
      <w:r w:rsidR="00784314">
        <w:rPr>
          <w:rFonts w:ascii="Arial" w:hAnsi="Arial" w:cs="Arial"/>
          <w:sz w:val="24"/>
          <w:szCs w:val="24"/>
        </w:rPr>
        <w:t>destacadas com marcador de textos, em cores vivas</w:t>
      </w:r>
      <w:r>
        <w:rPr>
          <w:rFonts w:ascii="Arial" w:hAnsi="Arial" w:cs="Arial"/>
          <w:sz w:val="24"/>
          <w:szCs w:val="24"/>
        </w:rPr>
        <w:t>,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 xml:space="preserve">de </w:t>
      </w:r>
      <w:r w:rsidR="0096210A" w:rsidRPr="0096210A">
        <w:rPr>
          <w:rFonts w:ascii="Arial" w:hAnsi="Arial" w:cs="Arial"/>
          <w:sz w:val="24"/>
          <w:szCs w:val="24"/>
        </w:rPr>
        <w:t>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6B4704">
        <w:rPr>
          <w:rFonts w:ascii="Arial" w:hAnsi="Arial" w:cs="Arial"/>
          <w:sz w:val="24"/>
          <w:szCs w:val="24"/>
        </w:rPr>
        <w:t>71.204</w:t>
      </w:r>
      <w:r w:rsidR="0068403A">
        <w:rPr>
          <w:rFonts w:ascii="Arial" w:hAnsi="Arial" w:cs="Arial"/>
          <w:sz w:val="24"/>
          <w:szCs w:val="24"/>
        </w:rPr>
        <w:t>,</w:t>
      </w:r>
      <w:r w:rsidR="006B4704">
        <w:rPr>
          <w:rFonts w:ascii="Arial" w:hAnsi="Arial" w:cs="Arial"/>
          <w:sz w:val="24"/>
          <w:szCs w:val="24"/>
        </w:rPr>
        <w:t>06</w:t>
      </w:r>
      <w:r w:rsidR="0068403A">
        <w:rPr>
          <w:rFonts w:ascii="Arial" w:hAnsi="Arial" w:cs="Arial"/>
          <w:sz w:val="24"/>
          <w:szCs w:val="24"/>
        </w:rPr>
        <w:t xml:space="preserve"> </w:t>
      </w:r>
      <w:r w:rsidR="005C7E93">
        <w:rPr>
          <w:rFonts w:ascii="Arial" w:hAnsi="Arial" w:cs="Arial"/>
          <w:sz w:val="24"/>
          <w:szCs w:val="24"/>
        </w:rPr>
        <w:t>(</w:t>
      </w:r>
      <w:r w:rsidR="00242540">
        <w:rPr>
          <w:rFonts w:ascii="Arial" w:hAnsi="Arial" w:cs="Arial"/>
          <w:sz w:val="24"/>
          <w:szCs w:val="24"/>
        </w:rPr>
        <w:t>setenta e um</w:t>
      </w:r>
      <w:r w:rsidR="0068403A">
        <w:rPr>
          <w:rFonts w:ascii="Arial" w:hAnsi="Arial" w:cs="Arial"/>
          <w:sz w:val="24"/>
          <w:szCs w:val="24"/>
        </w:rPr>
        <w:t xml:space="preserve"> mil</w:t>
      </w:r>
      <w:r w:rsidR="00A75CE7">
        <w:rPr>
          <w:rFonts w:ascii="Arial" w:hAnsi="Arial" w:cs="Arial"/>
          <w:sz w:val="24"/>
          <w:szCs w:val="24"/>
        </w:rPr>
        <w:t>,</w:t>
      </w:r>
      <w:r w:rsidR="0068403A">
        <w:rPr>
          <w:rFonts w:ascii="Arial" w:hAnsi="Arial" w:cs="Arial"/>
          <w:sz w:val="24"/>
          <w:szCs w:val="24"/>
        </w:rPr>
        <w:t xml:space="preserve"> </w:t>
      </w:r>
      <w:r w:rsidR="00242540">
        <w:rPr>
          <w:rFonts w:ascii="Arial" w:hAnsi="Arial" w:cs="Arial"/>
          <w:sz w:val="24"/>
          <w:szCs w:val="24"/>
        </w:rPr>
        <w:t>duzentos e quatro</w:t>
      </w:r>
      <w:r w:rsidR="0068403A">
        <w:rPr>
          <w:rFonts w:ascii="Arial" w:hAnsi="Arial" w:cs="Arial"/>
          <w:sz w:val="24"/>
          <w:szCs w:val="24"/>
        </w:rPr>
        <w:t xml:space="preserve"> reais e </w:t>
      </w:r>
      <w:r w:rsidR="00242540">
        <w:rPr>
          <w:rFonts w:ascii="Arial" w:hAnsi="Arial" w:cs="Arial"/>
          <w:sz w:val="24"/>
          <w:szCs w:val="24"/>
        </w:rPr>
        <w:t>seis</w:t>
      </w:r>
      <w:r w:rsidR="0068403A">
        <w:rPr>
          <w:rFonts w:ascii="Arial" w:hAnsi="Arial" w:cs="Arial"/>
          <w:sz w:val="24"/>
          <w:szCs w:val="24"/>
        </w:rPr>
        <w:t xml:space="preserve"> centavos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w:t>
      </w:r>
      <w:r w:rsidR="007E557F" w:rsidRPr="00742FF4">
        <w:rPr>
          <w:rFonts w:ascii="Arial" w:hAnsi="Arial" w:cs="Arial"/>
          <w:sz w:val="24"/>
          <w:szCs w:val="24"/>
        </w:rPr>
        <w:t xml:space="preserve"> </w:t>
      </w:r>
      <w:r w:rsidR="00F27DF8">
        <w:rPr>
          <w:rFonts w:ascii="Arial" w:hAnsi="Arial" w:cs="Arial"/>
          <w:sz w:val="24"/>
          <w:szCs w:val="24"/>
        </w:rPr>
        <w:t xml:space="preserve">de </w:t>
      </w:r>
      <w:r w:rsidR="006A1640" w:rsidRPr="00A1129D">
        <w:rPr>
          <w:rFonts w:ascii="Arial" w:hAnsi="Arial" w:cs="Arial"/>
          <w:sz w:val="24"/>
          <w:szCs w:val="24"/>
        </w:rPr>
        <w:t>R$</w:t>
      </w:r>
      <w:r w:rsidR="006A1640">
        <w:rPr>
          <w:rFonts w:ascii="Arial" w:hAnsi="Arial" w:cs="Arial"/>
          <w:sz w:val="24"/>
          <w:szCs w:val="24"/>
        </w:rPr>
        <w:t xml:space="preserve"> 7.120,40 </w:t>
      </w:r>
      <w:r w:rsidR="006A1640" w:rsidRPr="00A1129D">
        <w:rPr>
          <w:rFonts w:ascii="Arial" w:hAnsi="Arial" w:cs="Arial"/>
          <w:sz w:val="24"/>
          <w:szCs w:val="24"/>
        </w:rPr>
        <w:t>(</w:t>
      </w:r>
      <w:r w:rsidR="006A1640">
        <w:rPr>
          <w:rFonts w:ascii="Arial" w:hAnsi="Arial" w:cs="Arial"/>
          <w:sz w:val="24"/>
          <w:szCs w:val="24"/>
        </w:rPr>
        <w:t>sete mil, cento e vinte reais e quarenta centavos</w:t>
      </w:r>
      <w:r w:rsidR="006A1640"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031BA8" w:rsidRDefault="00031BA8"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w:t>
      </w:r>
      <w:r w:rsidRPr="00D22F1A">
        <w:rPr>
          <w:rFonts w:ascii="Arial" w:hAnsi="Arial" w:cs="Arial"/>
          <w:sz w:val="24"/>
          <w:szCs w:val="24"/>
        </w:rPr>
        <w:lastRenderedPageBreak/>
        <w:t xml:space="preserve">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995660" w:rsidRDefault="0099566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juntamente com a composição dos preços unitários</w:t>
      </w:r>
      <w:r w:rsidR="0044212B">
        <w:rPr>
          <w:rFonts w:ascii="Arial" w:hAnsi="Arial" w:cs="Arial"/>
          <w:sz w:val="24"/>
          <w:szCs w:val="24"/>
        </w:rPr>
        <w:t xml:space="preserve"> (</w:t>
      </w:r>
      <w:r w:rsidR="0044212B">
        <w:rPr>
          <w:rFonts w:ascii="Arial" w:hAnsi="Arial" w:cs="Arial"/>
          <w:sz w:val="24"/>
          <w:szCs w:val="24"/>
          <w:u w:val="single"/>
        </w:rPr>
        <w:t>conforme acórdão TCU 3938/2013</w:t>
      </w:r>
      <w:r w:rsidR="0044212B">
        <w:rPr>
          <w:rFonts w:ascii="Arial" w:hAnsi="Arial" w:cs="Arial"/>
          <w:sz w:val="24"/>
          <w:szCs w:val="24"/>
        </w:rPr>
        <w:t>)</w:t>
      </w:r>
      <w:r w:rsidR="00DF3D25">
        <w:rPr>
          <w:rFonts w:ascii="Arial" w:hAnsi="Arial" w:cs="Arial"/>
          <w:sz w:val="24"/>
          <w:szCs w:val="24"/>
        </w:rPr>
        <w:t>,</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lastRenderedPageBreak/>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F43354" w:rsidRDefault="00F43354"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xml:space="preserve">, a não retirada no prazo de até 05 dias </w:t>
      </w:r>
      <w:r>
        <w:rPr>
          <w:rFonts w:ascii="Arial" w:hAnsi="Arial" w:cs="Arial"/>
          <w:sz w:val="24"/>
          <w:szCs w:val="24"/>
        </w:rPr>
        <w:lastRenderedPageBreak/>
        <w:t>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7E61D3" w:rsidRDefault="007E61D3" w:rsidP="00D41830">
      <w:pPr>
        <w:jc w:val="both"/>
        <w:rPr>
          <w:rFonts w:ascii="Arial" w:hAnsi="Arial" w:cs="Arial"/>
          <w:b/>
          <w:sz w:val="24"/>
          <w:szCs w:val="24"/>
        </w:rPr>
      </w:pPr>
    </w:p>
    <w:p w:rsidR="00A425C3" w:rsidRDefault="00A425C3" w:rsidP="00A425C3">
      <w:pPr>
        <w:tabs>
          <w:tab w:val="left" w:pos="10206"/>
        </w:tabs>
        <w:jc w:val="both"/>
        <w:rPr>
          <w:rFonts w:ascii="Arial" w:hAnsi="Arial" w:cs="Arial"/>
          <w:b/>
          <w:sz w:val="24"/>
          <w:szCs w:val="24"/>
        </w:rPr>
      </w:pPr>
      <w:r>
        <w:rPr>
          <w:rFonts w:ascii="Arial" w:hAnsi="Arial" w:cs="Arial"/>
          <w:sz w:val="24"/>
          <w:szCs w:val="24"/>
        </w:rPr>
        <w:t>13.1. - Em data, horário e local designado em sessão pública, serão abertos os envelopes “</w:t>
      </w:r>
      <w:smartTag w:uri="urn:schemas-microsoft-com:office:smarttags" w:element="metricconverter">
        <w:smartTagPr>
          <w:attr w:name="ProductID" w:val="02”"/>
        </w:smartTagPr>
        <w:r>
          <w:rPr>
            <w:rFonts w:ascii="Arial" w:hAnsi="Arial" w:cs="Arial"/>
            <w:sz w:val="24"/>
            <w:szCs w:val="24"/>
          </w:rPr>
          <w:t>02”</w:t>
        </w:r>
      </w:smartTag>
      <w:r>
        <w:rPr>
          <w:rFonts w:ascii="Arial" w:hAnsi="Arial" w:cs="Arial"/>
          <w:sz w:val="24"/>
          <w:szCs w:val="24"/>
        </w:rPr>
        <w:t xml:space="preserve">, sendo classificada em 1° lugar a proponente que apresentar na forma do item acima o </w:t>
      </w:r>
      <w:r>
        <w:rPr>
          <w:rFonts w:ascii="Arial" w:hAnsi="Arial" w:cs="Arial"/>
          <w:b/>
          <w:sz w:val="24"/>
          <w:szCs w:val="24"/>
        </w:rPr>
        <w:t>menor preço total.</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 xml:space="preserve">13.2. - Por ocasião da abertura das propostas, as proponentes poderão fazer ressalvas (sobre os trabalhos) desde que pertinentes e que constarão em ata. </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13.3. - Uma vez abertas, as propostas serão tidas como imutáveis e acabadas, não sendo admitidas quaisquer providências posteriores tendentes a sanar falhas ou omissões que as ofertas apresentarem, salvo as ressalvas legais.</w:t>
      </w:r>
    </w:p>
    <w:p w:rsidR="00A425C3" w:rsidRDefault="00A425C3" w:rsidP="00A425C3">
      <w:pPr>
        <w:tabs>
          <w:tab w:val="left" w:pos="10206"/>
        </w:tabs>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 xml:space="preserve">13.4. – Se entre as empresas melhor classificadas houver uma enquadrada como microempresa ou empresa de pequeno porte, com preço igual ou até 10 % (dez por cento) superior à proposta classificada em 1º lugar, esta poderá apresentar proposta de preço </w:t>
      </w:r>
      <w:r>
        <w:rPr>
          <w:rFonts w:ascii="Arial" w:hAnsi="Arial" w:cs="Arial"/>
          <w:sz w:val="24"/>
          <w:szCs w:val="24"/>
        </w:rPr>
        <w:lastRenderedPageBreak/>
        <w:t>inferior àquela considerada vencedora no prazo de 02 (dois) dias úteis, situação em que o objeto será adjudicado em seu favor.</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13.4.1. - Não sendo vencedora a microempresa ou empresa de pequeno porte mais bem classificada, na forma do subitem anterior, serão convocadas as remanescentes que porventura se enquadrem nessas categorias (ME e EPP) e cujas propostas estejam dentro do limite estabelecido no item 13.4, na ordem classificatória, para o exercício do mesmo direito.</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13.4.1.2 - Se houver empate entre os preços apresentados por microempresas e empresas de pequeno porte que se encontrem no limite de 10% (dez por cento) estabelecido no item 13.4, será observado o critério estabelecido no art. 3º parágrafo 2º da lei nº 8.666/93 e suas alterações, (</w:t>
      </w:r>
      <w:r>
        <w:rPr>
          <w:rFonts w:ascii="Arial" w:hAnsi="Arial" w:cs="Arial"/>
          <w:sz w:val="24"/>
          <w:szCs w:val="24"/>
          <w:u w:val="single"/>
        </w:rPr>
        <w:t>cujas comprovações dos incisos IV e V deverão ser anexadas à proposta de preço)</w:t>
      </w:r>
      <w:r>
        <w:rPr>
          <w:rFonts w:ascii="Arial" w:hAnsi="Arial" w:cs="Arial"/>
          <w:sz w:val="24"/>
          <w:szCs w:val="24"/>
        </w:rPr>
        <w:t xml:space="preserve"> persistindo o empate será realizado sorteio a ser realizado em ato público para o qual todos os licitantes serão convocados.</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13.5. – Na hipótese da não contratação nos termos previstos nos subitens anteriores, o objeto licitado será adjudicado em favor da proposta originalmente vencedora do certame.</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13.6 - Se houver empate entre as empresas não enquadradas como microempresas e empresas de pequeno porte, a classificação se fará pelo critério estabelecido no art. 3º parágrafo 2º da lei nº 8.666/93 e suas alterações, persistindo o empate a classificação será decidida por sorteio, a ser realizado em ato público para o qual todos os licitantes serão convocados:</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13.6.1 – O sorteio será realizado em ato público, para o qual todos os Licitantes classificados serão convocados, indicando-se o dia, a hora e o local do evento, decorridos 30 (trinta) minutos da hora marcada para o sorteio, sem que compareçam todos os convocados, o sorteio realizar-se-á com a presença de qualquer número de Licitantes presentes.</w:t>
      </w:r>
    </w:p>
    <w:p w:rsidR="00A425C3" w:rsidRDefault="00A425C3" w:rsidP="00A425C3">
      <w:pPr>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13.6.2 - Serão desclassificadas as propostas que não atenderem às exigências constantes do presente Edital, seus Anexos, da Lei Federal 8.666/93, e em especial as que:</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13.6.2.1 - Omitirem ou contrariarem qualquer dado constante do modelo nº 01 - MODELO DE PROPOSTA DE PREÇOS;</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13.6.2.2 - Basearem seus preços nos dos outros proponentes ou oferecerem reduções sobre as propostas mais vantajosas.</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13.6.2.3. - Forem subordinadas a quaisquer condições não previstas neste Edital.</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 xml:space="preserve">13.6.2.4. - Contiverem ressalvas em relação às condições dispostas neste Edital. </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13.6.2.5. - Apresentarem preços inexequíveis, ou apresentarem preço superior ao limite estabelecido no item 01 deste edital, o que será analisado pela comissão Permanente de Licitação nos termos do artigo 48, inciso II, da Lei de Licitações e demais exigências deste edital.</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lastRenderedPageBreak/>
        <w:t>13.6.2.6. - Forem omissas, vagas ou apresentarem irregularidades ou defeitos que dificultem o julgamento.</w:t>
      </w:r>
    </w:p>
    <w:p w:rsidR="00A425C3" w:rsidRDefault="00A425C3" w:rsidP="00A425C3">
      <w:pPr>
        <w:tabs>
          <w:tab w:val="left" w:pos="10206"/>
        </w:tabs>
        <w:jc w:val="both"/>
        <w:rPr>
          <w:rFonts w:ascii="Arial" w:hAnsi="Arial" w:cs="Arial"/>
          <w:b/>
          <w:bCs/>
          <w:sz w:val="24"/>
          <w:szCs w:val="24"/>
        </w:rPr>
      </w:pPr>
    </w:p>
    <w:p w:rsidR="00A425C3" w:rsidRDefault="00A425C3" w:rsidP="00A425C3">
      <w:pPr>
        <w:pStyle w:val="TextosemFormatao"/>
        <w:jc w:val="both"/>
        <w:rPr>
          <w:rFonts w:ascii="Arial" w:eastAsia="MS Mincho" w:hAnsi="Arial" w:cs="Arial"/>
          <w:sz w:val="24"/>
          <w:szCs w:val="24"/>
        </w:rPr>
      </w:pPr>
      <w:r>
        <w:rPr>
          <w:rFonts w:ascii="Arial" w:eastAsia="MS Mincho" w:hAnsi="Arial" w:cs="Arial"/>
          <w:sz w:val="24"/>
          <w:szCs w:val="24"/>
        </w:rPr>
        <w:t>13.7 - Quando todos os licitantes forem inabilitados ou todas as Propostas forem desclassificadas, a Administração poderá fixar aos licitantes o prazo de 08 (oito) dias úteis para a apresentação de nova "DOCUMENTAÇÃO" ou de outras "PROPOSTAS" escoimadas dos vícios que determinaram à inabilitação ou a desclassificação, conforme disposto no artigo 48º, § 3º, da Lei Federal nº 8.666/93 e demais alterações subsequentes.</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13.8. - Após a classificação das proponentes seu resultado será publicado no Diário Oficial do Estado de São Paulo.</w:t>
      </w:r>
    </w:p>
    <w:p w:rsidR="00A425C3" w:rsidRDefault="00A425C3" w:rsidP="00A425C3">
      <w:pPr>
        <w:jc w:val="both"/>
        <w:rPr>
          <w:rFonts w:ascii="Arial" w:hAnsi="Arial" w:cs="Arial"/>
          <w:b/>
          <w:sz w:val="24"/>
          <w:szCs w:val="24"/>
        </w:rPr>
      </w:pP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090D2F" w:rsidRDefault="00090D2F"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w:t>
      </w:r>
      <w:proofErr w:type="gramStart"/>
      <w:r>
        <w:rPr>
          <w:rFonts w:ascii="Arial" w:hAnsi="Arial" w:cs="Arial"/>
          <w:sz w:val="24"/>
          <w:szCs w:val="24"/>
        </w:rPr>
        <w:t>a</w:t>
      </w:r>
      <w:proofErr w:type="gramEnd"/>
      <w:r>
        <w:rPr>
          <w:rFonts w:ascii="Arial" w:hAnsi="Arial" w:cs="Arial"/>
          <w:sz w:val="24"/>
          <w:szCs w:val="24"/>
        </w:rPr>
        <w:t xml:space="preserve">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89118C">
        <w:rPr>
          <w:rFonts w:ascii="Arial" w:hAnsi="Arial" w:cs="Arial"/>
          <w:sz w:val="24"/>
          <w:szCs w:val="24"/>
          <w:lang w:val="pt-BR"/>
        </w:rPr>
        <w:t xml:space="preserve"> dota</w:t>
      </w:r>
      <w:r w:rsidR="00A9074A">
        <w:rPr>
          <w:rFonts w:ascii="Arial" w:hAnsi="Arial" w:cs="Arial"/>
          <w:sz w:val="24"/>
          <w:szCs w:val="24"/>
          <w:lang w:val="pt-BR"/>
        </w:rPr>
        <w:t>ç</w:t>
      </w:r>
      <w:r w:rsidR="002A1FD7">
        <w:rPr>
          <w:rFonts w:ascii="Arial" w:hAnsi="Arial" w:cs="Arial"/>
          <w:sz w:val="24"/>
          <w:szCs w:val="24"/>
          <w:lang w:val="pt-BR"/>
        </w:rPr>
        <w:t>ão</w:t>
      </w:r>
      <w:r w:rsidR="0089118C">
        <w:rPr>
          <w:rFonts w:ascii="Arial" w:hAnsi="Arial" w:cs="Arial"/>
          <w:sz w:val="24"/>
          <w:szCs w:val="24"/>
          <w:lang w:val="pt-BR"/>
        </w:rPr>
        <w:t xml:space="preserve"> </w:t>
      </w:r>
      <w:r w:rsidRPr="000F6E17">
        <w:rPr>
          <w:rFonts w:ascii="Arial" w:hAnsi="Arial" w:cs="Arial"/>
          <w:sz w:val="24"/>
          <w:szCs w:val="24"/>
          <w:lang w:val="pt-BR"/>
        </w:rPr>
        <w:t xml:space="preserve">orçamentária de </w:t>
      </w:r>
      <w:r w:rsidR="003329E3">
        <w:rPr>
          <w:rFonts w:ascii="Arial" w:hAnsi="Arial" w:cs="Arial"/>
          <w:sz w:val="24"/>
          <w:szCs w:val="24"/>
          <w:lang w:val="pt-BR"/>
        </w:rPr>
        <w:t>nº 1</w:t>
      </w:r>
      <w:r w:rsidR="00315811">
        <w:rPr>
          <w:rFonts w:ascii="Arial" w:hAnsi="Arial" w:cs="Arial"/>
          <w:sz w:val="24"/>
          <w:szCs w:val="24"/>
          <w:lang w:val="pt-BR"/>
        </w:rPr>
        <w:t>2</w:t>
      </w:r>
      <w:r w:rsidR="003329E3">
        <w:rPr>
          <w:rFonts w:ascii="Arial" w:hAnsi="Arial" w:cs="Arial"/>
          <w:sz w:val="24"/>
          <w:szCs w:val="24"/>
          <w:lang w:val="pt-BR"/>
        </w:rPr>
        <w:t>.0</w:t>
      </w:r>
      <w:r w:rsidR="00315811">
        <w:rPr>
          <w:rFonts w:ascii="Arial" w:hAnsi="Arial" w:cs="Arial"/>
          <w:sz w:val="24"/>
          <w:szCs w:val="24"/>
          <w:lang w:val="pt-BR"/>
        </w:rPr>
        <w:t>1</w:t>
      </w:r>
      <w:r w:rsidR="003329E3">
        <w:rPr>
          <w:rFonts w:ascii="Arial" w:hAnsi="Arial" w:cs="Arial"/>
          <w:sz w:val="24"/>
          <w:szCs w:val="24"/>
          <w:lang w:val="pt-BR"/>
        </w:rPr>
        <w:t>.1</w:t>
      </w:r>
      <w:r w:rsidR="00315811">
        <w:rPr>
          <w:rFonts w:ascii="Arial" w:hAnsi="Arial" w:cs="Arial"/>
          <w:sz w:val="24"/>
          <w:szCs w:val="24"/>
          <w:lang w:val="pt-BR"/>
        </w:rPr>
        <w:t>5</w:t>
      </w:r>
      <w:r w:rsidR="003329E3">
        <w:rPr>
          <w:rFonts w:ascii="Arial" w:hAnsi="Arial" w:cs="Arial"/>
          <w:sz w:val="24"/>
          <w:szCs w:val="24"/>
          <w:lang w:val="pt-BR"/>
        </w:rPr>
        <w:t>.</w:t>
      </w:r>
      <w:r w:rsidR="00315811">
        <w:rPr>
          <w:rFonts w:ascii="Arial" w:hAnsi="Arial" w:cs="Arial"/>
          <w:sz w:val="24"/>
          <w:szCs w:val="24"/>
          <w:lang w:val="pt-BR"/>
        </w:rPr>
        <w:t>451</w:t>
      </w:r>
      <w:r w:rsidR="003329E3">
        <w:rPr>
          <w:rFonts w:ascii="Arial" w:hAnsi="Arial" w:cs="Arial"/>
          <w:sz w:val="24"/>
          <w:szCs w:val="24"/>
          <w:lang w:val="pt-BR"/>
        </w:rPr>
        <w:t xml:space="preserve">.0006.4.4.90.51-99 (transferências e convênios </w:t>
      </w:r>
      <w:r w:rsidR="00BB44F6">
        <w:rPr>
          <w:rFonts w:ascii="Arial" w:hAnsi="Arial" w:cs="Arial"/>
          <w:sz w:val="24"/>
          <w:szCs w:val="24"/>
          <w:lang w:val="pt-BR"/>
        </w:rPr>
        <w:t>federais</w:t>
      </w:r>
      <w:r w:rsidR="003329E3">
        <w:rPr>
          <w:rFonts w:ascii="Arial" w:hAnsi="Arial" w:cs="Arial"/>
          <w:sz w:val="24"/>
          <w:szCs w:val="24"/>
          <w:lang w:val="pt-BR"/>
        </w:rPr>
        <w:t xml:space="preserve"> - vinculados)</w:t>
      </w:r>
      <w:r w:rsidR="00DF33CB">
        <w:rPr>
          <w:rFonts w:ascii="Arial" w:hAnsi="Arial" w:cs="Arial"/>
          <w:sz w:val="24"/>
          <w:szCs w:val="24"/>
          <w:lang w:val="pt-BR"/>
        </w:rPr>
        <w:t>.</w:t>
      </w:r>
    </w:p>
    <w:p w:rsidR="00256D06" w:rsidRDefault="00256D06" w:rsidP="00D41830">
      <w:pPr>
        <w:jc w:val="both"/>
        <w:rPr>
          <w:rFonts w:ascii="Arial" w:hAnsi="Arial" w:cs="Arial"/>
          <w:sz w:val="24"/>
          <w:szCs w:val="24"/>
        </w:rPr>
      </w:pPr>
    </w:p>
    <w:p w:rsidR="00C042AB" w:rsidRDefault="00C042AB"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w:t>
      </w:r>
      <w:proofErr w:type="gramStart"/>
      <w:r w:rsidRPr="000629A5">
        <w:rPr>
          <w:rFonts w:ascii="Arial" w:hAnsi="Arial" w:cs="Arial"/>
          <w:sz w:val="24"/>
          <w:szCs w:val="24"/>
          <w:lang w:val="pt-BR"/>
        </w:rPr>
        <w:t>08:00</w:t>
      </w:r>
      <w:proofErr w:type="gramEnd"/>
      <w:r w:rsidRPr="000629A5">
        <w:rPr>
          <w:rFonts w:ascii="Arial" w:hAnsi="Arial" w:cs="Arial"/>
          <w:sz w:val="24"/>
          <w:szCs w:val="24"/>
          <w:lang w:val="pt-BR"/>
        </w:rPr>
        <w:t xml:space="preserve">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0935AB" w:rsidRPr="00CF16F2">
          <w:rPr>
            <w:rStyle w:val="Hyperlink"/>
            <w:rFonts w:ascii="Arial" w:hAnsi="Arial" w:cs="Arial"/>
            <w:i/>
            <w:sz w:val="24"/>
            <w:szCs w:val="24"/>
            <w:lang w:val="pt-BR"/>
          </w:rPr>
          <w:t>licitacoes@carapicuiba.sp.gov.br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693AFF" w:rsidRDefault="00693AFF"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2D5FFE" w:rsidRDefault="002D5FFE"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F43354"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w:t>
      </w:r>
      <w:proofErr w:type="gramStart"/>
      <w:r w:rsidRPr="00125A3A">
        <w:rPr>
          <w:rFonts w:ascii="Arial" w:hAnsi="Arial" w:cs="Arial"/>
          <w:sz w:val="24"/>
          <w:szCs w:val="24"/>
        </w:rPr>
        <w:t>ou</w:t>
      </w:r>
      <w:proofErr w:type="gramEnd"/>
      <w:r w:rsidRPr="00125A3A">
        <w:rPr>
          <w:rFonts w:ascii="Arial" w:hAnsi="Arial" w:cs="Arial"/>
          <w:sz w:val="24"/>
          <w:szCs w:val="24"/>
        </w:rPr>
        <w:t xml:space="preserve"> </w:t>
      </w:r>
    </w:p>
    <w:p w:rsidR="00D41830" w:rsidRPr="00125A3A" w:rsidRDefault="00D41830" w:rsidP="00D41830">
      <w:pPr>
        <w:jc w:val="both"/>
        <w:rPr>
          <w:rFonts w:ascii="Arial" w:hAnsi="Arial" w:cs="Arial"/>
          <w:sz w:val="24"/>
          <w:szCs w:val="24"/>
        </w:rPr>
      </w:pPr>
      <w:proofErr w:type="gramStart"/>
      <w:r w:rsidRPr="00125A3A">
        <w:rPr>
          <w:rFonts w:ascii="Arial" w:hAnsi="Arial" w:cs="Arial"/>
          <w:sz w:val="24"/>
          <w:szCs w:val="24"/>
        </w:rPr>
        <w:t>remanescente</w:t>
      </w:r>
      <w:proofErr w:type="gramEnd"/>
      <w:r w:rsidRPr="00125A3A">
        <w:rPr>
          <w:rFonts w:ascii="Arial" w:hAnsi="Arial" w:cs="Arial"/>
          <w:sz w:val="24"/>
          <w:szCs w:val="24"/>
        </w:rPr>
        <w:t xml:space="preserv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para serem autenticados pela Comissão de Licitação ou 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693AFF" w:rsidRDefault="00693AFF"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693AFF" w:rsidRDefault="00693AFF" w:rsidP="00D41830">
      <w:pPr>
        <w:tabs>
          <w:tab w:val="left" w:pos="10206"/>
        </w:tabs>
        <w:jc w:val="both"/>
        <w:rPr>
          <w:rFonts w:ascii="Arial" w:hAnsi="Arial" w:cs="Arial"/>
          <w:sz w:val="24"/>
          <w:szCs w:val="24"/>
        </w:rPr>
      </w:pPr>
    </w:p>
    <w:p w:rsidR="00D41830" w:rsidRPr="00986B1D"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r w:rsidR="007F1423">
        <w:rPr>
          <w:rFonts w:ascii="Arial" w:hAnsi="Arial" w:cs="Arial"/>
          <w:sz w:val="24"/>
          <w:szCs w:val="24"/>
        </w:rPr>
        <w:t>São</w:t>
      </w:r>
      <w:r w:rsidR="00081651">
        <w:rPr>
          <w:rFonts w:ascii="Arial" w:hAnsi="Arial" w:cs="Arial"/>
          <w:sz w:val="24"/>
          <w:szCs w:val="24"/>
        </w:rPr>
        <w:t xml:space="preserve"> </w:t>
      </w:r>
      <w:r>
        <w:rPr>
          <w:rFonts w:ascii="Arial" w:hAnsi="Arial" w:cs="Arial"/>
          <w:sz w:val="24"/>
          <w:szCs w:val="24"/>
        </w:rPr>
        <w:t>Paulo</w:t>
      </w:r>
      <w:r w:rsidR="004D4BF1">
        <w:rPr>
          <w:rFonts w:ascii="Arial" w:hAnsi="Arial" w:cs="Arial"/>
          <w:sz w:val="24"/>
          <w:szCs w:val="24"/>
        </w:rPr>
        <w:t xml:space="preserve"> e da União</w:t>
      </w:r>
      <w:r>
        <w:rPr>
          <w:rFonts w:ascii="Arial" w:hAnsi="Arial" w:cs="Arial"/>
          <w:sz w:val="24"/>
          <w:szCs w:val="24"/>
        </w:rPr>
        <w:t xml:space="preserve">,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r w:rsidR="00492D60">
        <w:rPr>
          <w:rFonts w:ascii="Arial" w:hAnsi="Arial" w:cs="Arial"/>
          <w:sz w:val="24"/>
          <w:szCs w:val="24"/>
        </w:rPr>
        <w:t xml:space="preserve"> </w:t>
      </w:r>
      <w:r w:rsidR="004776A4">
        <w:rPr>
          <w:rFonts w:ascii="Arial" w:hAnsi="Arial" w:cs="Arial"/>
          <w:sz w:val="24"/>
          <w:szCs w:val="24"/>
        </w:rPr>
        <w:t>20</w:t>
      </w:r>
      <w:proofErr w:type="gramStart"/>
      <w:r w:rsidR="00E91450">
        <w:rPr>
          <w:rFonts w:ascii="Arial" w:hAnsi="Arial" w:cs="Arial"/>
          <w:sz w:val="24"/>
          <w:szCs w:val="24"/>
        </w:rPr>
        <w:t xml:space="preserve"> </w:t>
      </w:r>
      <w:r w:rsidR="00BE608F">
        <w:rPr>
          <w:rFonts w:ascii="Arial" w:hAnsi="Arial" w:cs="Arial"/>
          <w:sz w:val="24"/>
          <w:szCs w:val="24"/>
        </w:rPr>
        <w:t xml:space="preserve"> </w:t>
      </w:r>
      <w:proofErr w:type="gramEnd"/>
      <w:r w:rsidR="00F3153C">
        <w:rPr>
          <w:rFonts w:ascii="Arial" w:hAnsi="Arial" w:cs="Arial"/>
          <w:sz w:val="24"/>
          <w:szCs w:val="24"/>
        </w:rPr>
        <w:t xml:space="preserve">de </w:t>
      </w:r>
      <w:r w:rsidR="0095197A">
        <w:rPr>
          <w:rFonts w:ascii="Arial" w:hAnsi="Arial" w:cs="Arial"/>
          <w:sz w:val="24"/>
          <w:szCs w:val="24"/>
        </w:rPr>
        <w:t xml:space="preserve"> </w:t>
      </w:r>
      <w:r w:rsidR="00676557">
        <w:rPr>
          <w:rFonts w:ascii="Arial" w:hAnsi="Arial" w:cs="Arial"/>
          <w:sz w:val="24"/>
          <w:szCs w:val="24"/>
        </w:rPr>
        <w:t xml:space="preserve"> </w:t>
      </w:r>
      <w:r w:rsidR="004776A4">
        <w:rPr>
          <w:rFonts w:ascii="Arial" w:hAnsi="Arial" w:cs="Arial"/>
          <w:sz w:val="24"/>
          <w:szCs w:val="24"/>
        </w:rPr>
        <w:t>setembro</w:t>
      </w:r>
      <w:r w:rsidR="00E91450">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w:t>
      </w:r>
      <w:r w:rsidR="00676557">
        <w:rPr>
          <w:rFonts w:ascii="Arial" w:hAnsi="Arial" w:cs="Arial"/>
          <w:sz w:val="24"/>
          <w:szCs w:val="24"/>
        </w:rPr>
        <w:t>3</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7F408C" w:rsidRDefault="007F408C"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0670D2" w:rsidRPr="00C14569" w:rsidRDefault="000670D2" w:rsidP="000670D2">
      <w:pPr>
        <w:suppressAutoHyphens/>
        <w:spacing w:line="480" w:lineRule="auto"/>
        <w:jc w:val="both"/>
        <w:rPr>
          <w:rFonts w:ascii="Arial" w:hAnsi="Arial" w:cs="Arial"/>
          <w:bCs/>
          <w:sz w:val="24"/>
          <w:szCs w:val="24"/>
          <w:lang w:eastAsia="ar-SA"/>
        </w:rPr>
      </w:pPr>
      <w:r w:rsidRPr="002807E4">
        <w:rPr>
          <w:rFonts w:ascii="Arial" w:hAnsi="Arial" w:cs="Arial"/>
          <w:bCs/>
          <w:sz w:val="24"/>
          <w:szCs w:val="24"/>
          <w:lang w:val="x-none" w:eastAsia="ar-SA"/>
        </w:rPr>
        <w:t xml:space="preserve">Eliana dos Santos Soares Santana – Presidente </w:t>
      </w:r>
    </w:p>
    <w:p w:rsidR="000670D2" w:rsidRPr="002807E4" w:rsidRDefault="000670D2" w:rsidP="000670D2">
      <w:pPr>
        <w:suppressAutoHyphens/>
        <w:spacing w:line="480" w:lineRule="auto"/>
        <w:jc w:val="both"/>
        <w:rPr>
          <w:rFonts w:ascii="Arial" w:hAnsi="Arial" w:cs="Arial"/>
          <w:bCs/>
          <w:sz w:val="24"/>
          <w:szCs w:val="24"/>
          <w:lang w:val="x-none" w:eastAsia="ar-SA"/>
        </w:rPr>
      </w:pPr>
    </w:p>
    <w:p w:rsidR="000670D2" w:rsidRPr="002807E4" w:rsidRDefault="000670D2" w:rsidP="000670D2">
      <w:pPr>
        <w:suppressAutoHyphens/>
        <w:spacing w:line="480" w:lineRule="auto"/>
        <w:jc w:val="both"/>
        <w:rPr>
          <w:rFonts w:ascii="Arial" w:hAnsi="Arial" w:cs="Arial"/>
          <w:bCs/>
          <w:sz w:val="24"/>
          <w:szCs w:val="24"/>
          <w:lang w:eastAsia="ar-SA"/>
        </w:rPr>
      </w:pPr>
      <w:r w:rsidRPr="002807E4">
        <w:rPr>
          <w:rFonts w:ascii="Arial" w:hAnsi="Arial" w:cs="Arial"/>
          <w:bCs/>
          <w:sz w:val="24"/>
          <w:szCs w:val="24"/>
          <w:lang w:eastAsia="ar-SA"/>
        </w:rPr>
        <w:t>Cleonice Dias de Sousa - membro</w:t>
      </w:r>
    </w:p>
    <w:p w:rsidR="000670D2" w:rsidRPr="002807E4" w:rsidRDefault="000670D2" w:rsidP="000670D2">
      <w:pPr>
        <w:suppressAutoHyphens/>
        <w:spacing w:line="480" w:lineRule="auto"/>
        <w:jc w:val="both"/>
        <w:rPr>
          <w:rFonts w:ascii="Arial" w:hAnsi="Arial" w:cs="Arial"/>
          <w:bCs/>
          <w:sz w:val="24"/>
          <w:szCs w:val="24"/>
          <w:lang w:eastAsia="ar-SA"/>
        </w:rPr>
      </w:pPr>
    </w:p>
    <w:p w:rsidR="000670D2" w:rsidRPr="002807E4" w:rsidRDefault="000670D2" w:rsidP="000670D2">
      <w:pPr>
        <w:suppressAutoHyphens/>
        <w:spacing w:line="480" w:lineRule="auto"/>
        <w:jc w:val="both"/>
        <w:rPr>
          <w:rFonts w:ascii="Arial" w:hAnsi="Arial" w:cs="Arial"/>
          <w:bCs/>
          <w:sz w:val="24"/>
          <w:szCs w:val="24"/>
          <w:lang w:eastAsia="ar-SA"/>
        </w:rPr>
      </w:pPr>
      <w:proofErr w:type="spellStart"/>
      <w:r w:rsidRPr="002807E4">
        <w:rPr>
          <w:rFonts w:ascii="Arial" w:hAnsi="Arial" w:cs="Arial"/>
          <w:bCs/>
          <w:sz w:val="24"/>
          <w:szCs w:val="24"/>
          <w:lang w:eastAsia="ar-SA"/>
        </w:rPr>
        <w:t>Marilza</w:t>
      </w:r>
      <w:proofErr w:type="spellEnd"/>
      <w:r w:rsidRPr="002807E4">
        <w:rPr>
          <w:rFonts w:ascii="Arial" w:hAnsi="Arial" w:cs="Arial"/>
          <w:bCs/>
          <w:sz w:val="24"/>
          <w:szCs w:val="24"/>
          <w:lang w:eastAsia="ar-SA"/>
        </w:rPr>
        <w:t xml:space="preserve"> Moraes Rodrigues - membro</w:t>
      </w:r>
    </w:p>
    <w:p w:rsidR="000670D2" w:rsidRPr="002807E4" w:rsidRDefault="000670D2" w:rsidP="000670D2">
      <w:pPr>
        <w:suppressAutoHyphens/>
        <w:spacing w:line="480" w:lineRule="auto"/>
        <w:jc w:val="both"/>
        <w:rPr>
          <w:rFonts w:ascii="Arial" w:hAnsi="Arial" w:cs="Arial"/>
          <w:bCs/>
          <w:sz w:val="24"/>
          <w:szCs w:val="24"/>
          <w:lang w:eastAsia="ar-SA"/>
        </w:rPr>
      </w:pPr>
    </w:p>
    <w:p w:rsidR="000670D2" w:rsidRPr="002807E4" w:rsidRDefault="000670D2" w:rsidP="000670D2">
      <w:pPr>
        <w:suppressAutoHyphens/>
        <w:spacing w:line="480" w:lineRule="auto"/>
        <w:jc w:val="both"/>
        <w:rPr>
          <w:rFonts w:ascii="Arial" w:hAnsi="Arial" w:cs="Arial"/>
          <w:bCs/>
          <w:sz w:val="24"/>
          <w:szCs w:val="24"/>
          <w:lang w:eastAsia="ar-SA"/>
        </w:rPr>
      </w:pPr>
      <w:r w:rsidRPr="002807E4">
        <w:rPr>
          <w:rFonts w:ascii="Arial" w:hAnsi="Arial" w:cs="Arial"/>
          <w:bCs/>
          <w:sz w:val="24"/>
          <w:szCs w:val="24"/>
          <w:lang w:eastAsia="ar-SA"/>
        </w:rPr>
        <w:t>Normando Ribeiro Lopes - membro</w:t>
      </w:r>
    </w:p>
    <w:p w:rsidR="000670D2" w:rsidRPr="002807E4" w:rsidRDefault="000670D2" w:rsidP="000670D2">
      <w:pPr>
        <w:suppressAutoHyphens/>
        <w:spacing w:line="480" w:lineRule="auto"/>
        <w:jc w:val="both"/>
        <w:rPr>
          <w:rFonts w:ascii="Arial" w:hAnsi="Arial" w:cs="Arial"/>
          <w:bCs/>
          <w:sz w:val="24"/>
          <w:szCs w:val="24"/>
          <w:lang w:eastAsia="ar-SA"/>
        </w:rPr>
      </w:pPr>
    </w:p>
    <w:p w:rsidR="000670D2" w:rsidRPr="002807E4" w:rsidRDefault="000670D2" w:rsidP="000670D2">
      <w:pPr>
        <w:pBdr>
          <w:top w:val="nil"/>
          <w:left w:val="nil"/>
          <w:bottom w:val="nil"/>
          <w:right w:val="nil"/>
          <w:between w:val="nil"/>
        </w:pBdr>
        <w:spacing w:after="200" w:line="360" w:lineRule="auto"/>
        <w:rPr>
          <w:rFonts w:ascii="Arial" w:hAnsi="Arial" w:cs="Arial"/>
          <w:sz w:val="16"/>
          <w:szCs w:val="16"/>
        </w:rPr>
      </w:pPr>
      <w:r w:rsidRPr="002807E4">
        <w:rPr>
          <w:rFonts w:ascii="Arial" w:hAnsi="Arial" w:cs="Arial"/>
          <w:bCs/>
          <w:sz w:val="24"/>
          <w:szCs w:val="24"/>
          <w:lang w:val="x-none"/>
        </w:rPr>
        <w:t>Pietro Vincenzo - Secretário</w:t>
      </w:r>
      <w:r w:rsidRPr="002807E4">
        <w:rPr>
          <w:rFonts w:ascii="Arial" w:hAnsi="Arial" w:cs="Arial"/>
          <w:bCs/>
          <w:sz w:val="24"/>
          <w:szCs w:val="24"/>
        </w:rPr>
        <w:t xml:space="preserve">                                                                </w:t>
      </w:r>
      <w:r w:rsidRPr="002807E4">
        <w:rPr>
          <w:rFonts w:ascii="Arial" w:hAnsi="Arial" w:cs="Arial"/>
          <w:sz w:val="16"/>
          <w:szCs w:val="16"/>
        </w:rPr>
        <w:t xml:space="preserve">                                       </w:t>
      </w:r>
    </w:p>
    <w:p w:rsidR="00BE65A5" w:rsidRDefault="00BE65A5" w:rsidP="00BE65A5">
      <w:pPr>
        <w:spacing w:line="480" w:lineRule="auto"/>
        <w:jc w:val="both"/>
        <w:rPr>
          <w:rFonts w:ascii="Arial" w:hAnsi="Arial" w:cs="Arial"/>
          <w:bCs/>
          <w:sz w:val="24"/>
          <w:szCs w:val="24"/>
        </w:rPr>
      </w:pPr>
    </w:p>
    <w:p w:rsidR="00CE6F65" w:rsidRDefault="00CE6F65" w:rsidP="00C42C22">
      <w:pPr>
        <w:spacing w:after="120"/>
        <w:ind w:right="227"/>
        <w:jc w:val="center"/>
        <w:rPr>
          <w:rFonts w:ascii="Arial" w:hAnsi="Arial" w:cs="Arial"/>
          <w:b/>
          <w:sz w:val="36"/>
          <w:szCs w:val="36"/>
        </w:rPr>
      </w:pPr>
    </w:p>
    <w:p w:rsidR="00CE6F65" w:rsidRDefault="00CE6F65" w:rsidP="00C42C22">
      <w:pPr>
        <w:spacing w:after="120"/>
        <w:ind w:right="227"/>
        <w:jc w:val="center"/>
        <w:rPr>
          <w:rFonts w:ascii="Arial" w:hAnsi="Arial" w:cs="Arial"/>
          <w:b/>
          <w:sz w:val="36"/>
          <w:szCs w:val="36"/>
        </w:rPr>
      </w:pPr>
    </w:p>
    <w:p w:rsidR="00693AFF" w:rsidRDefault="00693AFF" w:rsidP="00C42C22">
      <w:pPr>
        <w:spacing w:after="120"/>
        <w:ind w:right="227"/>
        <w:jc w:val="center"/>
        <w:rPr>
          <w:rFonts w:ascii="Arial" w:hAnsi="Arial" w:cs="Arial"/>
          <w:b/>
          <w:sz w:val="36"/>
          <w:szCs w:val="36"/>
        </w:rPr>
      </w:pPr>
    </w:p>
    <w:p w:rsidR="00AC0F1D" w:rsidRDefault="00AC0F1D" w:rsidP="00C42C22">
      <w:pPr>
        <w:spacing w:after="120"/>
        <w:ind w:right="227"/>
        <w:jc w:val="center"/>
        <w:rPr>
          <w:rFonts w:ascii="Arial" w:hAnsi="Arial" w:cs="Arial"/>
          <w:b/>
          <w:sz w:val="36"/>
          <w:szCs w:val="36"/>
        </w:rPr>
      </w:pPr>
    </w:p>
    <w:p w:rsidR="00D41830" w:rsidRDefault="00D41830" w:rsidP="00C42C22">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p>
    <w:p w:rsidR="00D41830" w:rsidRDefault="00D41830" w:rsidP="005B2FE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FISICO-FINANCEIRO</w:t>
      </w:r>
    </w:p>
    <w:p w:rsidR="005B2FE0" w:rsidRDefault="005B2FE0" w:rsidP="005B2FE0">
      <w:pPr>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2E1934" w:rsidRDefault="002E1934" w:rsidP="00C10E2A">
      <w:pPr>
        <w:spacing w:after="120"/>
        <w:ind w:right="227"/>
        <w:jc w:val="center"/>
        <w:rPr>
          <w:rFonts w:ascii="Arial" w:hAnsi="Arial" w:cs="Arial"/>
          <w:b/>
          <w:sz w:val="36"/>
          <w:szCs w:val="36"/>
        </w:rPr>
      </w:pPr>
    </w:p>
    <w:p w:rsidR="00AC0F1D" w:rsidRDefault="00AC0F1D" w:rsidP="00C10E2A">
      <w:pPr>
        <w:spacing w:after="120"/>
        <w:ind w:right="227"/>
        <w:jc w:val="center"/>
        <w:rPr>
          <w:rFonts w:ascii="Arial" w:hAnsi="Arial" w:cs="Arial"/>
          <w:b/>
          <w:sz w:val="36"/>
          <w:szCs w:val="36"/>
        </w:rPr>
      </w:pPr>
    </w:p>
    <w:p w:rsidR="00D41830" w:rsidRDefault="00D41830" w:rsidP="00C10E2A">
      <w:pPr>
        <w:spacing w:after="120"/>
        <w:ind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D44C1E" w:rsidRDefault="00D44C1E" w:rsidP="00D41830">
      <w:pPr>
        <w:spacing w:after="120"/>
        <w:ind w:left="284" w:right="227"/>
        <w:jc w:val="center"/>
        <w:rPr>
          <w:rFonts w:ascii="Arial" w:hAnsi="Arial" w:cs="Arial"/>
          <w:b/>
        </w:rPr>
      </w:pPr>
    </w:p>
    <w:p w:rsidR="00D44C1E" w:rsidRDefault="00D44C1E" w:rsidP="00D41830">
      <w:pPr>
        <w:spacing w:after="120"/>
        <w:ind w:left="284" w:right="227"/>
        <w:jc w:val="center"/>
        <w:rPr>
          <w:rFonts w:ascii="Arial" w:hAnsi="Arial" w:cs="Arial"/>
          <w:b/>
        </w:rPr>
      </w:pPr>
    </w:p>
    <w:p w:rsidR="00D44C1E" w:rsidRDefault="00D44C1E" w:rsidP="00D41830">
      <w:pPr>
        <w:spacing w:after="120"/>
        <w:ind w:left="284" w:right="227"/>
        <w:jc w:val="center"/>
        <w:rPr>
          <w:rFonts w:ascii="Arial" w:hAnsi="Arial" w:cs="Arial"/>
          <w:b/>
        </w:rPr>
      </w:pPr>
    </w:p>
    <w:p w:rsidR="002E1934" w:rsidRDefault="002E1934"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7D7540" w:rsidRDefault="007D7540" w:rsidP="00D41830">
      <w:pPr>
        <w:spacing w:after="120"/>
        <w:ind w:left="284" w:right="227"/>
        <w:jc w:val="center"/>
        <w:rPr>
          <w:rFonts w:ascii="Arial" w:hAnsi="Arial" w:cs="Arial"/>
          <w:b/>
        </w:rPr>
      </w:pPr>
    </w:p>
    <w:p w:rsidR="007D7540" w:rsidRDefault="007D7540" w:rsidP="00D41830">
      <w:pPr>
        <w:spacing w:after="120"/>
        <w:ind w:left="284" w:right="227"/>
        <w:jc w:val="center"/>
        <w:rPr>
          <w:rFonts w:ascii="Arial" w:hAnsi="Arial" w:cs="Arial"/>
          <w:b/>
        </w:rPr>
      </w:pPr>
    </w:p>
    <w:p w:rsidR="007D7540" w:rsidRDefault="007D7540" w:rsidP="00D41830">
      <w:pPr>
        <w:spacing w:after="120"/>
        <w:ind w:left="284" w:right="227"/>
        <w:jc w:val="center"/>
        <w:rPr>
          <w:rFonts w:ascii="Arial" w:hAnsi="Arial" w:cs="Arial"/>
          <w:b/>
        </w:rPr>
      </w:pPr>
    </w:p>
    <w:p w:rsidR="00D41830" w:rsidRPr="00AC1C15" w:rsidRDefault="00D41830" w:rsidP="004E48D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de                   </w:t>
      </w:r>
      <w:proofErr w:type="spellStart"/>
      <w:r w:rsidRPr="00AC1C15">
        <w:rPr>
          <w:rFonts w:ascii="Arial" w:hAnsi="Arial"/>
          <w:sz w:val="24"/>
          <w:szCs w:val="24"/>
        </w:rPr>
        <w:t>de</w:t>
      </w:r>
      <w:proofErr w:type="spell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6D72FD" w:rsidRPr="006D72FD">
        <w:rPr>
          <w:rFonts w:ascii="Arial" w:hAnsi="Arial" w:cs="Arial"/>
          <w:bCs/>
          <w:sz w:val="24"/>
          <w:szCs w:val="24"/>
        </w:rPr>
        <w:t>49206</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7D7540">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459CB">
        <w:rPr>
          <w:rFonts w:ascii="Arial" w:hAnsi="Arial"/>
          <w:sz w:val="24"/>
          <w:szCs w:val="24"/>
        </w:rPr>
        <w:t xml:space="preserve"> </w:t>
      </w:r>
      <w:r w:rsidR="006D72FD">
        <w:rPr>
          <w:rFonts w:ascii="Arial" w:hAnsi="Arial"/>
          <w:sz w:val="24"/>
          <w:szCs w:val="24"/>
        </w:rPr>
        <w:t xml:space="preserve"> </w:t>
      </w:r>
      <w:r w:rsidR="008C5611">
        <w:rPr>
          <w:rFonts w:ascii="Arial" w:hAnsi="Arial"/>
          <w:sz w:val="24"/>
          <w:szCs w:val="24"/>
        </w:rPr>
        <w:t>12</w:t>
      </w:r>
      <w:r w:rsidR="00A34342">
        <w:rPr>
          <w:rFonts w:ascii="Arial" w:hAnsi="Arial"/>
          <w:sz w:val="24"/>
          <w:szCs w:val="24"/>
        </w:rPr>
        <w:t xml:space="preserve">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7D7540">
        <w:rPr>
          <w:rFonts w:ascii="Arial" w:hAnsi="Arial"/>
          <w:sz w:val="24"/>
          <w:szCs w:val="24"/>
        </w:rPr>
        <w:t>3</w:t>
      </w:r>
    </w:p>
    <w:p w:rsidR="002C260C" w:rsidRDefault="002C260C" w:rsidP="00D41830">
      <w:pPr>
        <w:spacing w:after="120"/>
        <w:ind w:right="227"/>
        <w:jc w:val="both"/>
        <w:rPr>
          <w:rFonts w:ascii="Arial" w:hAnsi="Arial"/>
          <w:sz w:val="24"/>
          <w:szCs w:val="24"/>
        </w:rPr>
      </w:pPr>
    </w:p>
    <w:p w:rsidR="004220AC" w:rsidRPr="004220AC" w:rsidRDefault="00D41830" w:rsidP="004220AC">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081A5A">
        <w:rPr>
          <w:rFonts w:ascii="Arial" w:hAnsi="Arial" w:cs="Arial"/>
        </w:rPr>
        <w:t xml:space="preserve"> </w:t>
      </w:r>
      <w:r w:rsidR="00410175">
        <w:rPr>
          <w:rFonts w:ascii="Arial" w:hAnsi="Arial" w:cs="Arial"/>
          <w:bCs/>
        </w:rPr>
        <w:t>C</w:t>
      </w:r>
      <w:r w:rsidR="00410175" w:rsidRPr="00B50629">
        <w:rPr>
          <w:rFonts w:ascii="Arial" w:hAnsi="Arial" w:cs="Arial"/>
          <w:bCs/>
        </w:rPr>
        <w:t xml:space="preserve">ontratação de empresa para </w:t>
      </w:r>
      <w:r w:rsidR="00410175">
        <w:rPr>
          <w:rFonts w:ascii="Arial" w:hAnsi="Arial" w:cs="Arial"/>
          <w:bCs/>
        </w:rPr>
        <w:t>revitalização da Praça das Pedras</w:t>
      </w:r>
      <w:r w:rsidR="00410175" w:rsidRPr="00153609">
        <w:rPr>
          <w:rFonts w:ascii="Arial" w:hAnsi="Arial" w:cs="Arial"/>
          <w:bCs/>
        </w:rPr>
        <w:t xml:space="preserve"> </w:t>
      </w:r>
      <w:r w:rsidR="004220AC" w:rsidRPr="00153609">
        <w:rPr>
          <w:rFonts w:ascii="Arial" w:hAnsi="Arial" w:cs="Arial"/>
          <w:bCs/>
        </w:rPr>
        <w:t xml:space="preserve">no </w:t>
      </w:r>
      <w:r w:rsidR="00E91DA3">
        <w:rPr>
          <w:rFonts w:ascii="Arial" w:hAnsi="Arial" w:cs="Arial"/>
          <w:bCs/>
        </w:rPr>
        <w:t>m</w:t>
      </w:r>
      <w:r w:rsidR="004220AC" w:rsidRPr="00153609">
        <w:rPr>
          <w:rFonts w:ascii="Arial" w:hAnsi="Arial" w:cs="Arial"/>
          <w:bCs/>
        </w:rPr>
        <w:t>unicípio de Carapicuíba</w:t>
      </w:r>
      <w:r w:rsidR="004220AC" w:rsidRPr="004220AC">
        <w:rPr>
          <w:rFonts w:ascii="Arial" w:hAnsi="Arial" w:cs="Arial"/>
          <w:bCs/>
          <w:sz w:val="22"/>
          <w:szCs w:val="22"/>
        </w:rPr>
        <w:t xml:space="preserve">. </w:t>
      </w:r>
    </w:p>
    <w:p w:rsidR="002C260C" w:rsidRDefault="002C260C" w:rsidP="004220AC">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C7141A" w:rsidRPr="00AC1C15" w:rsidRDefault="00C7141A" w:rsidP="00D41830">
      <w:pPr>
        <w:spacing w:after="120"/>
        <w:ind w:right="227"/>
        <w:jc w:val="both"/>
        <w:rPr>
          <w:rFonts w:ascii="Arial" w:hAnsi="Arial"/>
          <w:sz w:val="24"/>
          <w:szCs w:val="24"/>
        </w:rPr>
      </w:pP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8F7FC1">
        <w:rPr>
          <w:rFonts w:ascii="Arial" w:hAnsi="Arial" w:cs="Arial"/>
          <w:sz w:val="24"/>
          <w:szCs w:val="24"/>
        </w:rPr>
        <w:t xml:space="preserve">15 </w:t>
      </w:r>
      <w:r w:rsidR="008F7FC1" w:rsidRPr="00742FF4">
        <w:rPr>
          <w:rFonts w:ascii="Arial" w:hAnsi="Arial" w:cs="Arial"/>
          <w:sz w:val="24"/>
          <w:szCs w:val="24"/>
        </w:rPr>
        <w:t>(</w:t>
      </w:r>
      <w:r w:rsidR="008F7FC1">
        <w:rPr>
          <w:rFonts w:ascii="Arial" w:hAnsi="Arial" w:cs="Arial"/>
          <w:sz w:val="24"/>
          <w:szCs w:val="24"/>
        </w:rPr>
        <w:t>quinze)</w:t>
      </w:r>
      <w:r w:rsidR="008F7FC1" w:rsidRPr="00742FF4">
        <w:rPr>
          <w:rFonts w:ascii="Arial" w:hAnsi="Arial" w:cs="Arial"/>
          <w:sz w:val="24"/>
          <w:szCs w:val="24"/>
        </w:rPr>
        <w:t xml:space="preserve"> </w:t>
      </w:r>
      <w:r w:rsidR="008F7FC1">
        <w:rPr>
          <w:rFonts w:ascii="Arial" w:hAnsi="Arial" w:cs="Arial"/>
          <w:sz w:val="24"/>
          <w:szCs w:val="24"/>
        </w:rPr>
        <w:t>meses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sidR="002647B2">
        <w:rPr>
          <w:rFonts w:ascii="Arial" w:hAnsi="Arial" w:cs="Arial"/>
          <w:b/>
          <w:sz w:val="24"/>
          <w:szCs w:val="24"/>
        </w:rPr>
        <w:t xml:space="preserve"> </w:t>
      </w:r>
      <w:r w:rsidR="002647B2" w:rsidRPr="00CA17A2">
        <w:rPr>
          <w:rFonts w:ascii="Arial" w:hAnsi="Arial" w:cs="Arial"/>
          <w:b/>
          <w:sz w:val="24"/>
          <w:szCs w:val="24"/>
        </w:rPr>
        <w:t>(</w:t>
      </w:r>
      <w:r w:rsidR="002647B2" w:rsidRPr="00CA17A2">
        <w:rPr>
          <w:rFonts w:ascii="Arial" w:hAnsi="Arial" w:cs="Arial"/>
          <w:b/>
          <w:sz w:val="24"/>
          <w:szCs w:val="24"/>
          <w:u w:val="single"/>
        </w:rPr>
        <w:t>conforme acórdão TCU 3938/2013</w:t>
      </w:r>
      <w:r w:rsidR="002647B2" w:rsidRPr="00CA17A2">
        <w:rPr>
          <w:rFonts w:ascii="Arial" w:hAnsi="Arial" w:cs="Arial"/>
          <w:b/>
          <w:sz w:val="24"/>
          <w:szCs w:val="24"/>
        </w:rPr>
        <w:t>)</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proofErr w:type="gramStart"/>
      <w:r w:rsidRPr="007969BE">
        <w:rPr>
          <w:rFonts w:ascii="Arial" w:hAnsi="Arial"/>
          <w:b/>
          <w:sz w:val="24"/>
          <w:szCs w:val="24"/>
          <w:u w:val="single"/>
        </w:rPr>
        <w:t>sob pena</w:t>
      </w:r>
      <w:proofErr w:type="gramEnd"/>
      <w:r w:rsidRPr="007969BE">
        <w:rPr>
          <w:rFonts w:ascii="Arial" w:hAnsi="Arial"/>
          <w:b/>
          <w:sz w:val="24"/>
          <w:szCs w:val="24"/>
          <w:u w:val="single"/>
        </w:rPr>
        <w:t xml:space="preserve">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D41830" w:rsidRPr="00AC1C15" w:rsidRDefault="00D41830" w:rsidP="007C48A8">
      <w:pPr>
        <w:spacing w:after="120"/>
        <w:ind w:right="227"/>
        <w:jc w:val="center"/>
        <w:rPr>
          <w:rFonts w:ascii="Arial" w:hAnsi="Arial" w:cs="Arial"/>
          <w:b/>
          <w:sz w:val="24"/>
          <w:szCs w:val="24"/>
        </w:rPr>
      </w:pPr>
      <w:r>
        <w:rPr>
          <w:rFonts w:ascii="Arial" w:hAnsi="Arial" w:cs="Arial"/>
          <w:b/>
          <w:sz w:val="24"/>
          <w:szCs w:val="24"/>
        </w:rPr>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CF4870" w:rsidRPr="006D72FD">
        <w:rPr>
          <w:rFonts w:ascii="Arial" w:hAnsi="Arial" w:cs="Arial"/>
          <w:bCs/>
          <w:sz w:val="24"/>
          <w:szCs w:val="24"/>
        </w:rPr>
        <w:t>49206</w:t>
      </w:r>
      <w:r w:rsidR="00997FF5" w:rsidRPr="00997FF5">
        <w:rPr>
          <w:rFonts w:ascii="Arial" w:hAnsi="Arial" w:cs="Arial"/>
          <w:bCs/>
          <w:sz w:val="24"/>
          <w:szCs w:val="24"/>
        </w:rPr>
        <w:t xml:space="preserve"> / 20</w:t>
      </w:r>
      <w:r w:rsidR="007C6785">
        <w:rPr>
          <w:rFonts w:ascii="Arial" w:hAnsi="Arial" w:cs="Arial"/>
          <w:bCs/>
          <w:sz w:val="24"/>
          <w:szCs w:val="24"/>
        </w:rPr>
        <w:t>2</w:t>
      </w:r>
      <w:r w:rsidR="00753EDB">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D0495">
        <w:rPr>
          <w:rFonts w:ascii="Arial" w:hAnsi="Arial"/>
          <w:sz w:val="24"/>
          <w:szCs w:val="24"/>
        </w:rPr>
        <w:t xml:space="preserve">  </w:t>
      </w:r>
      <w:proofErr w:type="gramEnd"/>
      <w:r w:rsidR="008138DA">
        <w:rPr>
          <w:rFonts w:ascii="Arial" w:hAnsi="Arial"/>
          <w:sz w:val="24"/>
          <w:szCs w:val="24"/>
        </w:rPr>
        <w:t xml:space="preserve">12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753EDB">
        <w:rPr>
          <w:rFonts w:ascii="Arial" w:hAnsi="Arial"/>
          <w:sz w:val="24"/>
          <w:szCs w:val="24"/>
        </w:rPr>
        <w:t>3</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C77339" w:rsidRPr="00AE6CD4" w:rsidRDefault="00D41830" w:rsidP="00BF687C">
      <w:pPr>
        <w:pStyle w:val="western"/>
        <w:spacing w:before="278" w:beforeAutospacing="0" w:after="0" w:line="276" w:lineRule="auto"/>
        <w:jc w:val="both"/>
        <w:rPr>
          <w:rFonts w:ascii="Arial" w:hAnsi="Arial"/>
        </w:rPr>
      </w:pPr>
      <w:r w:rsidRPr="00CD1417">
        <w:rPr>
          <w:rFonts w:ascii="Arial" w:hAnsi="Arial" w:cs="Arial"/>
        </w:rPr>
        <w:t>Objeto:</w:t>
      </w:r>
      <w:r w:rsidR="008D2047" w:rsidRPr="004728A6">
        <w:rPr>
          <w:rFonts w:ascii="Arial" w:hAnsi="Arial" w:cs="Arial"/>
          <w:bCs/>
        </w:rPr>
        <w:t xml:space="preserve"> </w:t>
      </w:r>
      <w:r w:rsidR="006E15F1">
        <w:rPr>
          <w:rFonts w:ascii="Arial" w:hAnsi="Arial" w:cs="Arial"/>
          <w:bCs/>
        </w:rPr>
        <w:t>C</w:t>
      </w:r>
      <w:r w:rsidR="006E15F1" w:rsidRPr="00B50629">
        <w:rPr>
          <w:rFonts w:ascii="Arial" w:hAnsi="Arial" w:cs="Arial"/>
          <w:bCs/>
        </w:rPr>
        <w:t xml:space="preserve">ontratação de empresa para </w:t>
      </w:r>
      <w:r w:rsidR="006E15F1">
        <w:rPr>
          <w:rFonts w:ascii="Arial" w:hAnsi="Arial" w:cs="Arial"/>
          <w:bCs/>
        </w:rPr>
        <w:t>revitalização da Praça das Pedras</w:t>
      </w:r>
      <w:r w:rsidR="006E15F1" w:rsidRPr="00153609">
        <w:rPr>
          <w:rFonts w:ascii="Arial" w:hAnsi="Arial" w:cs="Arial"/>
          <w:bCs/>
        </w:rPr>
        <w:t xml:space="preserve"> no </w:t>
      </w:r>
      <w:r w:rsidR="006E15F1">
        <w:rPr>
          <w:rFonts w:ascii="Arial" w:hAnsi="Arial" w:cs="Arial"/>
          <w:bCs/>
        </w:rPr>
        <w:t>m</w:t>
      </w:r>
      <w:r w:rsidR="006E15F1" w:rsidRPr="00153609">
        <w:rPr>
          <w:rFonts w:ascii="Arial" w:hAnsi="Arial" w:cs="Arial"/>
          <w:bCs/>
        </w:rPr>
        <w:t>unicípio de Carapicuíba</w:t>
      </w:r>
      <w:r w:rsidR="006E15F1" w:rsidRPr="004220AC">
        <w:rPr>
          <w:rFonts w:ascii="Arial" w:hAnsi="Arial" w:cs="Arial"/>
          <w:bCs/>
          <w:sz w:val="22"/>
          <w:szCs w:val="22"/>
        </w:rPr>
        <w:t>.</w:t>
      </w:r>
    </w:p>
    <w:p w:rsidR="009D0495" w:rsidRDefault="009D0495" w:rsidP="00C77339">
      <w:pPr>
        <w:pStyle w:val="Corpodetexto"/>
        <w:jc w:val="both"/>
        <w:rPr>
          <w:rFonts w:ascii="Arial" w:hAnsi="Arial"/>
          <w:sz w:val="24"/>
          <w:szCs w:val="24"/>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inscrito no CNPJ n.º ..................................., por intermédio de seu representante legal o(a) Sr(a)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6A192B" w:rsidRDefault="006A192B" w:rsidP="00D41830">
      <w:pPr>
        <w:spacing w:after="120"/>
        <w:ind w:right="227"/>
        <w:jc w:val="center"/>
      </w:pPr>
    </w:p>
    <w:p w:rsidR="006A192B" w:rsidRDefault="006A192B" w:rsidP="00D41830">
      <w:pPr>
        <w:spacing w:after="120"/>
        <w:ind w:right="227"/>
        <w:jc w:val="center"/>
      </w:pPr>
    </w:p>
    <w:p w:rsidR="00D41830" w:rsidRDefault="00D41830" w:rsidP="00D41830">
      <w:pPr>
        <w:spacing w:after="120"/>
        <w:ind w:right="227"/>
        <w:jc w:val="center"/>
      </w:pPr>
    </w:p>
    <w:p w:rsidR="0025397D" w:rsidRDefault="0025397D" w:rsidP="00D41830">
      <w:pPr>
        <w:spacing w:after="120"/>
        <w:ind w:right="227"/>
        <w:jc w:val="center"/>
      </w:pPr>
    </w:p>
    <w:p w:rsidR="00D41830" w:rsidRPr="00CA1381" w:rsidRDefault="00D1368D" w:rsidP="008B777A">
      <w:pPr>
        <w:spacing w:after="120"/>
        <w:ind w:right="227"/>
        <w:jc w:val="center"/>
        <w:rPr>
          <w:rFonts w:ascii="Arial" w:hAnsi="Arial"/>
          <w:b/>
          <w:sz w:val="24"/>
          <w:szCs w:val="24"/>
        </w:rPr>
      </w:pPr>
      <w:r>
        <w:rPr>
          <w:rFonts w:ascii="Arial" w:hAnsi="Arial"/>
          <w:b/>
          <w:sz w:val="24"/>
          <w:szCs w:val="24"/>
        </w:rPr>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301076" w:rsidRPr="006D72FD">
        <w:rPr>
          <w:rFonts w:ascii="Arial" w:hAnsi="Arial" w:cs="Arial"/>
          <w:bCs/>
          <w:sz w:val="24"/>
          <w:szCs w:val="24"/>
        </w:rPr>
        <w:t>49206</w:t>
      </w:r>
      <w:r w:rsidR="00997FF5" w:rsidRPr="00997FF5">
        <w:rPr>
          <w:rFonts w:ascii="Arial" w:hAnsi="Arial" w:cs="Arial"/>
          <w:bCs/>
          <w:sz w:val="24"/>
          <w:szCs w:val="24"/>
        </w:rPr>
        <w:t xml:space="preserve"> / 20</w:t>
      </w:r>
      <w:r w:rsidR="005218BC">
        <w:rPr>
          <w:rFonts w:ascii="Arial" w:hAnsi="Arial" w:cs="Arial"/>
          <w:bCs/>
          <w:sz w:val="24"/>
          <w:szCs w:val="24"/>
        </w:rPr>
        <w:t>2</w:t>
      </w:r>
      <w:r w:rsidR="006A192B">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6E3896">
        <w:rPr>
          <w:rFonts w:ascii="Arial" w:hAnsi="Arial"/>
          <w:sz w:val="24"/>
          <w:szCs w:val="24"/>
        </w:rPr>
        <w:t xml:space="preserve"> </w:t>
      </w:r>
      <w:r w:rsidR="00543017">
        <w:rPr>
          <w:rFonts w:ascii="Arial" w:hAnsi="Arial"/>
          <w:sz w:val="24"/>
          <w:szCs w:val="24"/>
        </w:rPr>
        <w:t>12</w:t>
      </w:r>
      <w:r w:rsidR="00CE038B">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6A192B">
        <w:rPr>
          <w:rFonts w:ascii="Arial" w:hAnsi="Arial"/>
          <w:sz w:val="24"/>
          <w:szCs w:val="24"/>
        </w:rPr>
        <w:t>3</w:t>
      </w:r>
    </w:p>
    <w:p w:rsidR="00F03184" w:rsidRDefault="00F03184" w:rsidP="00D41830">
      <w:pPr>
        <w:spacing w:after="120"/>
        <w:ind w:right="227"/>
        <w:jc w:val="both"/>
        <w:rPr>
          <w:rFonts w:ascii="Arial" w:hAnsi="Arial"/>
          <w:sz w:val="24"/>
          <w:szCs w:val="24"/>
        </w:rPr>
      </w:pPr>
    </w:p>
    <w:p w:rsidR="006A192B" w:rsidRDefault="00D41830" w:rsidP="00926065">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412211">
        <w:rPr>
          <w:rFonts w:ascii="Arial" w:hAnsi="Arial" w:cs="Arial"/>
        </w:rPr>
        <w:t xml:space="preserve"> </w:t>
      </w:r>
      <w:r w:rsidR="003C05EC">
        <w:rPr>
          <w:rFonts w:ascii="Arial" w:hAnsi="Arial" w:cs="Arial"/>
          <w:bCs/>
        </w:rPr>
        <w:t>C</w:t>
      </w:r>
      <w:r w:rsidR="003C05EC" w:rsidRPr="00B50629">
        <w:rPr>
          <w:rFonts w:ascii="Arial" w:hAnsi="Arial" w:cs="Arial"/>
          <w:bCs/>
        </w:rPr>
        <w:t xml:space="preserve">ontratação de empresa para </w:t>
      </w:r>
      <w:r w:rsidR="003C05EC">
        <w:rPr>
          <w:rFonts w:ascii="Arial" w:hAnsi="Arial" w:cs="Arial"/>
          <w:bCs/>
        </w:rPr>
        <w:t>revitalização da Praça das Pedras</w:t>
      </w:r>
      <w:r w:rsidR="003C05EC" w:rsidRPr="00153609">
        <w:rPr>
          <w:rFonts w:ascii="Arial" w:hAnsi="Arial" w:cs="Arial"/>
          <w:bCs/>
        </w:rPr>
        <w:t xml:space="preserve"> no </w:t>
      </w:r>
      <w:r w:rsidR="003C05EC">
        <w:rPr>
          <w:rFonts w:ascii="Arial" w:hAnsi="Arial" w:cs="Arial"/>
          <w:bCs/>
        </w:rPr>
        <w:t>m</w:t>
      </w:r>
      <w:r w:rsidR="003C05EC" w:rsidRPr="00153609">
        <w:rPr>
          <w:rFonts w:ascii="Arial" w:hAnsi="Arial" w:cs="Arial"/>
          <w:bCs/>
        </w:rPr>
        <w:t>unicípio de Carapicuíba</w:t>
      </w:r>
      <w:r w:rsidR="003C05EC" w:rsidRPr="004220AC">
        <w:rPr>
          <w:rFonts w:ascii="Arial" w:hAnsi="Arial" w:cs="Arial"/>
          <w:bCs/>
          <w:sz w:val="22"/>
          <w:szCs w:val="22"/>
        </w:rPr>
        <w:t>.</w:t>
      </w:r>
    </w:p>
    <w:p w:rsidR="003C05EC" w:rsidRDefault="003C05EC" w:rsidP="00926065">
      <w:pPr>
        <w:pStyle w:val="western"/>
        <w:spacing w:before="278" w:beforeAutospacing="0" w:after="0" w:line="276" w:lineRule="auto"/>
        <w:jc w:val="both"/>
        <w:rPr>
          <w:rFonts w:ascii="Arial" w:hAnsi="Arial"/>
        </w:rPr>
      </w:pPr>
    </w:p>
    <w:p w:rsidR="00D41830" w:rsidRDefault="00D41830" w:rsidP="006E3896">
      <w:pPr>
        <w:pStyle w:val="Corpodetexto"/>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proofErr w:type="gramStart"/>
      <w:r w:rsidR="00D30833">
        <w:rPr>
          <w:rFonts w:ascii="Arial" w:hAnsi="Arial"/>
          <w:sz w:val="24"/>
          <w:szCs w:val="24"/>
        </w:rPr>
        <w:t xml:space="preserve">de                  </w:t>
      </w:r>
      <w:proofErr w:type="spellStart"/>
      <w:r w:rsidR="00D30833">
        <w:rPr>
          <w:rFonts w:ascii="Arial" w:hAnsi="Arial"/>
          <w:sz w:val="24"/>
          <w:szCs w:val="24"/>
        </w:rPr>
        <w:t>de</w:t>
      </w:r>
      <w:proofErr w:type="spellEnd"/>
      <w:proofErr w:type="gram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905225">
        <w:rPr>
          <w:rFonts w:ascii="Arial" w:hAnsi="Arial"/>
          <w:sz w:val="24"/>
          <w:szCs w:val="24"/>
        </w:rPr>
        <w:t>3</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BE02C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EC3BE8" w:rsidRDefault="00EC3BE8" w:rsidP="00907643">
      <w:pPr>
        <w:spacing w:after="120"/>
        <w:ind w:right="227"/>
        <w:jc w:val="center"/>
        <w:rPr>
          <w:rFonts w:ascii="Arial" w:hAnsi="Arial"/>
          <w:b/>
          <w:sz w:val="24"/>
          <w:szCs w:val="24"/>
        </w:rPr>
      </w:pPr>
    </w:p>
    <w:p w:rsidR="00F7052C" w:rsidRDefault="00F7052C" w:rsidP="00907643">
      <w:pPr>
        <w:spacing w:after="120"/>
        <w:ind w:right="227"/>
        <w:jc w:val="center"/>
        <w:rPr>
          <w:rFonts w:ascii="Arial" w:hAnsi="Arial"/>
          <w:b/>
          <w:sz w:val="24"/>
          <w:szCs w:val="24"/>
        </w:rPr>
      </w:pPr>
    </w:p>
    <w:p w:rsidR="00EC3BE8" w:rsidRDefault="00EC3BE8" w:rsidP="00907643">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D41830" w:rsidRPr="00AC1C15" w:rsidRDefault="00D41830" w:rsidP="00926065">
      <w:pPr>
        <w:spacing w:after="120"/>
        <w:ind w:right="227"/>
        <w:jc w:val="center"/>
        <w:rPr>
          <w:rFonts w:ascii="Arial" w:hAnsi="Arial"/>
          <w:b/>
          <w:sz w:val="24"/>
          <w:szCs w:val="24"/>
        </w:rPr>
      </w:pPr>
      <w:r>
        <w:rPr>
          <w:rFonts w:ascii="Arial" w:hAnsi="Arial"/>
          <w:b/>
          <w:sz w:val="24"/>
          <w:szCs w:val="24"/>
        </w:rPr>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7A75B4" w:rsidRPr="006D72FD">
        <w:rPr>
          <w:rFonts w:ascii="Arial" w:hAnsi="Arial" w:cs="Arial"/>
          <w:bCs/>
          <w:sz w:val="24"/>
          <w:szCs w:val="24"/>
        </w:rPr>
        <w:t>49206</w:t>
      </w:r>
      <w:r w:rsidR="00EB3C72" w:rsidRPr="00997FF5">
        <w:rPr>
          <w:rFonts w:ascii="Arial" w:hAnsi="Arial" w:cs="Arial"/>
          <w:bCs/>
          <w:sz w:val="24"/>
          <w:szCs w:val="24"/>
        </w:rPr>
        <w:t xml:space="preserve"> / 20</w:t>
      </w:r>
      <w:r w:rsidR="009B530C">
        <w:rPr>
          <w:rFonts w:ascii="Arial" w:hAnsi="Arial" w:cs="Arial"/>
          <w:bCs/>
          <w:sz w:val="24"/>
          <w:szCs w:val="24"/>
        </w:rPr>
        <w:t>2</w:t>
      </w:r>
      <w:r w:rsidR="0071384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216BC7">
        <w:rPr>
          <w:rFonts w:ascii="Arial" w:hAnsi="Arial"/>
          <w:sz w:val="24"/>
          <w:szCs w:val="24"/>
        </w:rPr>
        <w:t xml:space="preserve"> </w:t>
      </w:r>
      <w:r w:rsidR="007A75B4">
        <w:rPr>
          <w:rFonts w:ascii="Arial" w:hAnsi="Arial"/>
          <w:sz w:val="24"/>
          <w:szCs w:val="24"/>
        </w:rPr>
        <w:t xml:space="preserve"> </w:t>
      </w:r>
      <w:r w:rsidR="005026C2">
        <w:rPr>
          <w:rFonts w:ascii="Arial" w:hAnsi="Arial"/>
          <w:sz w:val="24"/>
          <w:szCs w:val="24"/>
        </w:rPr>
        <w:t>12</w:t>
      </w:r>
      <w:r w:rsidR="00216BC7">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713844">
        <w:rPr>
          <w:rFonts w:ascii="Arial" w:hAnsi="Arial"/>
          <w:sz w:val="24"/>
          <w:szCs w:val="24"/>
        </w:rPr>
        <w:t>3</w:t>
      </w:r>
    </w:p>
    <w:p w:rsidR="00D41830" w:rsidRDefault="00D41830" w:rsidP="00D41830">
      <w:pPr>
        <w:spacing w:after="120"/>
        <w:ind w:right="227"/>
        <w:jc w:val="both"/>
        <w:rPr>
          <w:rFonts w:ascii="Arial" w:hAnsi="Arial"/>
          <w:sz w:val="24"/>
          <w:szCs w:val="24"/>
        </w:rPr>
      </w:pPr>
    </w:p>
    <w:p w:rsidR="00713844" w:rsidRDefault="00D41830" w:rsidP="00926065">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3C263B">
        <w:rPr>
          <w:rFonts w:ascii="Arial" w:hAnsi="Arial" w:cs="Arial"/>
        </w:rPr>
        <w:t xml:space="preserve"> </w:t>
      </w:r>
      <w:r w:rsidR="002E4ED3">
        <w:rPr>
          <w:rFonts w:ascii="Arial" w:hAnsi="Arial" w:cs="Arial"/>
          <w:bCs/>
        </w:rPr>
        <w:t>C</w:t>
      </w:r>
      <w:r w:rsidR="002E4ED3" w:rsidRPr="00B50629">
        <w:rPr>
          <w:rFonts w:ascii="Arial" w:hAnsi="Arial" w:cs="Arial"/>
          <w:bCs/>
        </w:rPr>
        <w:t xml:space="preserve">ontratação de empresa para </w:t>
      </w:r>
      <w:r w:rsidR="002E4ED3">
        <w:rPr>
          <w:rFonts w:ascii="Arial" w:hAnsi="Arial" w:cs="Arial"/>
          <w:bCs/>
        </w:rPr>
        <w:t>revitalização da Praça das Pedras</w:t>
      </w:r>
      <w:r w:rsidR="002E4ED3" w:rsidRPr="00153609">
        <w:rPr>
          <w:rFonts w:ascii="Arial" w:hAnsi="Arial" w:cs="Arial"/>
          <w:bCs/>
        </w:rPr>
        <w:t xml:space="preserve"> no </w:t>
      </w:r>
      <w:r w:rsidR="002E4ED3">
        <w:rPr>
          <w:rFonts w:ascii="Arial" w:hAnsi="Arial" w:cs="Arial"/>
          <w:bCs/>
        </w:rPr>
        <w:t>m</w:t>
      </w:r>
      <w:r w:rsidR="002E4ED3" w:rsidRPr="00153609">
        <w:rPr>
          <w:rFonts w:ascii="Arial" w:hAnsi="Arial" w:cs="Arial"/>
          <w:bCs/>
        </w:rPr>
        <w:t>unicípio de Carapicuíba</w:t>
      </w:r>
      <w:r w:rsidR="002E4ED3" w:rsidRPr="004220AC">
        <w:rPr>
          <w:rFonts w:ascii="Arial" w:hAnsi="Arial" w:cs="Arial"/>
          <w:bCs/>
          <w:sz w:val="22"/>
          <w:szCs w:val="22"/>
        </w:rPr>
        <w:t>.</w:t>
      </w:r>
    </w:p>
    <w:p w:rsidR="002E4ED3" w:rsidRDefault="002E4ED3" w:rsidP="00926065">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5054F" w:rsidRDefault="00D41830" w:rsidP="00D41830">
      <w:pPr>
        <w:spacing w:after="120"/>
        <w:ind w:left="284" w:right="227"/>
        <w:jc w:val="center"/>
        <w:rPr>
          <w:rFonts w:ascii="Arial" w:hAnsi="Arial"/>
          <w:b/>
          <w:i/>
          <w:sz w:val="28"/>
          <w:szCs w:val="28"/>
        </w:rPr>
      </w:pPr>
      <w:r w:rsidRPr="0075054F">
        <w:rPr>
          <w:rFonts w:ascii="Arial" w:hAnsi="Arial"/>
          <w:b/>
          <w:i/>
          <w:sz w:val="28"/>
          <w:szCs w:val="28"/>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E43B89" w:rsidRDefault="00E43B89" w:rsidP="00D41830">
      <w:pPr>
        <w:spacing w:after="120"/>
        <w:ind w:right="227"/>
        <w:jc w:val="center"/>
        <w:rPr>
          <w:rFonts w:ascii="Arial" w:hAnsi="Arial"/>
          <w:b/>
          <w:sz w:val="24"/>
          <w:szCs w:val="24"/>
        </w:rPr>
      </w:pPr>
    </w:p>
    <w:p w:rsidR="00384BE1" w:rsidRDefault="00384BE1" w:rsidP="00D41830">
      <w:pPr>
        <w:spacing w:after="120"/>
        <w:ind w:right="227"/>
        <w:jc w:val="center"/>
        <w:rPr>
          <w:rFonts w:ascii="Arial" w:hAnsi="Arial"/>
          <w:b/>
          <w:sz w:val="24"/>
          <w:szCs w:val="24"/>
        </w:rPr>
      </w:pPr>
    </w:p>
    <w:p w:rsidR="00D41830" w:rsidRPr="00AC1C15" w:rsidRDefault="00D41830" w:rsidP="002379D7">
      <w:pPr>
        <w:spacing w:after="120"/>
        <w:ind w:right="227"/>
        <w:jc w:val="center"/>
        <w:rPr>
          <w:rFonts w:ascii="Arial" w:hAnsi="Arial"/>
          <w:b/>
          <w:sz w:val="24"/>
          <w:szCs w:val="24"/>
        </w:rPr>
      </w:pPr>
      <w:r>
        <w:rPr>
          <w:rFonts w:ascii="Arial" w:hAnsi="Arial"/>
          <w:b/>
          <w:sz w:val="24"/>
          <w:szCs w:val="24"/>
        </w:rPr>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7A10B7" w:rsidRPr="006D72FD">
        <w:rPr>
          <w:rFonts w:ascii="Arial" w:hAnsi="Arial" w:cs="Arial"/>
          <w:bCs/>
          <w:sz w:val="24"/>
          <w:szCs w:val="24"/>
        </w:rPr>
        <w:t>49206</w:t>
      </w:r>
      <w:r w:rsidR="00356F53">
        <w:rPr>
          <w:rFonts w:ascii="Arial" w:hAnsi="Arial" w:cs="Arial"/>
          <w:bCs/>
          <w:sz w:val="24"/>
          <w:szCs w:val="24"/>
        </w:rPr>
        <w:t xml:space="preserve"> </w:t>
      </w:r>
      <w:r w:rsidR="00CF3765" w:rsidRPr="00997FF5">
        <w:rPr>
          <w:rFonts w:ascii="Arial" w:hAnsi="Arial" w:cs="Arial"/>
          <w:bCs/>
          <w:sz w:val="24"/>
          <w:szCs w:val="24"/>
        </w:rPr>
        <w:t>/ 20</w:t>
      </w:r>
      <w:r w:rsidR="000A0B34">
        <w:rPr>
          <w:rFonts w:ascii="Arial" w:hAnsi="Arial" w:cs="Arial"/>
          <w:bCs/>
          <w:sz w:val="24"/>
          <w:szCs w:val="24"/>
        </w:rPr>
        <w:t>2</w:t>
      </w:r>
      <w:r w:rsidR="00E43B89">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FC358A">
        <w:rPr>
          <w:rFonts w:ascii="Arial" w:hAnsi="Arial"/>
          <w:sz w:val="24"/>
          <w:szCs w:val="24"/>
        </w:rPr>
        <w:t>12</w:t>
      </w:r>
      <w:r w:rsidR="006B459B">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4063E3">
        <w:rPr>
          <w:rFonts w:ascii="Arial" w:hAnsi="Arial"/>
          <w:sz w:val="24"/>
          <w:szCs w:val="24"/>
        </w:rPr>
        <w:t>23</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EF048E" w:rsidRDefault="00D41830" w:rsidP="00926065">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936289">
        <w:rPr>
          <w:rFonts w:ascii="Arial" w:hAnsi="Arial" w:cs="Arial"/>
        </w:rPr>
        <w:t xml:space="preserve"> </w:t>
      </w:r>
      <w:r w:rsidR="003B30FB">
        <w:rPr>
          <w:rFonts w:ascii="Arial" w:hAnsi="Arial" w:cs="Arial"/>
          <w:bCs/>
        </w:rPr>
        <w:t>C</w:t>
      </w:r>
      <w:r w:rsidR="003B30FB" w:rsidRPr="00B50629">
        <w:rPr>
          <w:rFonts w:ascii="Arial" w:hAnsi="Arial" w:cs="Arial"/>
          <w:bCs/>
        </w:rPr>
        <w:t xml:space="preserve">ontratação de empresa para </w:t>
      </w:r>
      <w:r w:rsidR="003B30FB">
        <w:rPr>
          <w:rFonts w:ascii="Arial" w:hAnsi="Arial" w:cs="Arial"/>
          <w:bCs/>
        </w:rPr>
        <w:t>revitalização da Praça das Pedras</w:t>
      </w:r>
      <w:r w:rsidR="003B30FB" w:rsidRPr="00153609">
        <w:rPr>
          <w:rFonts w:ascii="Arial" w:hAnsi="Arial" w:cs="Arial"/>
          <w:bCs/>
        </w:rPr>
        <w:t xml:space="preserve"> no </w:t>
      </w:r>
      <w:r w:rsidR="003B30FB">
        <w:rPr>
          <w:rFonts w:ascii="Arial" w:hAnsi="Arial" w:cs="Arial"/>
          <w:bCs/>
        </w:rPr>
        <w:t>m</w:t>
      </w:r>
      <w:r w:rsidR="003B30FB" w:rsidRPr="00153609">
        <w:rPr>
          <w:rFonts w:ascii="Arial" w:hAnsi="Arial" w:cs="Arial"/>
          <w:bCs/>
        </w:rPr>
        <w:t>unicípio de Carapicuíba</w:t>
      </w:r>
      <w:r w:rsidR="003B30FB" w:rsidRPr="004220AC">
        <w:rPr>
          <w:rFonts w:ascii="Arial" w:hAnsi="Arial" w:cs="Arial"/>
          <w:bCs/>
          <w:sz w:val="22"/>
          <w:szCs w:val="22"/>
        </w:rPr>
        <w:t>.</w:t>
      </w:r>
    </w:p>
    <w:p w:rsidR="003B30FB" w:rsidRPr="00BF75A5" w:rsidRDefault="003B30FB" w:rsidP="00926065">
      <w:pPr>
        <w:pStyle w:val="western"/>
        <w:spacing w:before="278" w:beforeAutospacing="0" w:after="0" w:line="276" w:lineRule="auto"/>
        <w:jc w:val="both"/>
        <w:rPr>
          <w:rFonts w:ascii="Arial" w:hAnsi="Arial"/>
        </w:rPr>
      </w:pPr>
    </w:p>
    <w:p w:rsidR="00EF048E" w:rsidRDefault="00EF048E" w:rsidP="00EF048E">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t>de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0041AE" w:rsidRPr="006D72FD">
        <w:rPr>
          <w:rFonts w:ascii="Arial" w:hAnsi="Arial" w:cs="Arial"/>
          <w:bCs/>
          <w:sz w:val="24"/>
          <w:szCs w:val="24"/>
        </w:rPr>
        <w:t>49206</w:t>
      </w:r>
      <w:r w:rsidR="003F14D0" w:rsidRPr="00997FF5">
        <w:rPr>
          <w:rFonts w:ascii="Arial" w:hAnsi="Arial" w:cs="Arial"/>
          <w:bCs/>
          <w:sz w:val="24"/>
          <w:szCs w:val="24"/>
        </w:rPr>
        <w:t xml:space="preserve"> / 20</w:t>
      </w:r>
      <w:r w:rsidR="006A2CCF">
        <w:rPr>
          <w:rFonts w:ascii="Arial" w:hAnsi="Arial" w:cs="Arial"/>
          <w:bCs/>
          <w:sz w:val="24"/>
          <w:szCs w:val="24"/>
        </w:rPr>
        <w:t>2</w:t>
      </w:r>
      <w:r w:rsidR="009261AD">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proofErr w:type="gramEnd"/>
      <w:r w:rsidR="00E307E3">
        <w:rPr>
          <w:rFonts w:ascii="Arial" w:hAnsi="Arial"/>
          <w:sz w:val="24"/>
          <w:szCs w:val="24"/>
        </w:rPr>
        <w:t>12</w:t>
      </w:r>
      <w:r w:rsidR="00BD1B10">
        <w:rPr>
          <w:rFonts w:ascii="Arial" w:hAnsi="Arial"/>
          <w:sz w:val="24"/>
          <w:szCs w:val="24"/>
        </w:rPr>
        <w:t xml:space="preserve">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9261AD">
        <w:rPr>
          <w:rFonts w:ascii="Arial" w:hAnsi="Arial"/>
          <w:sz w:val="24"/>
          <w:szCs w:val="24"/>
        </w:rPr>
        <w:t>3</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9261AD" w:rsidRDefault="00D41830" w:rsidP="00EB30FA">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E70A31">
        <w:rPr>
          <w:rFonts w:ascii="Arial" w:hAnsi="Arial" w:cs="Arial"/>
        </w:rPr>
        <w:t xml:space="preserve"> </w:t>
      </w:r>
      <w:r w:rsidR="006F2217">
        <w:rPr>
          <w:rFonts w:ascii="Arial" w:hAnsi="Arial" w:cs="Arial"/>
          <w:bCs/>
        </w:rPr>
        <w:t>C</w:t>
      </w:r>
      <w:r w:rsidR="006F2217" w:rsidRPr="00B50629">
        <w:rPr>
          <w:rFonts w:ascii="Arial" w:hAnsi="Arial" w:cs="Arial"/>
          <w:bCs/>
        </w:rPr>
        <w:t xml:space="preserve">ontratação de empresa para </w:t>
      </w:r>
      <w:r w:rsidR="006F2217">
        <w:rPr>
          <w:rFonts w:ascii="Arial" w:hAnsi="Arial" w:cs="Arial"/>
          <w:bCs/>
        </w:rPr>
        <w:t>revitalização da Praça das Pedras</w:t>
      </w:r>
      <w:r w:rsidR="006F2217" w:rsidRPr="00153609">
        <w:rPr>
          <w:rFonts w:ascii="Arial" w:hAnsi="Arial" w:cs="Arial"/>
          <w:bCs/>
        </w:rPr>
        <w:t xml:space="preserve"> no </w:t>
      </w:r>
      <w:r w:rsidR="006F2217">
        <w:rPr>
          <w:rFonts w:ascii="Arial" w:hAnsi="Arial" w:cs="Arial"/>
          <w:bCs/>
        </w:rPr>
        <w:t>m</w:t>
      </w:r>
      <w:r w:rsidR="006F2217" w:rsidRPr="00153609">
        <w:rPr>
          <w:rFonts w:ascii="Arial" w:hAnsi="Arial" w:cs="Arial"/>
          <w:bCs/>
        </w:rPr>
        <w:t>unicípio de Carapicuíba</w:t>
      </w:r>
      <w:r w:rsidR="006F2217" w:rsidRPr="004220AC">
        <w:rPr>
          <w:rFonts w:ascii="Arial" w:hAnsi="Arial" w:cs="Arial"/>
          <w:bCs/>
          <w:sz w:val="22"/>
          <w:szCs w:val="22"/>
        </w:rPr>
        <w:t>.</w:t>
      </w:r>
    </w:p>
    <w:p w:rsidR="006F2217" w:rsidRDefault="006F2217" w:rsidP="00EB30FA">
      <w:pPr>
        <w:pStyle w:val="western"/>
        <w:spacing w:before="278" w:beforeAutospacing="0" w:after="0" w:line="276" w:lineRule="auto"/>
        <w:jc w:val="both"/>
        <w:rPr>
          <w:rFonts w:ascii="Arial" w:hAnsi="Arial" w:cs="Arial"/>
          <w:bCs/>
          <w:sz w:val="22"/>
          <w:szCs w:val="22"/>
        </w:rPr>
      </w:pPr>
    </w:p>
    <w:p w:rsidR="009261AD" w:rsidRDefault="009261AD" w:rsidP="00EB30FA">
      <w:pPr>
        <w:pStyle w:val="western"/>
        <w:spacing w:before="278" w:beforeAutospacing="0" w:after="0" w:line="276" w:lineRule="auto"/>
        <w:jc w:val="both"/>
        <w:rPr>
          <w:rFonts w:ascii="Arial" w:hAnsi="Arial"/>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para efeito da licitação em epígrafe, conforme disposto em seu respectivo no Edital e seus anexos que </w:t>
      </w:r>
      <w:proofErr w:type="gramStart"/>
      <w:r w:rsidRPr="00AC1C15">
        <w:rPr>
          <w:rFonts w:ascii="Arial" w:hAnsi="Arial"/>
          <w:sz w:val="24"/>
          <w:szCs w:val="24"/>
        </w:rPr>
        <w:t>indicamos,</w:t>
      </w:r>
      <w:proofErr w:type="gramEnd"/>
      <w:r w:rsidRPr="00AC1C15">
        <w:rPr>
          <w:rFonts w:ascii="Arial" w:hAnsi="Arial"/>
          <w:sz w:val="24"/>
          <w:szCs w:val="24"/>
        </w:rPr>
        <w:t xml:space="preserve">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1956FB" w:rsidRDefault="001956FB" w:rsidP="00D41830">
      <w:pPr>
        <w:spacing w:after="120"/>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211140" w:rsidRDefault="0021114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614E35" w:rsidRPr="006D72FD">
        <w:rPr>
          <w:rFonts w:ascii="Arial" w:hAnsi="Arial" w:cs="Arial"/>
          <w:bCs/>
          <w:sz w:val="24"/>
          <w:szCs w:val="24"/>
        </w:rPr>
        <w:t>49206</w:t>
      </w:r>
      <w:r w:rsidR="003A460B">
        <w:rPr>
          <w:rFonts w:ascii="Arial" w:hAnsi="Arial" w:cs="Arial"/>
          <w:bCs/>
          <w:sz w:val="24"/>
          <w:szCs w:val="24"/>
        </w:rPr>
        <w:t xml:space="preserve"> </w:t>
      </w:r>
      <w:r w:rsidR="00EC1A86" w:rsidRPr="00997FF5">
        <w:rPr>
          <w:rFonts w:ascii="Arial" w:hAnsi="Arial" w:cs="Arial"/>
          <w:bCs/>
          <w:sz w:val="24"/>
          <w:szCs w:val="24"/>
        </w:rPr>
        <w:t>/ 20</w:t>
      </w:r>
      <w:r w:rsidR="00284FB9">
        <w:rPr>
          <w:rFonts w:ascii="Arial" w:hAnsi="Arial" w:cs="Arial"/>
          <w:bCs/>
          <w:sz w:val="24"/>
          <w:szCs w:val="24"/>
        </w:rPr>
        <w:t>2</w:t>
      </w:r>
      <w:r w:rsidR="00CD4B1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614E35">
        <w:rPr>
          <w:rFonts w:ascii="Arial" w:hAnsi="Arial"/>
          <w:sz w:val="24"/>
          <w:szCs w:val="24"/>
        </w:rPr>
        <w:t xml:space="preserve"> </w:t>
      </w:r>
      <w:r w:rsidR="00D13C9C">
        <w:rPr>
          <w:rFonts w:ascii="Arial" w:hAnsi="Arial"/>
          <w:sz w:val="24"/>
          <w:szCs w:val="24"/>
        </w:rPr>
        <w:t>12</w:t>
      </w:r>
      <w:r w:rsidR="00622C3A">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CD4B14">
        <w:rPr>
          <w:rFonts w:ascii="Arial" w:hAnsi="Arial"/>
          <w:sz w:val="24"/>
          <w:szCs w:val="24"/>
        </w:rPr>
        <w:t>3</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AA6E62" w:rsidRDefault="00D41830" w:rsidP="00B60519">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A55A38">
        <w:rPr>
          <w:rFonts w:ascii="Arial" w:hAnsi="Arial" w:cs="Arial"/>
        </w:rPr>
        <w:t xml:space="preserve"> </w:t>
      </w:r>
      <w:r w:rsidR="00BD4076">
        <w:rPr>
          <w:rFonts w:ascii="Arial" w:hAnsi="Arial" w:cs="Arial"/>
          <w:bCs/>
        </w:rPr>
        <w:t>C</w:t>
      </w:r>
      <w:r w:rsidR="00BD4076" w:rsidRPr="00B50629">
        <w:rPr>
          <w:rFonts w:ascii="Arial" w:hAnsi="Arial" w:cs="Arial"/>
          <w:bCs/>
        </w:rPr>
        <w:t xml:space="preserve">ontratação de empresa para </w:t>
      </w:r>
      <w:r w:rsidR="00BD4076">
        <w:rPr>
          <w:rFonts w:ascii="Arial" w:hAnsi="Arial" w:cs="Arial"/>
          <w:bCs/>
        </w:rPr>
        <w:t>revitalização da Praça das Pedras</w:t>
      </w:r>
      <w:r w:rsidR="00BD4076" w:rsidRPr="00153609">
        <w:rPr>
          <w:rFonts w:ascii="Arial" w:hAnsi="Arial" w:cs="Arial"/>
          <w:bCs/>
        </w:rPr>
        <w:t xml:space="preserve"> no </w:t>
      </w:r>
      <w:r w:rsidR="00BD4076">
        <w:rPr>
          <w:rFonts w:ascii="Arial" w:hAnsi="Arial" w:cs="Arial"/>
          <w:bCs/>
        </w:rPr>
        <w:t>m</w:t>
      </w:r>
      <w:r w:rsidR="00BD4076" w:rsidRPr="00153609">
        <w:rPr>
          <w:rFonts w:ascii="Arial" w:hAnsi="Arial" w:cs="Arial"/>
          <w:bCs/>
        </w:rPr>
        <w:t>unicípio de Carapicuíba</w:t>
      </w:r>
      <w:r w:rsidR="00BD4076" w:rsidRPr="004220AC">
        <w:rPr>
          <w:rFonts w:ascii="Arial" w:hAnsi="Arial" w:cs="Arial"/>
          <w:bCs/>
          <w:sz w:val="22"/>
          <w:szCs w:val="22"/>
        </w:rPr>
        <w:t>.</w:t>
      </w:r>
    </w:p>
    <w:p w:rsidR="00CD4B14" w:rsidRDefault="00CD4B14" w:rsidP="00B60519">
      <w:pPr>
        <w:pStyle w:val="western"/>
        <w:spacing w:before="278" w:beforeAutospacing="0" w:after="0" w:line="276" w:lineRule="auto"/>
        <w:jc w:val="both"/>
        <w:rPr>
          <w:rFonts w:ascii="Arial" w:hAnsi="Arial"/>
        </w:rPr>
      </w:pPr>
    </w:p>
    <w:p w:rsidR="00721129" w:rsidRDefault="00721129" w:rsidP="00D41830">
      <w:pPr>
        <w:pStyle w:val="Corpodetexto"/>
        <w:jc w:val="both"/>
        <w:rPr>
          <w:rFonts w:ascii="Arial" w:hAnsi="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Declaramos que o responsável da empresa ___________________________, inscrita no CNPJ/MF sob n° ______________________devidamente credenciado, visitou o local onde serão prestados os serviços, objeto da Concorrência em epígrafe.</w:t>
      </w:r>
    </w:p>
    <w:p w:rsidR="002E15B0" w:rsidRDefault="002E15B0"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Data da visita:                       Horário:</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 xml:space="preserve">(Local),                   </w:t>
      </w:r>
      <w:proofErr w:type="gramStart"/>
      <w:r>
        <w:rPr>
          <w:rFonts w:ascii="Arial" w:hAnsi="Arial"/>
          <w:sz w:val="24"/>
          <w:szCs w:val="24"/>
        </w:rPr>
        <w:t>de</w:t>
      </w:r>
      <w:r w:rsidR="00A235E6">
        <w:rPr>
          <w:rFonts w:ascii="Arial" w:hAnsi="Arial"/>
          <w:sz w:val="24"/>
          <w:szCs w:val="24"/>
        </w:rPr>
        <w:t xml:space="preserve">                    </w:t>
      </w:r>
      <w:proofErr w:type="spellStart"/>
      <w:r w:rsidR="00106221">
        <w:rPr>
          <w:rFonts w:ascii="Arial" w:hAnsi="Arial"/>
          <w:sz w:val="24"/>
          <w:szCs w:val="24"/>
        </w:rPr>
        <w:t>de</w:t>
      </w:r>
      <w:proofErr w:type="spellEnd"/>
      <w:proofErr w:type="gramEnd"/>
      <w:r w:rsidR="00106221">
        <w:rPr>
          <w:rFonts w:ascii="Arial" w:hAnsi="Arial"/>
          <w:sz w:val="24"/>
          <w:szCs w:val="24"/>
        </w:rPr>
        <w:t xml:space="preserve">    20</w:t>
      </w:r>
      <w:r w:rsidR="00C05B54">
        <w:rPr>
          <w:rFonts w:ascii="Arial" w:hAnsi="Arial"/>
          <w:sz w:val="24"/>
          <w:szCs w:val="24"/>
        </w:rPr>
        <w:t>2</w:t>
      </w:r>
      <w:r w:rsidR="007E340F">
        <w:rPr>
          <w:rFonts w:ascii="Arial" w:hAnsi="Arial"/>
          <w:sz w:val="24"/>
          <w:szCs w:val="24"/>
        </w:rPr>
        <w:t>3</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07171D" w:rsidRPr="006D72FD">
        <w:rPr>
          <w:rFonts w:ascii="Arial" w:hAnsi="Arial" w:cs="Arial"/>
          <w:bCs/>
          <w:sz w:val="24"/>
          <w:szCs w:val="24"/>
        </w:rPr>
        <w:t>49206</w:t>
      </w:r>
      <w:r w:rsidR="00356F53">
        <w:rPr>
          <w:rFonts w:ascii="Arial" w:hAnsi="Arial" w:cs="Arial"/>
          <w:bCs/>
          <w:sz w:val="24"/>
          <w:szCs w:val="24"/>
        </w:rPr>
        <w:t xml:space="preserve"> </w:t>
      </w:r>
      <w:r w:rsidR="00AC24F4" w:rsidRPr="00997FF5">
        <w:rPr>
          <w:rFonts w:ascii="Arial" w:hAnsi="Arial" w:cs="Arial"/>
          <w:bCs/>
          <w:sz w:val="24"/>
          <w:szCs w:val="24"/>
        </w:rPr>
        <w:t>/ 20</w:t>
      </w:r>
      <w:r w:rsidR="004D5480">
        <w:rPr>
          <w:rFonts w:ascii="Arial" w:hAnsi="Arial" w:cs="Arial"/>
          <w:bCs/>
          <w:sz w:val="24"/>
          <w:szCs w:val="24"/>
        </w:rPr>
        <w:t>2</w:t>
      </w:r>
      <w:r w:rsidR="002C26A6">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782369">
        <w:rPr>
          <w:rFonts w:ascii="Arial" w:hAnsi="Arial"/>
          <w:sz w:val="24"/>
          <w:szCs w:val="24"/>
        </w:rPr>
        <w:t xml:space="preserve">12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2C26A6">
        <w:rPr>
          <w:rFonts w:ascii="Arial" w:hAnsi="Arial"/>
          <w:sz w:val="24"/>
          <w:szCs w:val="24"/>
        </w:rPr>
        <w:t>3</w:t>
      </w:r>
    </w:p>
    <w:p w:rsidR="00D41830" w:rsidRDefault="00D41830" w:rsidP="00D41830">
      <w:pPr>
        <w:spacing w:after="120"/>
        <w:ind w:right="227"/>
        <w:jc w:val="both"/>
        <w:rPr>
          <w:rFonts w:ascii="Arial" w:hAnsi="Arial"/>
          <w:sz w:val="24"/>
          <w:szCs w:val="24"/>
        </w:rPr>
      </w:pPr>
    </w:p>
    <w:p w:rsidR="001956FB" w:rsidRPr="004220AC" w:rsidRDefault="00D41830" w:rsidP="001956FB">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5A2ECC">
        <w:rPr>
          <w:rFonts w:ascii="Arial" w:hAnsi="Arial" w:cs="Arial"/>
        </w:rPr>
        <w:t xml:space="preserve"> </w:t>
      </w:r>
      <w:r w:rsidR="0065673D">
        <w:rPr>
          <w:rFonts w:ascii="Arial" w:hAnsi="Arial" w:cs="Arial"/>
          <w:bCs/>
        </w:rPr>
        <w:t>C</w:t>
      </w:r>
      <w:r w:rsidR="0065673D" w:rsidRPr="00B50629">
        <w:rPr>
          <w:rFonts w:ascii="Arial" w:hAnsi="Arial" w:cs="Arial"/>
          <w:bCs/>
        </w:rPr>
        <w:t xml:space="preserve">ontratação de empresa para </w:t>
      </w:r>
      <w:r w:rsidR="0065673D">
        <w:rPr>
          <w:rFonts w:ascii="Arial" w:hAnsi="Arial" w:cs="Arial"/>
          <w:bCs/>
        </w:rPr>
        <w:t>revitalização da Praça das Pedras</w:t>
      </w:r>
      <w:r w:rsidR="0065673D" w:rsidRPr="00153609">
        <w:rPr>
          <w:rFonts w:ascii="Arial" w:hAnsi="Arial" w:cs="Arial"/>
          <w:bCs/>
        </w:rPr>
        <w:t xml:space="preserve"> no </w:t>
      </w:r>
      <w:r w:rsidR="0065673D">
        <w:rPr>
          <w:rFonts w:ascii="Arial" w:hAnsi="Arial" w:cs="Arial"/>
          <w:bCs/>
        </w:rPr>
        <w:t>m</w:t>
      </w:r>
      <w:r w:rsidR="0065673D" w:rsidRPr="00153609">
        <w:rPr>
          <w:rFonts w:ascii="Arial" w:hAnsi="Arial" w:cs="Arial"/>
          <w:bCs/>
        </w:rPr>
        <w:t>unicípio de Carapicuíba</w:t>
      </w:r>
      <w:r w:rsidR="0065673D" w:rsidRPr="004220AC">
        <w:rPr>
          <w:rFonts w:ascii="Arial" w:hAnsi="Arial" w:cs="Arial"/>
          <w:bCs/>
          <w:sz w:val="22"/>
          <w:szCs w:val="22"/>
        </w:rPr>
        <w:t>.</w:t>
      </w:r>
    </w:p>
    <w:p w:rsidR="001956FB" w:rsidRDefault="001956FB" w:rsidP="001956FB">
      <w:pPr>
        <w:pStyle w:val="western"/>
        <w:spacing w:before="278" w:beforeAutospacing="0" w:after="0" w:line="276" w:lineRule="auto"/>
        <w:jc w:val="both"/>
        <w:rPr>
          <w:rFonts w:ascii="Arial" w:hAnsi="Arial"/>
        </w:rPr>
      </w:pPr>
    </w:p>
    <w:p w:rsidR="00090396" w:rsidRDefault="00090396" w:rsidP="001956FB">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E422DD" w:rsidRDefault="00E422DD" w:rsidP="00FE5561">
      <w:pPr>
        <w:spacing w:after="120"/>
        <w:ind w:left="284" w:right="227"/>
        <w:jc w:val="center"/>
        <w:rPr>
          <w:rFonts w:ascii="Arial" w:hAnsi="Arial" w:cs="Arial"/>
          <w:b/>
          <w:sz w:val="24"/>
          <w:szCs w:val="24"/>
        </w:rPr>
      </w:pPr>
    </w:p>
    <w:p w:rsidR="0010422E" w:rsidRDefault="0010422E"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 xml:space="preserve">MINUTA DO INSTRUMENTO DE CONTRATO ADMINISTRATIVO Nº.     </w:t>
      </w:r>
      <w:r w:rsidR="00194966">
        <w:rPr>
          <w:rFonts w:ascii="Arial" w:hAnsi="Arial"/>
          <w:sz w:val="24"/>
          <w:szCs w:val="24"/>
        </w:rPr>
        <w:t xml:space="preserve">  </w:t>
      </w:r>
      <w:r w:rsidRPr="008B570E">
        <w:rPr>
          <w:rFonts w:ascii="Arial" w:hAnsi="Arial"/>
          <w:sz w:val="24"/>
          <w:szCs w:val="24"/>
        </w:rPr>
        <w:t xml:space="preserve">   /</w:t>
      </w:r>
      <w:r w:rsidR="00D64B71">
        <w:rPr>
          <w:rFonts w:ascii="Arial" w:hAnsi="Arial"/>
          <w:sz w:val="24"/>
          <w:szCs w:val="24"/>
        </w:rPr>
        <w:t xml:space="preserve"> </w:t>
      </w:r>
      <w:r w:rsidR="00D00F82">
        <w:rPr>
          <w:rFonts w:ascii="Arial" w:hAnsi="Arial"/>
          <w:sz w:val="24"/>
          <w:szCs w:val="24"/>
        </w:rPr>
        <w:t>2</w:t>
      </w:r>
      <w:r w:rsidR="0010422E">
        <w:rPr>
          <w:rFonts w:ascii="Arial" w:hAnsi="Arial"/>
          <w:sz w:val="24"/>
          <w:szCs w:val="24"/>
        </w:rPr>
        <w:t>3</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FC10D8">
        <w:rPr>
          <w:rFonts w:ascii="Arial" w:hAnsi="Arial" w:cs="Arial"/>
          <w:b/>
          <w:sz w:val="24"/>
          <w:szCs w:val="24"/>
        </w:rPr>
        <w:t xml:space="preserve"> </w:t>
      </w:r>
      <w:r w:rsidR="00697AD2">
        <w:rPr>
          <w:rFonts w:ascii="Arial" w:hAnsi="Arial"/>
          <w:b/>
          <w:sz w:val="24"/>
          <w:szCs w:val="24"/>
        </w:rPr>
        <w:t xml:space="preserve">12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10422E">
        <w:rPr>
          <w:rFonts w:ascii="Arial" w:hAnsi="Arial" w:cs="Arial"/>
          <w:b/>
          <w:sz w:val="24"/>
          <w:szCs w:val="24"/>
        </w:rPr>
        <w:t>3</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F10F2C" w:rsidRPr="00F10F2C">
        <w:rPr>
          <w:rFonts w:ascii="Arial" w:hAnsi="Arial" w:cs="Arial"/>
          <w:sz w:val="24"/>
          <w:szCs w:val="24"/>
        </w:rPr>
        <w:t>Desenvolvimento Urbano</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r w:rsidR="00414E83" w:rsidRPr="00DF3947">
        <w:rPr>
          <w:rFonts w:ascii="Arial" w:hAnsi="Arial" w:cs="Arial"/>
          <w:sz w:val="24"/>
          <w:szCs w:val="24"/>
        </w:rPr>
        <w:t>xxxxxx</w:t>
      </w:r>
      <w:proofErr w:type="spellEnd"/>
      <w:r w:rsidRPr="00DF3947">
        <w:rPr>
          <w:rFonts w:ascii="Arial" w:hAnsi="Arial" w:cs="Arial"/>
          <w:sz w:val="24"/>
          <w:szCs w:val="24"/>
        </w:rPr>
        <w:t xml:space="preserve"> e do CPF nº. </w:t>
      </w:r>
      <w:proofErr w:type="spellStart"/>
      <w:proofErr w:type="gramStart"/>
      <w:r w:rsidR="00414E83" w:rsidRPr="00DF3947">
        <w:rPr>
          <w:rFonts w:ascii="Arial" w:hAnsi="Arial" w:cs="Arial"/>
          <w:sz w:val="24"/>
          <w:szCs w:val="24"/>
        </w:rPr>
        <w:t>xxxxxx</w:t>
      </w:r>
      <w:proofErr w:type="spellEnd"/>
      <w:proofErr w:type="gramEnd"/>
      <w:r w:rsidR="00075853">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060F56" w:rsidRDefault="00D41830" w:rsidP="00060F56">
      <w:pPr>
        <w:pStyle w:val="western"/>
        <w:spacing w:before="278" w:beforeAutospacing="0" w:after="0" w:line="276" w:lineRule="auto"/>
        <w:jc w:val="both"/>
        <w:rPr>
          <w:rFonts w:ascii="Arial" w:hAnsi="Arial" w:cs="Arial"/>
          <w:sz w:val="22"/>
          <w:szCs w:val="22"/>
        </w:rPr>
      </w:pPr>
      <w:r w:rsidRPr="008B570E">
        <w:rPr>
          <w:rFonts w:ascii="Arial" w:hAnsi="Arial" w:cs="Arial"/>
        </w:rPr>
        <w:t xml:space="preserve">O objeto do presente contrato é </w:t>
      </w:r>
      <w:r w:rsidR="00257FA8">
        <w:rPr>
          <w:rFonts w:ascii="Arial" w:hAnsi="Arial" w:cs="Arial"/>
        </w:rPr>
        <w:t>a</w:t>
      </w:r>
      <w:r w:rsidRPr="008B570E">
        <w:rPr>
          <w:rFonts w:ascii="Arial" w:hAnsi="Arial" w:cs="Arial"/>
        </w:rPr>
        <w:t xml:space="preserve"> </w:t>
      </w:r>
      <w:r w:rsidR="00E80CFA">
        <w:rPr>
          <w:rFonts w:ascii="Arial" w:hAnsi="Arial" w:cs="Arial"/>
          <w:bCs/>
        </w:rPr>
        <w:t>revitalização da Praça das Pedras</w:t>
      </w:r>
      <w:r w:rsidR="00B16C67" w:rsidRPr="00153609">
        <w:rPr>
          <w:rFonts w:ascii="Arial" w:hAnsi="Arial" w:cs="Arial"/>
          <w:bCs/>
        </w:rPr>
        <w:t xml:space="preserve"> </w:t>
      </w:r>
      <w:r w:rsidR="00BF4631" w:rsidRPr="00384BE1">
        <w:rPr>
          <w:rFonts w:ascii="Arial" w:hAnsi="Arial" w:cs="Arial"/>
          <w:bCs/>
        </w:rPr>
        <w:t>neste município</w:t>
      </w:r>
      <w:r w:rsidR="00106221" w:rsidRPr="00106221">
        <w:rPr>
          <w:rFonts w:ascii="Arial" w:hAnsi="Arial" w:cs="Arial"/>
        </w:rPr>
        <w:t>, conforme especificação do Anexo I</w:t>
      </w:r>
      <w:r w:rsidR="00AA6BFC">
        <w:rPr>
          <w:rFonts w:ascii="Arial" w:hAnsi="Arial" w:cs="Arial"/>
        </w:rPr>
        <w:t xml:space="preserve"> do edital</w:t>
      </w:r>
      <w:r w:rsidR="00106221" w:rsidRPr="00106221">
        <w:rPr>
          <w:rFonts w:ascii="Arial" w:hAnsi="Arial" w:cs="Arial"/>
        </w:rPr>
        <w:t xml:space="preserve">, parte integrante deste </w:t>
      </w:r>
      <w:r w:rsidR="00AA6BFC">
        <w:rPr>
          <w:rFonts w:ascii="Arial" w:hAnsi="Arial" w:cs="Arial"/>
        </w:rPr>
        <w:t>contrato</w:t>
      </w:r>
      <w:r w:rsidR="00106221" w:rsidRPr="00106221">
        <w:rPr>
          <w:rFonts w:ascii="Arial" w:hAnsi="Arial" w:cs="Arial"/>
        </w:rPr>
        <w:t xml:space="preserve">, em atendimento à Secretaria de </w:t>
      </w:r>
      <w:r w:rsidR="00B16C67" w:rsidRPr="00F10F2C">
        <w:rPr>
          <w:rFonts w:ascii="Arial" w:hAnsi="Arial" w:cs="Arial"/>
        </w:rPr>
        <w:t>Desenvolvimento Urbano</w:t>
      </w:r>
      <w:r w:rsidRPr="008B570E">
        <w:rPr>
          <w:rFonts w:ascii="Arial" w:hAnsi="Arial" w:cs="Arial"/>
        </w:rPr>
        <w:t xml:space="preserve">, conforme especificações do Edital de TOMADA DE PREÇOS acima </w:t>
      </w:r>
      <w:r w:rsidRPr="00DF3947">
        <w:rPr>
          <w:rFonts w:ascii="Arial" w:hAnsi="Arial" w:cs="Arial"/>
        </w:rPr>
        <w:t xml:space="preserve">citada que foi realizada sob o regime de empreitada por preço </w:t>
      </w:r>
      <w:r w:rsidR="00680F7C">
        <w:rPr>
          <w:rFonts w:ascii="Arial" w:hAnsi="Arial" w:cs="Arial"/>
        </w:rPr>
        <w:t>unitário</w:t>
      </w:r>
      <w:r w:rsidRPr="00DF3947">
        <w:rPr>
          <w:rFonts w:ascii="Arial" w:hAnsi="Arial" w:cs="Arial"/>
        </w:rPr>
        <w:t>, e devidamente</w:t>
      </w:r>
      <w:r w:rsidRPr="008B570E">
        <w:rPr>
          <w:rFonts w:ascii="Arial" w:hAnsi="Arial" w:cs="Arial"/>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lastRenderedPageBreak/>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w:t>
      </w:r>
      <w:r w:rsidR="006956CB">
        <w:rPr>
          <w:rFonts w:ascii="Arial" w:hAnsi="Arial" w:cs="Arial"/>
          <w:sz w:val="24"/>
          <w:szCs w:val="24"/>
        </w:rPr>
        <w:t xml:space="preserve"> </w:t>
      </w:r>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lastRenderedPageBreak/>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xml:space="preserve">, acompanhado do laudo de controle tecnológico </w:t>
      </w:r>
      <w:proofErr w:type="gramStart"/>
      <w:r w:rsidR="007D1472">
        <w:rPr>
          <w:rFonts w:ascii="Arial" w:hAnsi="Arial" w:cs="Arial"/>
          <w:sz w:val="24"/>
          <w:szCs w:val="24"/>
        </w:rPr>
        <w:t>da obras</w:t>
      </w:r>
      <w:proofErr w:type="gramEnd"/>
      <w:r w:rsidR="007D1472">
        <w:rPr>
          <w:rFonts w:ascii="Arial" w:hAnsi="Arial" w:cs="Arial"/>
          <w:sz w:val="24"/>
          <w:szCs w:val="24"/>
        </w:rPr>
        <w:t>, diário de obra do período da medição, bem como os resultados dos ensaios realizados em cada etapa das obras/serviços.</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w:t>
      </w:r>
      <w:proofErr w:type="gramStart"/>
      <w:r>
        <w:rPr>
          <w:rFonts w:ascii="Arial" w:hAnsi="Arial" w:cs="Arial"/>
          <w:sz w:val="24"/>
          <w:szCs w:val="24"/>
        </w:rPr>
        <w:t xml:space="preserve">  </w:t>
      </w:r>
      <w:proofErr w:type="gramEnd"/>
      <w:r>
        <w:rPr>
          <w:rFonts w:ascii="Arial" w:hAnsi="Arial" w:cs="Arial"/>
          <w:sz w:val="24"/>
          <w:szCs w:val="24"/>
        </w:rPr>
        <w:t>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CB4283" w:rsidRPr="00CB4283">
        <w:rPr>
          <w:rFonts w:ascii="Arial" w:hAnsi="Arial" w:cs="Arial"/>
          <w:sz w:val="24"/>
          <w:szCs w:val="24"/>
        </w:rPr>
        <w:t>Desenvolvimento Urbano</w:t>
      </w:r>
      <w:r>
        <w:rPr>
          <w:rFonts w:ascii="Arial" w:hAnsi="Arial" w:cs="Arial"/>
          <w:sz w:val="24"/>
          <w:szCs w:val="24"/>
        </w:rPr>
        <w:t xml:space="preserve"> e empresa contratada).  </w:t>
      </w:r>
    </w:p>
    <w:p w:rsidR="00C24175" w:rsidRDefault="00C24175" w:rsidP="00CB6D06">
      <w:pPr>
        <w:spacing w:after="120"/>
        <w:jc w:val="center"/>
        <w:rPr>
          <w:rFonts w:ascii="Arial" w:hAnsi="Arial" w:cs="Arial"/>
          <w:b/>
          <w:sz w:val="24"/>
          <w:szCs w:val="24"/>
        </w:rPr>
      </w:pPr>
    </w:p>
    <w:p w:rsidR="00B02EFA" w:rsidRDefault="00B02EFA"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FD3A85" w:rsidRDefault="00FD3A85"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r w:rsidR="00785ADF">
        <w:rPr>
          <w:rFonts w:ascii="Arial" w:hAnsi="Arial" w:cs="Arial"/>
          <w:sz w:val="24"/>
          <w:szCs w:val="24"/>
        </w:rPr>
        <w:t>, tendo como data base a data de apresentação das propostas</w:t>
      </w:r>
      <w:r>
        <w:rPr>
          <w:rFonts w:ascii="Arial" w:hAnsi="Arial" w:cs="Arial"/>
          <w:sz w:val="24"/>
          <w:szCs w:val="24"/>
        </w:rPr>
        <w:t>.</w:t>
      </w:r>
    </w:p>
    <w:p w:rsidR="00D41830" w:rsidRDefault="00D41830" w:rsidP="00D41830">
      <w:pPr>
        <w:tabs>
          <w:tab w:val="left" w:pos="1260"/>
        </w:tabs>
        <w:jc w:val="both"/>
        <w:rPr>
          <w:rFonts w:ascii="Arial" w:hAnsi="Arial" w:cs="Arial"/>
          <w:sz w:val="24"/>
          <w:szCs w:val="24"/>
        </w:rPr>
      </w:pPr>
    </w:p>
    <w:p w:rsidR="00BE77E5" w:rsidRDefault="00BE77E5" w:rsidP="00D41830">
      <w:pPr>
        <w:tabs>
          <w:tab w:val="left" w:pos="1260"/>
        </w:tabs>
        <w:jc w:val="both"/>
        <w:rPr>
          <w:rFonts w:ascii="Arial" w:hAnsi="Arial" w:cs="Arial"/>
          <w:sz w:val="24"/>
          <w:szCs w:val="24"/>
        </w:rPr>
      </w:pPr>
    </w:p>
    <w:p w:rsidR="00FD3A85" w:rsidRPr="00957221" w:rsidRDefault="00FD3A8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7D248D" w:rsidRDefault="007D248D" w:rsidP="00A4176B">
      <w:pPr>
        <w:tabs>
          <w:tab w:val="left" w:pos="0"/>
          <w:tab w:val="left" w:pos="180"/>
        </w:tabs>
        <w:spacing w:after="120"/>
        <w:jc w:val="center"/>
        <w:rPr>
          <w:rFonts w:ascii="Arial" w:hAnsi="Arial" w:cs="Arial"/>
          <w:b/>
          <w:sz w:val="24"/>
          <w:szCs w:val="24"/>
        </w:rPr>
      </w:pPr>
    </w:p>
    <w:p w:rsidR="00D41830" w:rsidRPr="00CA1381" w:rsidRDefault="00D41830" w:rsidP="00A4176B">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A4176B" w:rsidRDefault="00A4176B"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 xml:space="preserve">Compete ao Secretário de </w:t>
      </w:r>
      <w:r w:rsidR="008D045C" w:rsidRPr="008D045C">
        <w:rPr>
          <w:rFonts w:ascii="Arial" w:hAnsi="Arial" w:cs="Arial"/>
          <w:sz w:val="24"/>
          <w:szCs w:val="24"/>
        </w:rPr>
        <w:t>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FD77B1">
        <w:rPr>
          <w:rFonts w:ascii="Arial" w:hAnsi="Arial" w:cs="Arial"/>
          <w:sz w:val="24"/>
          <w:szCs w:val="24"/>
        </w:rPr>
        <w:t xml:space="preserve">15 </w:t>
      </w:r>
      <w:r w:rsidR="00FD77B1" w:rsidRPr="00742FF4">
        <w:rPr>
          <w:rFonts w:ascii="Arial" w:hAnsi="Arial" w:cs="Arial"/>
          <w:sz w:val="24"/>
          <w:szCs w:val="24"/>
        </w:rPr>
        <w:t>(</w:t>
      </w:r>
      <w:r w:rsidR="00FD77B1">
        <w:rPr>
          <w:rFonts w:ascii="Arial" w:hAnsi="Arial" w:cs="Arial"/>
          <w:sz w:val="24"/>
          <w:szCs w:val="24"/>
        </w:rPr>
        <w:t>quinze)</w:t>
      </w:r>
      <w:r w:rsidR="00FD77B1" w:rsidRPr="00742FF4">
        <w:rPr>
          <w:rFonts w:ascii="Arial" w:hAnsi="Arial" w:cs="Arial"/>
          <w:sz w:val="24"/>
          <w:szCs w:val="24"/>
        </w:rPr>
        <w:t xml:space="preserve"> </w:t>
      </w:r>
      <w:r w:rsidR="00FD77B1">
        <w:rPr>
          <w:rFonts w:ascii="Arial" w:hAnsi="Arial" w:cs="Arial"/>
          <w:sz w:val="24"/>
          <w:szCs w:val="24"/>
        </w:rPr>
        <w:t>meses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9F74C9">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lastRenderedPageBreak/>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lastRenderedPageBreak/>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D41830" w:rsidRPr="00CA1381" w:rsidRDefault="009F74C9" w:rsidP="009F74C9">
      <w:pPr>
        <w:tabs>
          <w:tab w:val="left" w:pos="900"/>
        </w:tabs>
        <w:spacing w:after="120"/>
        <w:jc w:val="both"/>
        <w:rPr>
          <w:rFonts w:ascii="Arial" w:hAnsi="Arial" w:cs="Arial"/>
          <w:sz w:val="24"/>
          <w:szCs w:val="24"/>
        </w:rPr>
      </w:pPr>
      <w:r>
        <w:rPr>
          <w:rFonts w:ascii="Arial" w:hAnsi="Arial" w:cs="Arial"/>
          <w:sz w:val="24"/>
          <w:szCs w:val="24"/>
        </w:rPr>
        <w:t xml:space="preserve">   </w:t>
      </w:r>
      <w:r w:rsidR="00D41830">
        <w:rPr>
          <w:rFonts w:ascii="Arial" w:hAnsi="Arial" w:cs="Arial"/>
          <w:b/>
          <w:sz w:val="24"/>
          <w:szCs w:val="24"/>
        </w:rPr>
        <w:t>(</w:t>
      </w:r>
      <w:r w:rsidR="00D41830" w:rsidRPr="00CA1381">
        <w:rPr>
          <w:rFonts w:ascii="Arial" w:hAnsi="Arial" w:cs="Arial"/>
          <w:b/>
          <w:sz w:val="24"/>
          <w:szCs w:val="24"/>
        </w:rPr>
        <w:t>k)</w:t>
      </w:r>
      <w:r w:rsidR="00B5246E">
        <w:rPr>
          <w:rFonts w:ascii="Arial" w:hAnsi="Arial" w:cs="Arial"/>
          <w:b/>
          <w:sz w:val="24"/>
          <w:szCs w:val="24"/>
        </w:rPr>
        <w:t xml:space="preserve"> </w:t>
      </w:r>
      <w:r w:rsidR="00D41830"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2E15B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A24279" w:rsidRPr="00A24279">
        <w:rPr>
          <w:rFonts w:ascii="Arial" w:hAnsi="Arial" w:cs="Arial"/>
          <w:sz w:val="24"/>
          <w:szCs w:val="24"/>
        </w:rPr>
        <w:t>Desenvolvimento Urbano</w:t>
      </w:r>
      <w:r>
        <w:rPr>
          <w:rFonts w:ascii="Arial" w:hAnsi="Arial" w:cs="Arial"/>
          <w:sz w:val="24"/>
          <w:szCs w:val="24"/>
        </w:rPr>
        <w:t xml:space="preserve">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w:t>
      </w:r>
      <w:r w:rsidR="00A24279" w:rsidRPr="00A24279">
        <w:rPr>
          <w:rFonts w:ascii="Arial" w:hAnsi="Arial" w:cs="Arial"/>
          <w:sz w:val="24"/>
          <w:szCs w:val="24"/>
        </w:rPr>
        <w:t>Desenvolvimento Urbano</w:t>
      </w:r>
      <w:r w:rsidR="00A24279">
        <w:rPr>
          <w:rFonts w:ascii="Arial" w:hAnsi="Arial" w:cs="Arial"/>
          <w:sz w:val="24"/>
          <w:szCs w:val="24"/>
        </w:rPr>
        <w:t xml:space="preserve"> </w:t>
      </w:r>
      <w:r>
        <w:rPr>
          <w:rFonts w:ascii="Arial" w:hAnsi="Arial" w:cs="Arial"/>
          <w:sz w:val="24"/>
          <w:szCs w:val="24"/>
        </w:rPr>
        <w:t>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770276">
        <w:rPr>
          <w:rFonts w:ascii="Arial" w:hAnsi="Arial" w:cs="Arial"/>
          <w:sz w:val="24"/>
          <w:szCs w:val="24"/>
        </w:rPr>
        <w:t xml:space="preserve">15 </w:t>
      </w:r>
      <w:r w:rsidR="00770276" w:rsidRPr="00742FF4">
        <w:rPr>
          <w:rFonts w:ascii="Arial" w:hAnsi="Arial" w:cs="Arial"/>
          <w:sz w:val="24"/>
          <w:szCs w:val="24"/>
        </w:rPr>
        <w:t>(</w:t>
      </w:r>
      <w:r w:rsidR="00770276">
        <w:rPr>
          <w:rFonts w:ascii="Arial" w:hAnsi="Arial" w:cs="Arial"/>
          <w:sz w:val="24"/>
          <w:szCs w:val="24"/>
        </w:rPr>
        <w:t>quinze)</w:t>
      </w:r>
      <w:r w:rsidR="00770276" w:rsidRPr="00742FF4">
        <w:rPr>
          <w:rFonts w:ascii="Arial" w:hAnsi="Arial" w:cs="Arial"/>
          <w:sz w:val="24"/>
          <w:szCs w:val="24"/>
        </w:rPr>
        <w:t xml:space="preserve"> </w:t>
      </w:r>
      <w:r w:rsidR="00770276">
        <w:rPr>
          <w:rFonts w:ascii="Arial" w:hAnsi="Arial" w:cs="Arial"/>
          <w:sz w:val="24"/>
          <w:szCs w:val="24"/>
        </w:rPr>
        <w:t>meses</w:t>
      </w:r>
      <w:r w:rsidR="00770276" w:rsidRPr="00141F89">
        <w:rPr>
          <w:rFonts w:ascii="Arial" w:hAnsi="Arial" w:cs="Arial"/>
          <w:sz w:val="24"/>
          <w:szCs w:val="24"/>
        </w:rPr>
        <w:t xml:space="preserve"> </w:t>
      </w:r>
      <w:r w:rsidRPr="00141F89">
        <w:rPr>
          <w:rFonts w:ascii="Arial" w:hAnsi="Arial" w:cs="Arial"/>
          <w:sz w:val="24"/>
          <w:szCs w:val="24"/>
        </w:rPr>
        <w:t xml:space="preserve">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 xml:space="preserve">do recebimento da ordem de serviço expedida pela Secretaria de </w:t>
      </w:r>
      <w:r w:rsidR="00A24279" w:rsidRPr="00A24279">
        <w:rPr>
          <w:rFonts w:ascii="Arial" w:hAnsi="Arial" w:cs="Arial"/>
          <w:sz w:val="24"/>
          <w:szCs w:val="24"/>
        </w:rPr>
        <w:t>Desenvolvimento Urbano</w:t>
      </w:r>
      <w:r w:rsidRPr="00141F89">
        <w:rPr>
          <w:rFonts w:ascii="Arial" w:hAnsi="Arial" w:cs="Arial"/>
          <w:sz w:val="24"/>
          <w:szCs w:val="24"/>
        </w:rPr>
        <w:t>.</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 xml:space="preserve">para todos os </w:t>
      </w:r>
      <w:r w:rsidRPr="00CA1381">
        <w:rPr>
          <w:rFonts w:ascii="Arial" w:hAnsi="Arial" w:cs="Arial"/>
          <w:sz w:val="24"/>
          <w:szCs w:val="24"/>
        </w:rPr>
        <w:lastRenderedPageBreak/>
        <w:t>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49476D" w:rsidRDefault="00C742DD" w:rsidP="0049476D">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As despesas decorrentes d</w:t>
      </w:r>
      <w:r>
        <w:rPr>
          <w:rFonts w:ascii="Arial" w:hAnsi="Arial" w:cs="Arial"/>
          <w:sz w:val="24"/>
          <w:szCs w:val="24"/>
          <w:lang w:val="pt-BR"/>
        </w:rPr>
        <w:t>o</w:t>
      </w:r>
      <w:r w:rsidRPr="000F6E17">
        <w:rPr>
          <w:rFonts w:ascii="Arial" w:hAnsi="Arial" w:cs="Arial"/>
          <w:sz w:val="24"/>
          <w:szCs w:val="24"/>
          <w:lang w:val="pt-BR"/>
        </w:rPr>
        <w:t xml:space="preserve"> </w:t>
      </w:r>
      <w:r>
        <w:rPr>
          <w:rFonts w:ascii="Arial" w:hAnsi="Arial" w:cs="Arial"/>
          <w:sz w:val="24"/>
          <w:szCs w:val="24"/>
          <w:lang w:val="pt-BR"/>
        </w:rPr>
        <w:t>contrato</w:t>
      </w:r>
      <w:r w:rsidRPr="000F6E17">
        <w:rPr>
          <w:rFonts w:ascii="Arial" w:hAnsi="Arial" w:cs="Arial"/>
          <w:sz w:val="24"/>
          <w:szCs w:val="24"/>
          <w:lang w:val="pt-BR"/>
        </w:rPr>
        <w:t xml:space="preserve"> licitação correrão por conta </w:t>
      </w:r>
      <w:r w:rsidR="0049476D" w:rsidRPr="000F6E17">
        <w:rPr>
          <w:rFonts w:ascii="Arial" w:hAnsi="Arial" w:cs="Arial"/>
          <w:sz w:val="24"/>
          <w:szCs w:val="24"/>
          <w:lang w:val="pt-BR"/>
        </w:rPr>
        <w:t>da</w:t>
      </w:r>
      <w:r w:rsidR="0049476D">
        <w:rPr>
          <w:rFonts w:ascii="Arial" w:hAnsi="Arial" w:cs="Arial"/>
          <w:sz w:val="24"/>
          <w:szCs w:val="24"/>
          <w:lang w:val="pt-BR"/>
        </w:rPr>
        <w:t xml:space="preserve"> dotação </w:t>
      </w:r>
      <w:r w:rsidR="0049476D" w:rsidRPr="000F6E17">
        <w:rPr>
          <w:rFonts w:ascii="Arial" w:hAnsi="Arial" w:cs="Arial"/>
          <w:sz w:val="24"/>
          <w:szCs w:val="24"/>
          <w:lang w:val="pt-BR"/>
        </w:rPr>
        <w:t xml:space="preserve">orçamentária de </w:t>
      </w:r>
      <w:r w:rsidR="0049476D">
        <w:rPr>
          <w:rFonts w:ascii="Arial" w:hAnsi="Arial" w:cs="Arial"/>
          <w:sz w:val="24"/>
          <w:szCs w:val="24"/>
          <w:lang w:val="pt-BR"/>
        </w:rPr>
        <w:t xml:space="preserve">nº </w:t>
      </w:r>
      <w:r w:rsidR="00F13E9F">
        <w:rPr>
          <w:rFonts w:ascii="Arial" w:hAnsi="Arial" w:cs="Arial"/>
          <w:sz w:val="24"/>
          <w:szCs w:val="24"/>
          <w:lang w:val="pt-BR"/>
        </w:rPr>
        <w:t xml:space="preserve">12.01.15.451.0006.4.4.90.51-99 </w:t>
      </w:r>
      <w:r w:rsidR="0049476D">
        <w:rPr>
          <w:rFonts w:ascii="Arial" w:hAnsi="Arial" w:cs="Arial"/>
          <w:sz w:val="24"/>
          <w:szCs w:val="24"/>
          <w:lang w:val="pt-BR"/>
        </w:rPr>
        <w:t>(transferências e convênios federais - vinculados).</w:t>
      </w:r>
    </w:p>
    <w:p w:rsidR="000931DE" w:rsidRDefault="000931DE" w:rsidP="000931DE">
      <w:pPr>
        <w:pStyle w:val="Cabealho"/>
        <w:tabs>
          <w:tab w:val="clear" w:pos="4419"/>
          <w:tab w:val="clear" w:pos="8838"/>
          <w:tab w:val="left" w:pos="0"/>
          <w:tab w:val="left" w:pos="10206"/>
        </w:tabs>
        <w:jc w:val="both"/>
        <w:rPr>
          <w:rFonts w:ascii="Arial" w:hAnsi="Arial" w:cs="Arial"/>
          <w:sz w:val="24"/>
          <w:szCs w:val="24"/>
        </w:rPr>
      </w:pPr>
    </w:p>
    <w:p w:rsidR="00A21C14" w:rsidRDefault="00A21C14" w:rsidP="000931DE">
      <w:pPr>
        <w:pStyle w:val="Cabealho"/>
        <w:tabs>
          <w:tab w:val="clear" w:pos="4419"/>
          <w:tab w:val="clear" w:pos="8838"/>
          <w:tab w:val="left" w:pos="0"/>
          <w:tab w:val="left" w:pos="10206"/>
        </w:tabs>
        <w:jc w:val="both"/>
        <w:rPr>
          <w:rFonts w:ascii="Arial" w:hAnsi="Arial" w:cs="Arial"/>
          <w:b/>
          <w:sz w:val="24"/>
          <w:szCs w:val="24"/>
        </w:rPr>
      </w:pPr>
    </w:p>
    <w:p w:rsidR="00927F5E" w:rsidRDefault="00927F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927F5E" w:rsidRDefault="00927F5E"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 por estarem assim justos e contratados, fi</w:t>
      </w:r>
      <w:r>
        <w:rPr>
          <w:rFonts w:ascii="Arial" w:hAnsi="Arial" w:cs="Arial"/>
          <w:sz w:val="24"/>
          <w:szCs w:val="24"/>
        </w:rPr>
        <w:t xml:space="preserve">rmam o presente instrumento em </w:t>
      </w:r>
      <w:r w:rsidR="009A2AED">
        <w:rPr>
          <w:rFonts w:ascii="Arial" w:hAnsi="Arial" w:cs="Arial"/>
          <w:sz w:val="24"/>
          <w:szCs w:val="24"/>
        </w:rPr>
        <w:t>0</w:t>
      </w:r>
      <w:r>
        <w:rPr>
          <w:rFonts w:ascii="Arial" w:hAnsi="Arial" w:cs="Arial"/>
          <w:sz w:val="24"/>
          <w:szCs w:val="24"/>
        </w:rPr>
        <w:t>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r>
        <w:rPr>
          <w:rFonts w:ascii="Arial" w:hAnsi="Arial" w:cs="Arial"/>
          <w:sz w:val="24"/>
          <w:szCs w:val="24"/>
        </w:rPr>
        <w:t>xxxx</w:t>
      </w:r>
      <w:proofErr w:type="spell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996FF7" w:rsidRPr="00996FF7">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DE387A" w:rsidRDefault="00DE387A"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F4082F" w:rsidRDefault="00F4082F" w:rsidP="002E15B0">
      <w:pPr>
        <w:jc w:val="center"/>
        <w:rPr>
          <w:rFonts w:ascii="Arial" w:hAnsi="Arial" w:cs="Arial"/>
          <w:b/>
          <w:sz w:val="24"/>
          <w:szCs w:val="24"/>
        </w:rPr>
      </w:pPr>
    </w:p>
    <w:p w:rsidR="00D41830" w:rsidRPr="006F421F" w:rsidRDefault="00D41830" w:rsidP="002E15B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2E656B" w:rsidRPr="00A83F7E" w:rsidRDefault="00B74868" w:rsidP="002E656B">
      <w:pPr>
        <w:pStyle w:val="western"/>
        <w:spacing w:before="278" w:beforeAutospacing="0" w:after="0" w:line="276" w:lineRule="auto"/>
        <w:jc w:val="both"/>
        <w:rPr>
          <w:rFonts w:ascii="Arial" w:hAnsi="Arial" w:cs="Arial"/>
          <w:b/>
        </w:rPr>
      </w:pPr>
      <w:r w:rsidRPr="00C92DEA">
        <w:rPr>
          <w:rFonts w:ascii="Arial" w:eastAsia="Calibri" w:hAnsi="Arial" w:cs="Arial"/>
          <w:b/>
          <w:spacing w:val="12"/>
        </w:rPr>
        <w:t xml:space="preserve">OBJETO: </w:t>
      </w:r>
      <w:r w:rsidR="007078E8" w:rsidRPr="00A83F7E">
        <w:rPr>
          <w:rFonts w:ascii="Arial" w:hAnsi="Arial" w:cs="Arial"/>
          <w:b/>
          <w:bCs/>
        </w:rPr>
        <w:t xml:space="preserve">CONTRATAÇÃO DE EMPRESA </w:t>
      </w:r>
      <w:r w:rsidR="007078E8">
        <w:rPr>
          <w:rFonts w:ascii="Arial" w:hAnsi="Arial" w:cs="Arial"/>
          <w:b/>
          <w:bCs/>
        </w:rPr>
        <w:t>PARA REVITALIZAÇÃO DA PRAÇA DAS PEDRAS NESTE MUNICIPIO</w:t>
      </w:r>
      <w:r w:rsidR="002E656B">
        <w:rPr>
          <w:rFonts w:ascii="Arial" w:hAnsi="Arial" w:cs="Arial"/>
          <w:b/>
          <w:bCs/>
        </w:rPr>
        <w:t xml:space="preserve">. </w:t>
      </w:r>
    </w:p>
    <w:p w:rsidR="00B74868" w:rsidRPr="00C92DEA" w:rsidRDefault="00B74868" w:rsidP="009541DD">
      <w:pPr>
        <w:pStyle w:val="western"/>
        <w:spacing w:before="278" w:beforeAutospacing="0" w:after="0" w:line="276" w:lineRule="auto"/>
        <w:jc w:val="both"/>
        <w:rPr>
          <w:rFonts w:ascii="Arial" w:eastAsia="Calibri" w:hAnsi="Arial" w:cs="Arial"/>
          <w:b/>
          <w:spacing w:val="12"/>
        </w:rPr>
      </w:pPr>
      <w:r w:rsidRPr="00C92DEA">
        <w:rPr>
          <w:rFonts w:ascii="Arial" w:eastAsia="Calibri" w:hAnsi="Arial" w:cs="Arial"/>
          <w:b/>
          <w:spacing w:val="12"/>
        </w:rPr>
        <w:t>ADVOGADO (S</w:t>
      </w:r>
      <w:proofErr w:type="gramStart"/>
      <w:r w:rsidRPr="00C92DEA">
        <w:rPr>
          <w:rFonts w:ascii="Arial" w:eastAsia="Calibri" w:hAnsi="Arial" w:cs="Arial"/>
          <w:b/>
          <w:spacing w:val="12"/>
        </w:rPr>
        <w:t>)</w:t>
      </w:r>
      <w:proofErr w:type="gramEnd"/>
      <w:r w:rsidRPr="00C92DEA">
        <w:rPr>
          <w:rFonts w:ascii="Arial" w:eastAsia="Calibri" w:hAnsi="Arial" w:cs="Arial"/>
          <w:b/>
          <w:spacing w:val="12"/>
        </w:rPr>
        <w:t>/ Nº OAB/</w:t>
      </w:r>
      <w:proofErr w:type="spellStart"/>
      <w:r w:rsidRPr="00C92DEA">
        <w:rPr>
          <w:rFonts w:ascii="Arial" w:eastAsia="Calibri" w:hAnsi="Arial" w:cs="Arial"/>
          <w:b/>
          <w:spacing w:val="12"/>
        </w:rPr>
        <w:t>email</w:t>
      </w:r>
      <w:proofErr w:type="spellEnd"/>
      <w:r w:rsidRPr="00C92DEA">
        <w:rPr>
          <w:rFonts w:ascii="Arial" w:eastAsia="Calibri" w:hAnsi="Arial" w:cs="Arial"/>
          <w:b/>
          <w:spacing w:val="12"/>
        </w:rPr>
        <w:t>: (*)_____________________________</w:t>
      </w:r>
    </w:p>
    <w:p w:rsidR="00B74868" w:rsidRDefault="00B74868" w:rsidP="00B74868">
      <w:pPr>
        <w:spacing w:line="276" w:lineRule="auto"/>
        <w:jc w:val="both"/>
        <w:rPr>
          <w:rFonts w:ascii="Arial" w:eastAsia="Calibri" w:hAnsi="Arial" w:cs="Arial"/>
          <w:spacing w:val="12"/>
          <w:sz w:val="24"/>
          <w:szCs w:val="24"/>
        </w:rPr>
      </w:pPr>
    </w:p>
    <w:p w:rsidR="001815E1" w:rsidRPr="00C92DEA" w:rsidRDefault="001815E1" w:rsidP="00B74868">
      <w:pPr>
        <w:spacing w:line="276" w:lineRule="auto"/>
        <w:jc w:val="both"/>
        <w:rPr>
          <w:rFonts w:ascii="Arial" w:eastAsia="Calibri" w:hAnsi="Arial" w:cs="Arial"/>
          <w:spacing w:val="12"/>
          <w:sz w:val="24"/>
          <w:szCs w:val="24"/>
        </w:rPr>
      </w:pPr>
    </w:p>
    <w:p w:rsidR="006B4A92" w:rsidRPr="006B4A92" w:rsidRDefault="006B4A92" w:rsidP="006B4A92">
      <w:pPr>
        <w:spacing w:line="276" w:lineRule="auto"/>
        <w:jc w:val="both"/>
        <w:rPr>
          <w:rFonts w:ascii="Arial" w:eastAsia="Calibri" w:hAnsi="Arial" w:cs="Arial"/>
          <w:spacing w:val="12"/>
          <w:sz w:val="24"/>
          <w:szCs w:val="24"/>
        </w:rPr>
      </w:pPr>
      <w:r w:rsidRPr="006B4A92">
        <w:rPr>
          <w:rFonts w:ascii="Arial" w:eastAsia="Calibri" w:hAnsi="Arial" w:cs="Arial"/>
          <w:spacing w:val="12"/>
          <w:sz w:val="24"/>
          <w:szCs w:val="24"/>
        </w:rPr>
        <w:t>Pelo presente TERMO, nós, abaixo identificados:</w:t>
      </w:r>
    </w:p>
    <w:p w:rsidR="006B4A92" w:rsidRPr="006B4A92" w:rsidRDefault="006B4A92" w:rsidP="006B4A92">
      <w:pPr>
        <w:jc w:val="both"/>
        <w:rPr>
          <w:rFonts w:ascii="Arial" w:eastAsia="Calibri" w:hAnsi="Arial" w:cs="Arial"/>
          <w:sz w:val="24"/>
          <w:szCs w:val="24"/>
          <w:lang w:eastAsia="en-US"/>
        </w:rPr>
      </w:pPr>
    </w:p>
    <w:p w:rsidR="006B4A92" w:rsidRPr="006B4A92" w:rsidRDefault="006B4A92" w:rsidP="006B4A92">
      <w:pPr>
        <w:numPr>
          <w:ilvl w:val="1"/>
          <w:numId w:val="10"/>
        </w:numPr>
        <w:tabs>
          <w:tab w:val="num" w:pos="851"/>
        </w:tabs>
        <w:suppressAutoHyphens/>
        <w:ind w:left="426"/>
        <w:jc w:val="both"/>
        <w:rPr>
          <w:rFonts w:ascii="Arial" w:eastAsia="Calibri" w:hAnsi="Arial" w:cs="Arial"/>
          <w:sz w:val="24"/>
          <w:szCs w:val="24"/>
          <w:lang w:eastAsia="en-US"/>
        </w:rPr>
      </w:pPr>
      <w:r w:rsidRPr="006B4A92">
        <w:rPr>
          <w:rFonts w:ascii="Arial" w:eastAsia="Calibri" w:hAnsi="Arial" w:cs="Arial"/>
          <w:sz w:val="24"/>
          <w:szCs w:val="24"/>
          <w:lang w:eastAsia="en-US"/>
        </w:rPr>
        <w:t>Estamos CIENTES de que:</w:t>
      </w:r>
    </w:p>
    <w:p w:rsidR="006B4A92" w:rsidRPr="006B4A92" w:rsidRDefault="006B4A92" w:rsidP="006B4A92">
      <w:pPr>
        <w:ind w:left="66"/>
        <w:jc w:val="both"/>
        <w:rPr>
          <w:rFonts w:ascii="Arial" w:eastAsia="Calibri" w:hAnsi="Arial" w:cs="Arial"/>
          <w:sz w:val="24"/>
          <w:szCs w:val="24"/>
          <w:lang w:eastAsia="en-US"/>
        </w:rPr>
      </w:pPr>
    </w:p>
    <w:p w:rsidR="006B4A92" w:rsidRPr="006B4A92" w:rsidRDefault="006B4A92" w:rsidP="006B4A92">
      <w:pPr>
        <w:numPr>
          <w:ilvl w:val="0"/>
          <w:numId w:val="11"/>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 xml:space="preserve">O ajuste acima referido estará sujeito </w:t>
      </w:r>
      <w:proofErr w:type="gramStart"/>
      <w:r w:rsidRPr="006B4A92">
        <w:rPr>
          <w:rFonts w:ascii="Arial" w:eastAsia="Calibri" w:hAnsi="Arial" w:cs="Arial"/>
          <w:sz w:val="24"/>
          <w:szCs w:val="24"/>
          <w:lang w:eastAsia="en-US"/>
        </w:rPr>
        <w:t>a</w:t>
      </w:r>
      <w:proofErr w:type="gramEnd"/>
      <w:r w:rsidRPr="006B4A92">
        <w:rPr>
          <w:rFonts w:ascii="Arial" w:eastAsia="Calibri" w:hAnsi="Arial" w:cs="Arial"/>
          <w:sz w:val="24"/>
          <w:szCs w:val="24"/>
          <w:lang w:eastAsia="en-US"/>
        </w:rPr>
        <w:t xml:space="preserve"> análise e julgamento pelo Tribunal de Constas do Estado de São Paulo, cujo trâmite processual ocorrerá pelo sistema eletrônico;</w:t>
      </w:r>
    </w:p>
    <w:p w:rsidR="006B4A92" w:rsidRPr="006B4A92" w:rsidRDefault="006B4A92" w:rsidP="006B4A92">
      <w:pPr>
        <w:suppressAutoHyphens/>
        <w:ind w:left="426"/>
        <w:jc w:val="both"/>
        <w:rPr>
          <w:rFonts w:ascii="Arial" w:eastAsia="Calibri" w:hAnsi="Arial" w:cs="Arial"/>
          <w:sz w:val="24"/>
          <w:szCs w:val="24"/>
          <w:lang w:eastAsia="en-US"/>
        </w:rPr>
      </w:pPr>
    </w:p>
    <w:p w:rsidR="006B4A92" w:rsidRPr="006B4A92" w:rsidRDefault="006B4A92" w:rsidP="006B4A92">
      <w:pPr>
        <w:numPr>
          <w:ilvl w:val="0"/>
          <w:numId w:val="11"/>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6B4A92" w:rsidRPr="006B4A92" w:rsidRDefault="006B4A92" w:rsidP="006B4A92">
      <w:pPr>
        <w:ind w:left="708"/>
        <w:rPr>
          <w:szCs w:val="24"/>
        </w:rPr>
      </w:pPr>
    </w:p>
    <w:p w:rsidR="006B4A92" w:rsidRPr="006B4A92" w:rsidRDefault="006B4A92" w:rsidP="006B4A92">
      <w:pPr>
        <w:numPr>
          <w:ilvl w:val="0"/>
          <w:numId w:val="11"/>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6B4A92" w:rsidRPr="006B4A92" w:rsidRDefault="006B4A92" w:rsidP="006B4A92">
      <w:pPr>
        <w:ind w:left="708"/>
        <w:rPr>
          <w:szCs w:val="24"/>
        </w:rPr>
      </w:pPr>
    </w:p>
    <w:p w:rsidR="006B4A92" w:rsidRPr="006B4A92" w:rsidRDefault="006B4A92" w:rsidP="006B4A92">
      <w:pPr>
        <w:numPr>
          <w:ilvl w:val="0"/>
          <w:numId w:val="11"/>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Qualquer alteração no endereço – residencial ou eletrônico – ou telefones de contato deverá ser comunicada pelo interessado, peticionando no processo.</w:t>
      </w:r>
    </w:p>
    <w:p w:rsidR="006B4A92" w:rsidRPr="006B4A92" w:rsidRDefault="006B4A92" w:rsidP="006B4A92">
      <w:pPr>
        <w:jc w:val="both"/>
        <w:rPr>
          <w:rFonts w:ascii="Arial" w:eastAsia="Calibri" w:hAnsi="Arial" w:cs="Arial"/>
          <w:sz w:val="24"/>
          <w:szCs w:val="24"/>
          <w:lang w:eastAsia="en-US"/>
        </w:rPr>
      </w:pPr>
    </w:p>
    <w:p w:rsidR="006B4A92" w:rsidRPr="006B4A92" w:rsidRDefault="006B4A92" w:rsidP="006B4A92">
      <w:pPr>
        <w:numPr>
          <w:ilvl w:val="0"/>
          <w:numId w:val="10"/>
        </w:numPr>
        <w:tabs>
          <w:tab w:val="num" w:pos="709"/>
        </w:tabs>
        <w:suppressAutoHyphens/>
        <w:ind w:left="426"/>
        <w:jc w:val="both"/>
        <w:rPr>
          <w:rFonts w:ascii="Arial" w:eastAsia="Calibri" w:hAnsi="Arial" w:cs="Arial"/>
          <w:sz w:val="24"/>
          <w:szCs w:val="24"/>
          <w:lang w:eastAsia="en-US"/>
        </w:rPr>
      </w:pPr>
      <w:r w:rsidRPr="006B4A92">
        <w:rPr>
          <w:rFonts w:ascii="Arial" w:eastAsia="Calibri" w:hAnsi="Arial" w:cs="Arial"/>
          <w:sz w:val="24"/>
          <w:szCs w:val="24"/>
          <w:lang w:eastAsia="en-US"/>
        </w:rPr>
        <w:t xml:space="preserve">    Damo-nos por NOTIFICADOS para:</w:t>
      </w:r>
    </w:p>
    <w:p w:rsidR="006B4A92" w:rsidRPr="006B4A92" w:rsidRDefault="006B4A92" w:rsidP="006B4A92">
      <w:pPr>
        <w:ind w:left="66"/>
        <w:jc w:val="both"/>
        <w:rPr>
          <w:rFonts w:ascii="Arial" w:eastAsia="Calibri" w:hAnsi="Arial" w:cs="Arial"/>
          <w:sz w:val="24"/>
          <w:szCs w:val="24"/>
          <w:lang w:eastAsia="en-US"/>
        </w:rPr>
      </w:pPr>
    </w:p>
    <w:p w:rsidR="006B4A92" w:rsidRPr="006B4A92" w:rsidRDefault="006B4A92" w:rsidP="006B4A92">
      <w:pPr>
        <w:numPr>
          <w:ilvl w:val="0"/>
          <w:numId w:val="12"/>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O acompanhamento dos atos do processo até seu julgamento final e consequente publicação;</w:t>
      </w:r>
    </w:p>
    <w:p w:rsidR="006B4A92" w:rsidRPr="006B4A92" w:rsidRDefault="006B4A92" w:rsidP="006B4A92">
      <w:pPr>
        <w:suppressAutoHyphens/>
        <w:ind w:left="426"/>
        <w:jc w:val="both"/>
        <w:rPr>
          <w:rFonts w:ascii="Arial" w:eastAsia="Calibri" w:hAnsi="Arial" w:cs="Arial"/>
          <w:sz w:val="24"/>
          <w:szCs w:val="24"/>
          <w:lang w:eastAsia="en-US"/>
        </w:rPr>
      </w:pPr>
    </w:p>
    <w:p w:rsidR="006B4A92" w:rsidRPr="006B4A92" w:rsidRDefault="006B4A92" w:rsidP="006B4A92">
      <w:pPr>
        <w:numPr>
          <w:ilvl w:val="0"/>
          <w:numId w:val="12"/>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Se for o caso e de nosso interesse, nos prazos e nas formas legais e regimentais, exercer o direito de defesa, interpor recursos e o que mais couber.</w:t>
      </w:r>
    </w:p>
    <w:p w:rsidR="006B4A92" w:rsidRDefault="006B4A92" w:rsidP="006B4A92">
      <w:pPr>
        <w:jc w:val="both"/>
        <w:rPr>
          <w:rFonts w:ascii="Arial" w:eastAsia="Calibri" w:hAnsi="Arial" w:cs="Arial"/>
          <w:sz w:val="24"/>
          <w:szCs w:val="24"/>
          <w:lang w:eastAsia="en-US"/>
        </w:rPr>
      </w:pPr>
    </w:p>
    <w:p w:rsidR="001815E1" w:rsidRPr="006B4A92" w:rsidRDefault="001815E1" w:rsidP="006B4A92">
      <w:pPr>
        <w:jc w:val="both"/>
        <w:rPr>
          <w:rFonts w:ascii="Arial" w:eastAsia="Calibri" w:hAnsi="Arial" w:cs="Arial"/>
          <w:sz w:val="24"/>
          <w:szCs w:val="24"/>
          <w:lang w:eastAsia="en-US"/>
        </w:rPr>
      </w:pPr>
    </w:p>
    <w:p w:rsidR="006B4A92" w:rsidRPr="006B4A92" w:rsidRDefault="006B4A92" w:rsidP="006B4A92">
      <w:pPr>
        <w:jc w:val="both"/>
        <w:rPr>
          <w:rFonts w:ascii="Arial" w:eastAsia="Calibri" w:hAnsi="Arial" w:cs="Arial"/>
          <w:sz w:val="24"/>
          <w:szCs w:val="24"/>
          <w:lang w:eastAsia="en-US"/>
        </w:rPr>
      </w:pPr>
      <w:r w:rsidRPr="006B4A92">
        <w:rPr>
          <w:rFonts w:ascii="Arial" w:eastAsia="Calibri" w:hAnsi="Arial" w:cs="Arial"/>
          <w:sz w:val="24"/>
          <w:szCs w:val="24"/>
          <w:lang w:eastAsia="en-US"/>
        </w:rPr>
        <w:t xml:space="preserve">Carapicuíba,           </w:t>
      </w:r>
      <w:proofErr w:type="gramStart"/>
      <w:r w:rsidRPr="006B4A92">
        <w:rPr>
          <w:rFonts w:ascii="Arial" w:eastAsia="Calibri" w:hAnsi="Arial" w:cs="Arial"/>
          <w:sz w:val="24"/>
          <w:szCs w:val="24"/>
          <w:lang w:eastAsia="en-US"/>
        </w:rPr>
        <w:t xml:space="preserve">de                </w:t>
      </w:r>
      <w:proofErr w:type="spellStart"/>
      <w:r w:rsidRPr="006B4A92">
        <w:rPr>
          <w:rFonts w:ascii="Arial" w:eastAsia="Calibri" w:hAnsi="Arial" w:cs="Arial"/>
          <w:sz w:val="24"/>
          <w:szCs w:val="24"/>
          <w:lang w:eastAsia="en-US"/>
        </w:rPr>
        <w:t>de</w:t>
      </w:r>
      <w:proofErr w:type="spellEnd"/>
      <w:proofErr w:type="gramEnd"/>
      <w:r w:rsidRPr="006B4A92">
        <w:rPr>
          <w:rFonts w:ascii="Arial" w:eastAsia="Calibri" w:hAnsi="Arial" w:cs="Arial"/>
          <w:sz w:val="24"/>
          <w:szCs w:val="24"/>
          <w:lang w:eastAsia="en-US"/>
        </w:rPr>
        <w:t xml:space="preserve">  2023.</w:t>
      </w:r>
    </w:p>
    <w:p w:rsidR="006B4A92" w:rsidRDefault="006B4A92" w:rsidP="006B4A92">
      <w:pPr>
        <w:jc w:val="both"/>
        <w:rPr>
          <w:rFonts w:ascii="Arial" w:eastAsia="Calibri" w:hAnsi="Arial" w:cs="Arial"/>
          <w:sz w:val="24"/>
          <w:szCs w:val="24"/>
          <w:lang w:eastAsia="en-US"/>
        </w:rPr>
      </w:pPr>
    </w:p>
    <w:p w:rsidR="001815E1" w:rsidRPr="006B4A92" w:rsidRDefault="001815E1" w:rsidP="006B4A92">
      <w:pPr>
        <w:jc w:val="both"/>
        <w:rPr>
          <w:rFonts w:ascii="Arial" w:eastAsia="Calibri" w:hAnsi="Arial" w:cs="Arial"/>
          <w:sz w:val="24"/>
          <w:szCs w:val="24"/>
          <w:lang w:eastAsia="en-US"/>
        </w:rPr>
      </w:pPr>
    </w:p>
    <w:p w:rsidR="006B4A92" w:rsidRPr="006B4A92" w:rsidRDefault="006B4A92" w:rsidP="006B4A92">
      <w:pPr>
        <w:jc w:val="both"/>
        <w:rPr>
          <w:rFonts w:ascii="Arial" w:eastAsia="Calibri" w:hAnsi="Arial" w:cs="Arial"/>
          <w:b/>
          <w:strike/>
          <w:spacing w:val="12"/>
          <w:sz w:val="22"/>
          <w:szCs w:val="22"/>
        </w:rPr>
      </w:pPr>
      <w:r w:rsidRPr="006B4A92">
        <w:rPr>
          <w:rFonts w:ascii="Arial" w:eastAsia="Calibri" w:hAnsi="Arial" w:cs="Arial"/>
          <w:b/>
          <w:spacing w:val="12"/>
          <w:sz w:val="22"/>
          <w:szCs w:val="22"/>
          <w:u w:val="single"/>
        </w:rPr>
        <w:lastRenderedPageBreak/>
        <w:t>AUTORIDADE MÁXIMA DO ÓRGÃO/ENTIDADE</w:t>
      </w:r>
      <w:r w:rsidRPr="006B4A92">
        <w:rPr>
          <w:rFonts w:ascii="Arial" w:eastAsia="Calibri" w:hAnsi="Arial" w:cs="Arial"/>
          <w:b/>
          <w:strike/>
          <w:spacing w:val="12"/>
          <w:sz w:val="22"/>
          <w:szCs w:val="22"/>
        </w:rPr>
        <w:t>:</w:t>
      </w:r>
    </w:p>
    <w:p w:rsidR="006B4A92" w:rsidRPr="006B4A92" w:rsidRDefault="006B4A92" w:rsidP="006B4A92">
      <w:pPr>
        <w:suppressAutoHyphens/>
        <w:autoSpaceDE w:val="0"/>
        <w:autoSpaceDN w:val="0"/>
        <w:adjustRightInd w:val="0"/>
        <w:rPr>
          <w:rFonts w:ascii="Arial" w:hAnsi="Arial" w:cs="Arial"/>
          <w:b/>
          <w:bCs/>
          <w:sz w:val="22"/>
          <w:szCs w:val="22"/>
          <w:lang w:eastAsia="ar-SA"/>
        </w:rPr>
      </w:pPr>
      <w:r w:rsidRPr="006B4A92">
        <w:rPr>
          <w:rFonts w:ascii="Arial" w:hAnsi="Arial" w:cs="Arial"/>
          <w:sz w:val="22"/>
          <w:szCs w:val="22"/>
          <w:lang w:eastAsia="ar-SA"/>
        </w:rPr>
        <w:t xml:space="preserve">Nome: </w:t>
      </w:r>
      <w:r w:rsidRPr="006B4A92">
        <w:rPr>
          <w:rFonts w:ascii="Arial" w:hAnsi="Arial" w:cs="Arial"/>
          <w:b/>
          <w:bCs/>
          <w:sz w:val="22"/>
          <w:szCs w:val="22"/>
          <w:lang w:eastAsia="ar-SA"/>
        </w:rPr>
        <w:t xml:space="preserve">Marco Aurélio dos </w:t>
      </w:r>
      <w:proofErr w:type="gramStart"/>
      <w:r w:rsidRPr="006B4A92">
        <w:rPr>
          <w:rFonts w:ascii="Arial" w:hAnsi="Arial" w:cs="Arial"/>
          <w:b/>
          <w:bCs/>
          <w:sz w:val="22"/>
          <w:szCs w:val="22"/>
          <w:lang w:eastAsia="ar-SA"/>
        </w:rPr>
        <w:t>Santos Neves</w:t>
      </w:r>
      <w:proofErr w:type="gramEnd"/>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Cargo: Prefeito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CPF: 157.388.248-81</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r w:rsidRPr="006B4A92">
        <w:rPr>
          <w:rFonts w:ascii="Arial" w:eastAsia="Calibri" w:hAnsi="Arial" w:cs="Arial"/>
          <w:b/>
          <w:spacing w:val="12"/>
          <w:sz w:val="22"/>
          <w:szCs w:val="22"/>
          <w:u w:val="single"/>
        </w:rPr>
        <w:t>RESPONSÁVEL PELA HOMOLOGAÇÃO DO CERTAME:</w:t>
      </w:r>
    </w:p>
    <w:p w:rsidR="006B4A92" w:rsidRPr="006B4A92" w:rsidRDefault="006B4A92" w:rsidP="006B4A92">
      <w:pPr>
        <w:suppressAutoHyphens/>
        <w:autoSpaceDE w:val="0"/>
        <w:autoSpaceDN w:val="0"/>
        <w:adjustRightInd w:val="0"/>
        <w:rPr>
          <w:rFonts w:ascii="Arial" w:hAnsi="Arial" w:cs="Arial"/>
          <w:sz w:val="22"/>
          <w:szCs w:val="22"/>
          <w:lang w:eastAsia="ar-SA"/>
        </w:rPr>
      </w:pPr>
    </w:p>
    <w:p w:rsidR="006B4A92" w:rsidRPr="006B4A92" w:rsidRDefault="006B4A92" w:rsidP="006B4A92">
      <w:pPr>
        <w:suppressAutoHyphens/>
        <w:autoSpaceDE w:val="0"/>
        <w:autoSpaceDN w:val="0"/>
        <w:adjustRightInd w:val="0"/>
        <w:rPr>
          <w:rFonts w:ascii="Arial" w:hAnsi="Arial" w:cs="Arial"/>
          <w:b/>
          <w:bCs/>
          <w:sz w:val="22"/>
          <w:szCs w:val="22"/>
          <w:lang w:eastAsia="ar-SA"/>
        </w:rPr>
      </w:pPr>
      <w:r w:rsidRPr="006B4A92">
        <w:rPr>
          <w:rFonts w:ascii="Arial" w:hAnsi="Arial" w:cs="Arial"/>
          <w:sz w:val="22"/>
          <w:szCs w:val="22"/>
          <w:lang w:eastAsia="ar-SA"/>
        </w:rPr>
        <w:t xml:space="preserve">Nome: </w:t>
      </w:r>
      <w:r w:rsidRPr="006B4A92">
        <w:rPr>
          <w:rFonts w:ascii="Arial" w:hAnsi="Arial" w:cs="Arial"/>
          <w:b/>
          <w:bCs/>
          <w:sz w:val="22"/>
          <w:szCs w:val="22"/>
          <w:lang w:eastAsia="ar-SA"/>
        </w:rPr>
        <w:t xml:space="preserve">Marco Aurélio dos </w:t>
      </w:r>
      <w:proofErr w:type="gramStart"/>
      <w:r w:rsidRPr="006B4A92">
        <w:rPr>
          <w:rFonts w:ascii="Arial" w:hAnsi="Arial" w:cs="Arial"/>
          <w:b/>
          <w:bCs/>
          <w:sz w:val="22"/>
          <w:szCs w:val="22"/>
          <w:lang w:eastAsia="ar-SA"/>
        </w:rPr>
        <w:t>Santos Neves</w:t>
      </w:r>
      <w:proofErr w:type="gramEnd"/>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Cargo: Prefeito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CPF: 157.388.248-81</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r w:rsidRPr="006B4A92">
        <w:rPr>
          <w:rFonts w:ascii="Arial" w:eastAsia="Calibri" w:hAnsi="Arial" w:cs="Arial"/>
          <w:b/>
          <w:spacing w:val="12"/>
          <w:sz w:val="22"/>
          <w:szCs w:val="22"/>
          <w:u w:val="single"/>
        </w:rPr>
        <w:t>RESPONSÁVEIS QUE ASSINARAM O AJUSTE:</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u w:val="single"/>
        </w:rPr>
        <w:t>Pelo contratante</w:t>
      </w:r>
      <w:r w:rsidRPr="006B4A92">
        <w:rPr>
          <w:rFonts w:ascii="Arial" w:eastAsia="Calibri" w:hAnsi="Arial" w:cs="Arial"/>
          <w:b/>
          <w:spacing w:val="12"/>
          <w:sz w:val="22"/>
          <w:szCs w:val="22"/>
        </w:rPr>
        <w:t>:</w:t>
      </w:r>
    </w:p>
    <w:p w:rsidR="006B4A92" w:rsidRPr="006B4A92" w:rsidRDefault="006B4A92" w:rsidP="006B4A92">
      <w:pPr>
        <w:jc w:val="both"/>
        <w:rPr>
          <w:rFonts w:ascii="Arial" w:eastAsia="Calibri" w:hAnsi="Arial" w:cs="Arial"/>
          <w:b/>
          <w:spacing w:val="12"/>
          <w:sz w:val="22"/>
          <w:szCs w:val="22"/>
        </w:rPr>
      </w:pPr>
    </w:p>
    <w:p w:rsidR="006B4A92" w:rsidRPr="006B4A92" w:rsidRDefault="006B4A92" w:rsidP="006B4A92">
      <w:pPr>
        <w:suppressAutoHyphens/>
        <w:autoSpaceDE w:val="0"/>
        <w:autoSpaceDN w:val="0"/>
        <w:adjustRightInd w:val="0"/>
        <w:rPr>
          <w:rFonts w:ascii="Arial" w:hAnsi="Arial" w:cs="Arial"/>
          <w:b/>
          <w:bCs/>
          <w:sz w:val="22"/>
          <w:szCs w:val="22"/>
          <w:lang w:eastAsia="ar-SA"/>
        </w:rPr>
      </w:pPr>
      <w:r w:rsidRPr="006B4A92">
        <w:rPr>
          <w:rFonts w:ascii="Arial" w:hAnsi="Arial" w:cs="Arial"/>
          <w:sz w:val="22"/>
          <w:szCs w:val="22"/>
          <w:lang w:eastAsia="ar-SA"/>
        </w:rPr>
        <w:t xml:space="preserve">Nome: </w:t>
      </w:r>
      <w:r w:rsidRPr="006B4A92">
        <w:rPr>
          <w:rFonts w:ascii="Arial" w:hAnsi="Arial" w:cs="Arial"/>
          <w:b/>
          <w:bCs/>
          <w:sz w:val="22"/>
          <w:szCs w:val="22"/>
          <w:lang w:eastAsia="ar-SA"/>
        </w:rPr>
        <w:t xml:space="preserve">Marco Aurélio dos </w:t>
      </w:r>
      <w:proofErr w:type="gramStart"/>
      <w:r w:rsidRPr="006B4A92">
        <w:rPr>
          <w:rFonts w:ascii="Arial" w:hAnsi="Arial" w:cs="Arial"/>
          <w:b/>
          <w:bCs/>
          <w:sz w:val="22"/>
          <w:szCs w:val="22"/>
          <w:lang w:eastAsia="ar-SA"/>
        </w:rPr>
        <w:t>Santos Neves</w:t>
      </w:r>
      <w:proofErr w:type="gramEnd"/>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Cargo: Prefeito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CPF: 157.388.248-81</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Nome:</w:t>
      </w:r>
      <w:r w:rsidRPr="006B4A92">
        <w:rPr>
          <w:rFonts w:ascii="Arial" w:hAnsi="Arial" w:cs="Arial"/>
          <w:b/>
          <w:bCs/>
          <w:sz w:val="22"/>
          <w:szCs w:val="22"/>
          <w:lang w:eastAsia="ar-SA"/>
        </w:rPr>
        <w:t xml:space="preserve"> </w:t>
      </w:r>
    </w:p>
    <w:p w:rsidR="006B4A92" w:rsidRPr="006B4A92" w:rsidRDefault="006B4A92" w:rsidP="006B4A92">
      <w:pPr>
        <w:tabs>
          <w:tab w:val="left" w:pos="0"/>
          <w:tab w:val="left" w:pos="180"/>
        </w:tabs>
        <w:suppressAutoHyphens/>
        <w:spacing w:after="120"/>
        <w:ind w:right="227"/>
        <w:rPr>
          <w:rFonts w:ascii="Arial" w:hAnsi="Arial" w:cs="Arial"/>
          <w:sz w:val="24"/>
          <w:szCs w:val="24"/>
          <w:lang w:eastAsia="ar-SA"/>
        </w:rPr>
      </w:pPr>
      <w:r w:rsidRPr="006B4A92">
        <w:rPr>
          <w:rFonts w:ascii="Arial" w:hAnsi="Arial" w:cs="Arial"/>
          <w:sz w:val="22"/>
          <w:szCs w:val="22"/>
          <w:lang w:eastAsia="ar-SA"/>
        </w:rPr>
        <w:t xml:space="preserve">Cargo: </w:t>
      </w:r>
      <w:r w:rsidRPr="006B4A92">
        <w:rPr>
          <w:rFonts w:ascii="Arial" w:hAnsi="Arial" w:cs="Arial"/>
          <w:sz w:val="24"/>
          <w:szCs w:val="24"/>
          <w:lang w:eastAsia="ar-SA"/>
        </w:rPr>
        <w:t>Secretário de Desenvolvimento Urbano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 xml:space="preserve">CPF: </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u w:val="single"/>
        </w:rPr>
        <w:t>Pela contratada</w:t>
      </w:r>
      <w:r w:rsidRPr="006B4A92">
        <w:rPr>
          <w:rFonts w:ascii="Arial" w:eastAsia="Calibri" w:hAnsi="Arial" w:cs="Arial"/>
          <w:b/>
          <w:spacing w:val="12"/>
          <w:sz w:val="22"/>
          <w:szCs w:val="22"/>
        </w:rPr>
        <w:t>:</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 xml:space="preserve">Nome: </w:t>
      </w: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Cargo:</w:t>
      </w:r>
      <w:r w:rsidRPr="006B4A92">
        <w:rPr>
          <w:lang w:eastAsia="ar-SA"/>
        </w:rPr>
        <w:t xml:space="preserve"> </w:t>
      </w: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 xml:space="preserve">CPF: </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u w:val="single"/>
        </w:rPr>
        <w:t>ORDENADOR DE DESPESAS DA CONTRATANTE</w:t>
      </w:r>
      <w:r w:rsidRPr="006B4A92">
        <w:rPr>
          <w:rFonts w:ascii="Arial" w:eastAsia="Calibri" w:hAnsi="Arial" w:cs="Arial"/>
          <w:b/>
          <w:spacing w:val="12"/>
          <w:sz w:val="22"/>
          <w:szCs w:val="22"/>
        </w:rPr>
        <w:t>:</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Nome:</w:t>
      </w:r>
      <w:r w:rsidRPr="006B4A92">
        <w:rPr>
          <w:rFonts w:ascii="Arial" w:hAnsi="Arial" w:cs="Arial"/>
          <w:b/>
          <w:bCs/>
          <w:sz w:val="22"/>
          <w:szCs w:val="22"/>
          <w:lang w:eastAsia="ar-SA"/>
        </w:rPr>
        <w:t xml:space="preserve"> </w:t>
      </w:r>
    </w:p>
    <w:p w:rsidR="006B4A92" w:rsidRPr="006B4A92" w:rsidRDefault="006B4A92" w:rsidP="006B4A92">
      <w:pPr>
        <w:suppressAutoHyphens/>
        <w:autoSpaceDE w:val="0"/>
        <w:autoSpaceDN w:val="0"/>
        <w:adjustRightInd w:val="0"/>
        <w:rPr>
          <w:rFonts w:ascii="Arial" w:hAnsi="Arial" w:cs="Arial"/>
          <w:sz w:val="24"/>
          <w:szCs w:val="24"/>
          <w:lang w:eastAsia="ar-SA"/>
        </w:rPr>
      </w:pPr>
      <w:r w:rsidRPr="006B4A92">
        <w:rPr>
          <w:rFonts w:ascii="Arial" w:hAnsi="Arial" w:cs="Arial"/>
          <w:sz w:val="22"/>
          <w:szCs w:val="22"/>
          <w:lang w:eastAsia="ar-SA"/>
        </w:rPr>
        <w:t xml:space="preserve">Cargo: </w:t>
      </w:r>
      <w:r w:rsidRPr="006B4A92">
        <w:rPr>
          <w:rFonts w:ascii="Arial" w:hAnsi="Arial" w:cs="Arial"/>
          <w:sz w:val="24"/>
          <w:szCs w:val="24"/>
          <w:lang w:eastAsia="ar-SA"/>
        </w:rPr>
        <w:t>Secretário de Desenvolvimento Urbano</w:t>
      </w:r>
    </w:p>
    <w:p w:rsidR="006B4A92" w:rsidRPr="006B4A92" w:rsidRDefault="006B4A92" w:rsidP="006B4A92">
      <w:pPr>
        <w:suppressAutoHyphens/>
        <w:autoSpaceDE w:val="0"/>
        <w:autoSpaceDN w:val="0"/>
        <w:adjustRightInd w:val="0"/>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widowControl w:val="0"/>
        <w:autoSpaceDE w:val="0"/>
        <w:autoSpaceDN w:val="0"/>
        <w:ind w:right="57"/>
        <w:jc w:val="both"/>
        <w:outlineLvl w:val="0"/>
        <w:rPr>
          <w:rFonts w:ascii="Arial" w:eastAsia="Arial" w:hAnsi="Arial" w:cs="Arial"/>
          <w:b/>
          <w:bCs/>
          <w:spacing w:val="12"/>
          <w:sz w:val="22"/>
          <w:szCs w:val="22"/>
          <w:u w:val="thick"/>
        </w:rPr>
      </w:pPr>
    </w:p>
    <w:p w:rsidR="006B4A92" w:rsidRPr="006B4A92" w:rsidRDefault="006B4A92" w:rsidP="006B4A92">
      <w:pPr>
        <w:widowControl w:val="0"/>
        <w:autoSpaceDE w:val="0"/>
        <w:autoSpaceDN w:val="0"/>
        <w:ind w:right="57"/>
        <w:jc w:val="both"/>
        <w:outlineLvl w:val="0"/>
        <w:rPr>
          <w:rFonts w:ascii="Arial" w:eastAsia="Arial" w:hAnsi="Arial" w:cs="Arial"/>
          <w:b/>
          <w:bCs/>
          <w:spacing w:val="12"/>
          <w:sz w:val="22"/>
          <w:szCs w:val="22"/>
          <w:u w:val="thick"/>
        </w:rPr>
      </w:pPr>
    </w:p>
    <w:p w:rsidR="001815E1" w:rsidRDefault="001815E1" w:rsidP="006B4A92">
      <w:pPr>
        <w:widowControl w:val="0"/>
        <w:autoSpaceDE w:val="0"/>
        <w:autoSpaceDN w:val="0"/>
        <w:ind w:right="57"/>
        <w:jc w:val="both"/>
        <w:outlineLvl w:val="0"/>
        <w:rPr>
          <w:rFonts w:ascii="Arial" w:eastAsia="Arial" w:hAnsi="Arial" w:cs="Arial"/>
          <w:b/>
          <w:bCs/>
          <w:spacing w:val="12"/>
          <w:sz w:val="22"/>
          <w:szCs w:val="22"/>
          <w:u w:val="thick"/>
        </w:rPr>
      </w:pPr>
    </w:p>
    <w:p w:rsidR="001815E1" w:rsidRDefault="001815E1" w:rsidP="006B4A92">
      <w:pPr>
        <w:widowControl w:val="0"/>
        <w:autoSpaceDE w:val="0"/>
        <w:autoSpaceDN w:val="0"/>
        <w:ind w:right="57"/>
        <w:jc w:val="both"/>
        <w:outlineLvl w:val="0"/>
        <w:rPr>
          <w:rFonts w:ascii="Arial" w:eastAsia="Arial" w:hAnsi="Arial" w:cs="Arial"/>
          <w:b/>
          <w:bCs/>
          <w:spacing w:val="12"/>
          <w:sz w:val="22"/>
          <w:szCs w:val="22"/>
          <w:u w:val="thick"/>
        </w:rPr>
      </w:pPr>
    </w:p>
    <w:p w:rsidR="006B4A92" w:rsidRPr="006B4A92" w:rsidRDefault="006B4A92" w:rsidP="006B4A92">
      <w:pPr>
        <w:widowControl w:val="0"/>
        <w:autoSpaceDE w:val="0"/>
        <w:autoSpaceDN w:val="0"/>
        <w:ind w:right="57"/>
        <w:jc w:val="both"/>
        <w:outlineLvl w:val="0"/>
        <w:rPr>
          <w:rFonts w:ascii="Arial" w:eastAsia="Arial" w:hAnsi="Arial" w:cs="Arial"/>
          <w:b/>
          <w:bCs/>
          <w:spacing w:val="12"/>
          <w:sz w:val="22"/>
          <w:szCs w:val="22"/>
        </w:rPr>
      </w:pPr>
      <w:proofErr w:type="gramStart"/>
      <w:r w:rsidRPr="006B4A92">
        <w:rPr>
          <w:rFonts w:ascii="Arial" w:eastAsia="Arial" w:hAnsi="Arial" w:cs="Arial"/>
          <w:b/>
          <w:bCs/>
          <w:spacing w:val="12"/>
          <w:sz w:val="22"/>
          <w:szCs w:val="22"/>
          <w:u w:val="thick"/>
        </w:rPr>
        <w:t>GESTOR(</w:t>
      </w:r>
      <w:proofErr w:type="gramEnd"/>
      <w:r w:rsidRPr="006B4A92">
        <w:rPr>
          <w:rFonts w:ascii="Arial" w:eastAsia="Arial" w:hAnsi="Arial" w:cs="Arial"/>
          <w:b/>
          <w:bCs/>
          <w:spacing w:val="12"/>
          <w:sz w:val="22"/>
          <w:szCs w:val="22"/>
          <w:u w:val="thick"/>
        </w:rPr>
        <w:t>ES) DO CONTRATO</w:t>
      </w:r>
      <w:r w:rsidRPr="006B4A92">
        <w:rPr>
          <w:rFonts w:ascii="Arial" w:eastAsia="Arial" w:hAnsi="Arial" w:cs="Arial"/>
          <w:b/>
          <w:bCs/>
          <w:spacing w:val="12"/>
          <w:sz w:val="22"/>
          <w:szCs w:val="22"/>
        </w:rPr>
        <w:t>:</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Nome:</w:t>
      </w:r>
      <w:r w:rsidRPr="006B4A92">
        <w:rPr>
          <w:rFonts w:ascii="Arial" w:hAnsi="Arial" w:cs="Arial"/>
          <w:b/>
          <w:bCs/>
          <w:sz w:val="22"/>
          <w:szCs w:val="22"/>
          <w:lang w:eastAsia="ar-SA"/>
        </w:rPr>
        <w:t xml:space="preserve"> </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 xml:space="preserve">Cargo: </w:t>
      </w:r>
      <w:r w:rsidRPr="006B4A92">
        <w:rPr>
          <w:rFonts w:ascii="Arial" w:hAnsi="Arial" w:cs="Arial"/>
          <w:sz w:val="24"/>
          <w:szCs w:val="24"/>
          <w:lang w:eastAsia="ar-SA"/>
        </w:rPr>
        <w:t>Secretário de Secretário de Desenvolvimento Urbano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 xml:space="preserve">CPF: </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widowControl w:val="0"/>
        <w:autoSpaceDE w:val="0"/>
        <w:autoSpaceDN w:val="0"/>
        <w:ind w:right="57"/>
        <w:jc w:val="both"/>
        <w:rPr>
          <w:rFonts w:ascii="Arial" w:eastAsia="Arial" w:hAnsi="Arial" w:cs="Arial"/>
          <w:spacing w:val="12"/>
          <w:sz w:val="22"/>
          <w:szCs w:val="22"/>
        </w:rPr>
      </w:pPr>
    </w:p>
    <w:p w:rsidR="006B4A92" w:rsidRPr="006B4A92" w:rsidRDefault="006B4A92" w:rsidP="006B4A92">
      <w:pPr>
        <w:widowControl w:val="0"/>
        <w:autoSpaceDE w:val="0"/>
        <w:autoSpaceDN w:val="0"/>
        <w:ind w:right="57"/>
        <w:jc w:val="both"/>
        <w:rPr>
          <w:rFonts w:ascii="Arial" w:eastAsia="Arial" w:hAnsi="Arial" w:cs="Arial"/>
          <w:spacing w:val="12"/>
          <w:sz w:val="22"/>
          <w:szCs w:val="22"/>
        </w:rPr>
      </w:pPr>
    </w:p>
    <w:p w:rsidR="006B4A92" w:rsidRPr="006B4A92" w:rsidRDefault="006B4A92" w:rsidP="006B4A92">
      <w:pPr>
        <w:widowControl w:val="0"/>
        <w:autoSpaceDE w:val="0"/>
        <w:autoSpaceDN w:val="0"/>
        <w:ind w:right="57"/>
        <w:jc w:val="both"/>
        <w:outlineLvl w:val="0"/>
        <w:rPr>
          <w:rFonts w:ascii="Arial" w:eastAsia="Arial" w:hAnsi="Arial" w:cs="Arial"/>
          <w:b/>
          <w:bCs/>
          <w:spacing w:val="12"/>
          <w:sz w:val="22"/>
          <w:szCs w:val="22"/>
        </w:rPr>
      </w:pPr>
      <w:r w:rsidRPr="006B4A92">
        <w:rPr>
          <w:rFonts w:ascii="Arial" w:eastAsia="Arial" w:hAnsi="Arial" w:cs="Arial"/>
          <w:b/>
          <w:bCs/>
          <w:spacing w:val="12"/>
          <w:sz w:val="22"/>
          <w:szCs w:val="22"/>
          <w:u w:val="thick"/>
        </w:rPr>
        <w:t>DEMAIS RESPONSÁVEIS (*)</w:t>
      </w:r>
      <w:r w:rsidRPr="006B4A92">
        <w:rPr>
          <w:rFonts w:ascii="Arial" w:eastAsia="Arial" w:hAnsi="Arial" w:cs="Arial"/>
          <w:b/>
          <w:bCs/>
          <w:spacing w:val="12"/>
          <w:sz w:val="22"/>
          <w:szCs w:val="22"/>
        </w:rPr>
        <w:t>:</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p>
    <w:p w:rsidR="006B4A92" w:rsidRPr="006B4A92" w:rsidRDefault="006B4A92" w:rsidP="006B4A92">
      <w:pPr>
        <w:widowControl w:val="0"/>
        <w:tabs>
          <w:tab w:val="left" w:pos="4842"/>
          <w:tab w:val="left" w:pos="8598"/>
        </w:tabs>
        <w:autoSpaceDE w:val="0"/>
        <w:autoSpaceDN w:val="0"/>
        <w:ind w:right="57"/>
        <w:rPr>
          <w:rFonts w:ascii="Arial" w:eastAsia="Arial" w:hAnsi="Arial" w:cs="Arial"/>
          <w:spacing w:val="12"/>
          <w:sz w:val="22"/>
          <w:szCs w:val="22"/>
        </w:rPr>
      </w:pPr>
      <w:r w:rsidRPr="006B4A92">
        <w:rPr>
          <w:rFonts w:ascii="Arial" w:eastAsia="Arial" w:hAnsi="Arial" w:cs="Arial"/>
          <w:spacing w:val="12"/>
          <w:sz w:val="22"/>
          <w:szCs w:val="22"/>
        </w:rPr>
        <w:t>Tipo de ato sob sua responsabilidade: Fiscalizar Contrato</w:t>
      </w:r>
      <w:proofErr w:type="gramStart"/>
      <w:r w:rsidRPr="006B4A92">
        <w:rPr>
          <w:rFonts w:ascii="Arial" w:eastAsia="Arial" w:hAnsi="Arial" w:cs="Arial"/>
          <w:spacing w:val="12"/>
          <w:sz w:val="22"/>
          <w:szCs w:val="22"/>
        </w:rPr>
        <w:t xml:space="preserve">  </w:t>
      </w:r>
    </w:p>
    <w:p w:rsidR="006B4A92" w:rsidRPr="006B4A92" w:rsidRDefault="006B4A92" w:rsidP="006B4A92">
      <w:pPr>
        <w:widowControl w:val="0"/>
        <w:tabs>
          <w:tab w:val="left" w:pos="4842"/>
          <w:tab w:val="left" w:pos="8598"/>
        </w:tabs>
        <w:autoSpaceDE w:val="0"/>
        <w:autoSpaceDN w:val="0"/>
        <w:ind w:right="57"/>
        <w:rPr>
          <w:rFonts w:ascii="Arial" w:eastAsia="Arial" w:hAnsi="Arial" w:cs="Arial"/>
          <w:spacing w:val="12"/>
          <w:sz w:val="22"/>
          <w:szCs w:val="22"/>
          <w:u w:val="single"/>
        </w:rPr>
      </w:pPr>
      <w:proofErr w:type="gramEnd"/>
      <w:r w:rsidRPr="006B4A92">
        <w:rPr>
          <w:rFonts w:ascii="Arial" w:eastAsia="Arial" w:hAnsi="Arial" w:cs="Arial"/>
          <w:spacing w:val="12"/>
          <w:sz w:val="22"/>
          <w:szCs w:val="22"/>
        </w:rPr>
        <w:t>Nome:</w:t>
      </w:r>
      <w:r w:rsidRPr="006B4A92">
        <w:rPr>
          <w:lang w:eastAsia="ar-SA"/>
        </w:rPr>
        <w:t xml:space="preserve">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 xml:space="preserve">Cargo: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CPF: </w:t>
      </w:r>
    </w:p>
    <w:p w:rsidR="006B4A92" w:rsidRPr="006B4A92" w:rsidRDefault="006B4A92" w:rsidP="006B4A92">
      <w:pPr>
        <w:widowControl w:val="0"/>
        <w:tabs>
          <w:tab w:val="left" w:pos="5490"/>
        </w:tabs>
        <w:autoSpaceDE w:val="0"/>
        <w:autoSpaceDN w:val="0"/>
        <w:ind w:right="57"/>
        <w:jc w:val="both"/>
        <w:rPr>
          <w:rFonts w:ascii="Arial" w:eastAsia="Arial"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rPr>
      </w:pPr>
    </w:p>
    <w:p w:rsidR="006B4A92" w:rsidRPr="006B4A92" w:rsidRDefault="006B4A92" w:rsidP="006B4A92">
      <w:pPr>
        <w:jc w:val="both"/>
        <w:rPr>
          <w:rFonts w:ascii="Arial" w:eastAsia="Calibri" w:hAnsi="Arial" w:cs="Arial"/>
          <w:b/>
          <w:spacing w:val="12"/>
          <w:sz w:val="22"/>
          <w:szCs w:val="22"/>
        </w:rPr>
      </w:pPr>
    </w:p>
    <w:p w:rsidR="006B4A92" w:rsidRPr="006B4A92" w:rsidRDefault="006B4A92" w:rsidP="006B4A92">
      <w:pPr>
        <w:jc w:val="both"/>
        <w:rPr>
          <w:rFonts w:ascii="Arial" w:eastAsia="Calibri" w:hAnsi="Arial" w:cs="Arial"/>
          <w:b/>
          <w:spacing w:val="12"/>
          <w:sz w:val="22"/>
          <w:szCs w:val="22"/>
          <w:u w:val="single"/>
        </w:rPr>
      </w:pPr>
      <w:r w:rsidRPr="006B4A92">
        <w:rPr>
          <w:rFonts w:ascii="Arial" w:eastAsia="Calibri" w:hAnsi="Arial" w:cs="Arial"/>
          <w:b/>
          <w:spacing w:val="12"/>
          <w:sz w:val="22"/>
          <w:szCs w:val="22"/>
          <w:u w:val="single"/>
        </w:rPr>
        <w:t>MEMBROS DA COMISSÃO PERMANENTE DE LICITAÇÃO:</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u w:val="single"/>
        </w:rPr>
      </w:pPr>
      <w:r w:rsidRPr="006B4A92">
        <w:rPr>
          <w:rFonts w:ascii="Arial" w:eastAsia="Arial" w:hAnsi="Arial" w:cs="Arial"/>
          <w:spacing w:val="12"/>
          <w:sz w:val="22"/>
          <w:szCs w:val="22"/>
        </w:rPr>
        <w:t>Nome:</w:t>
      </w:r>
      <w:r w:rsidRPr="006B4A92">
        <w:rPr>
          <w:rFonts w:ascii="Arial" w:hAnsi="Arial" w:cs="Arial"/>
          <w:sz w:val="22"/>
          <w:szCs w:val="22"/>
          <w:lang w:eastAsia="ar-SA"/>
        </w:rPr>
        <w:t xml:space="preserve"> </w:t>
      </w:r>
      <w:r w:rsidRPr="006B4A92">
        <w:rPr>
          <w:rFonts w:ascii="Arial" w:hAnsi="Arial" w:cs="Arial"/>
          <w:b/>
          <w:sz w:val="22"/>
          <w:szCs w:val="22"/>
          <w:lang w:eastAsia="ar-SA"/>
        </w:rPr>
        <w:t>Eliana dos Santos Soares Santana</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Cargo: Atendente</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Cs w:val="22"/>
        </w:rPr>
      </w:pPr>
      <w:r w:rsidRPr="006B4A92">
        <w:rPr>
          <w:rFonts w:ascii="Arial" w:eastAsia="Arial" w:hAnsi="Arial" w:cs="Arial"/>
          <w:spacing w:val="12"/>
          <w:sz w:val="22"/>
          <w:szCs w:val="22"/>
        </w:rPr>
        <w:t xml:space="preserve">CPF: </w:t>
      </w:r>
      <w:r w:rsidRPr="006B4A92">
        <w:rPr>
          <w:rFonts w:ascii="Arial" w:eastAsia="Calibri" w:hAnsi="Arial" w:cs="Arial"/>
          <w:bCs/>
          <w:sz w:val="22"/>
          <w:szCs w:val="24"/>
        </w:rPr>
        <w:t>220.855.628-33</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widowControl w:val="0"/>
        <w:tabs>
          <w:tab w:val="left" w:pos="5490"/>
        </w:tabs>
        <w:autoSpaceDE w:val="0"/>
        <w:autoSpaceDN w:val="0"/>
        <w:ind w:right="57"/>
        <w:jc w:val="both"/>
        <w:rPr>
          <w:rFonts w:ascii="Arial" w:eastAsia="Arial" w:hAnsi="Arial" w:cs="Arial"/>
          <w:spacing w:val="12"/>
          <w:sz w:val="22"/>
          <w:szCs w:val="22"/>
        </w:rPr>
      </w:pPr>
    </w:p>
    <w:p w:rsidR="006B4A92" w:rsidRPr="006B4A92" w:rsidRDefault="006B4A92" w:rsidP="006B4A92">
      <w:pPr>
        <w:widowControl w:val="0"/>
        <w:tabs>
          <w:tab w:val="left" w:pos="5490"/>
        </w:tabs>
        <w:autoSpaceDE w:val="0"/>
        <w:autoSpaceDN w:val="0"/>
        <w:ind w:right="57"/>
        <w:jc w:val="both"/>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u w:val="single"/>
        </w:rPr>
      </w:pPr>
      <w:r w:rsidRPr="006B4A92">
        <w:rPr>
          <w:rFonts w:ascii="Arial" w:eastAsia="Arial" w:hAnsi="Arial" w:cs="Arial"/>
          <w:spacing w:val="12"/>
          <w:sz w:val="22"/>
          <w:szCs w:val="22"/>
        </w:rPr>
        <w:t>Nome:</w:t>
      </w:r>
      <w:r w:rsidRPr="006B4A92">
        <w:rPr>
          <w:rFonts w:ascii="Arial" w:hAnsi="Arial" w:cs="Arial"/>
          <w:sz w:val="22"/>
          <w:szCs w:val="22"/>
          <w:lang w:eastAsia="ar-SA"/>
        </w:rPr>
        <w:t xml:space="preserve"> </w:t>
      </w:r>
      <w:r w:rsidRPr="006B4A92">
        <w:rPr>
          <w:rFonts w:ascii="Arial" w:hAnsi="Arial" w:cs="Arial"/>
          <w:b/>
          <w:sz w:val="22"/>
          <w:szCs w:val="22"/>
          <w:lang w:eastAsia="ar-SA"/>
        </w:rPr>
        <w:t>Cleonice Dias de Sousa</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 xml:space="preserve">Cargo: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CPF: </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b/>
          <w:spacing w:val="12"/>
          <w:sz w:val="22"/>
          <w:szCs w:val="22"/>
          <w:u w:val="single"/>
        </w:rPr>
      </w:pPr>
      <w:r w:rsidRPr="006B4A92">
        <w:rPr>
          <w:rFonts w:ascii="Arial" w:eastAsia="Arial" w:hAnsi="Arial" w:cs="Arial"/>
          <w:spacing w:val="12"/>
          <w:sz w:val="22"/>
          <w:szCs w:val="22"/>
        </w:rPr>
        <w:t>Nome:</w:t>
      </w:r>
      <w:r w:rsidRPr="006B4A92">
        <w:rPr>
          <w:rFonts w:ascii="Arial" w:hAnsi="Arial" w:cs="Arial"/>
          <w:sz w:val="22"/>
          <w:szCs w:val="22"/>
          <w:lang w:eastAsia="ar-SA"/>
        </w:rPr>
        <w:t xml:space="preserve"> </w:t>
      </w:r>
      <w:proofErr w:type="spellStart"/>
      <w:r w:rsidRPr="006B4A92">
        <w:rPr>
          <w:rFonts w:ascii="Arial" w:hAnsi="Arial" w:cs="Arial"/>
          <w:b/>
          <w:sz w:val="22"/>
          <w:szCs w:val="22"/>
          <w:lang w:eastAsia="ar-SA"/>
        </w:rPr>
        <w:t>Marilza</w:t>
      </w:r>
      <w:proofErr w:type="spellEnd"/>
      <w:r w:rsidRPr="006B4A92">
        <w:rPr>
          <w:rFonts w:ascii="Arial" w:hAnsi="Arial" w:cs="Arial"/>
          <w:b/>
          <w:sz w:val="22"/>
          <w:szCs w:val="22"/>
          <w:lang w:eastAsia="ar-SA"/>
        </w:rPr>
        <w:t xml:space="preserve"> Moraes Rodrigues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 xml:space="preserve">Cargo: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CPF: </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u w:val="single"/>
        </w:rPr>
      </w:pPr>
      <w:r w:rsidRPr="006B4A92">
        <w:rPr>
          <w:rFonts w:ascii="Arial" w:eastAsia="Arial" w:hAnsi="Arial" w:cs="Arial"/>
          <w:spacing w:val="12"/>
          <w:sz w:val="22"/>
          <w:szCs w:val="22"/>
        </w:rPr>
        <w:t>Nome:</w:t>
      </w:r>
      <w:r w:rsidRPr="006B4A92">
        <w:rPr>
          <w:rFonts w:ascii="Arial" w:hAnsi="Arial" w:cs="Arial"/>
          <w:sz w:val="22"/>
          <w:szCs w:val="22"/>
          <w:lang w:eastAsia="ar-SA"/>
        </w:rPr>
        <w:t xml:space="preserve"> </w:t>
      </w:r>
      <w:r w:rsidRPr="006B4A92">
        <w:rPr>
          <w:rFonts w:ascii="Arial" w:hAnsi="Arial" w:cs="Arial"/>
          <w:b/>
          <w:sz w:val="22"/>
          <w:szCs w:val="22"/>
          <w:lang w:eastAsia="ar-SA"/>
        </w:rPr>
        <w:t>Normando Ribeiro Lopes</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Cargo: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CPF: </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suppressAutoHyphens/>
        <w:ind w:right="141"/>
        <w:rPr>
          <w:rFonts w:ascii="Arial" w:hAnsi="Arial" w:cs="Arial"/>
          <w:sz w:val="24"/>
          <w:szCs w:val="24"/>
          <w:lang w:eastAsia="ar-SA"/>
        </w:rPr>
      </w:pPr>
    </w:p>
    <w:p w:rsidR="001815E1" w:rsidRDefault="001815E1" w:rsidP="006B4A92">
      <w:pPr>
        <w:widowControl w:val="0"/>
        <w:tabs>
          <w:tab w:val="left" w:pos="4842"/>
          <w:tab w:val="left" w:pos="5850"/>
        </w:tabs>
        <w:autoSpaceDE w:val="0"/>
        <w:autoSpaceDN w:val="0"/>
        <w:ind w:right="57"/>
        <w:rPr>
          <w:rFonts w:ascii="Arial" w:eastAsia="Arial" w:hAnsi="Arial" w:cs="Arial"/>
          <w:spacing w:val="12"/>
          <w:sz w:val="22"/>
          <w:szCs w:val="22"/>
        </w:rPr>
      </w:pPr>
    </w:p>
    <w:p w:rsidR="001815E1" w:rsidRDefault="001815E1"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u w:val="single"/>
        </w:rPr>
      </w:pPr>
      <w:r w:rsidRPr="006B4A92">
        <w:rPr>
          <w:rFonts w:ascii="Arial" w:eastAsia="Arial" w:hAnsi="Arial" w:cs="Arial"/>
          <w:spacing w:val="12"/>
          <w:sz w:val="22"/>
          <w:szCs w:val="22"/>
        </w:rPr>
        <w:t>Nome:</w:t>
      </w:r>
      <w:r w:rsidRPr="006B4A92">
        <w:rPr>
          <w:rFonts w:ascii="Arial" w:hAnsi="Arial" w:cs="Arial"/>
          <w:b/>
          <w:sz w:val="22"/>
          <w:szCs w:val="22"/>
          <w:lang w:eastAsia="ar-SA"/>
        </w:rPr>
        <w:t xml:space="preserve"> Pietro Vincenzo</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Cargo: Diretor</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CPF:</w:t>
      </w:r>
      <w:r w:rsidRPr="006B4A92">
        <w:rPr>
          <w:rFonts w:ascii="Arial" w:eastAsia="Calibri" w:hAnsi="Arial" w:cs="Arial"/>
          <w:bCs/>
          <w:sz w:val="22"/>
          <w:szCs w:val="22"/>
        </w:rPr>
        <w:t xml:space="preserve"> 011.491.298-08</w:t>
      </w:r>
      <w:r w:rsidRPr="006B4A92">
        <w:rPr>
          <w:rFonts w:ascii="Arial" w:eastAsia="Arial" w:hAnsi="Arial" w:cs="Arial"/>
          <w:spacing w:val="12"/>
          <w:sz w:val="22"/>
          <w:szCs w:val="22"/>
        </w:rPr>
        <w:t xml:space="preserve"> </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p>
    <w:p w:rsidR="006B4A92" w:rsidRPr="006B4A92" w:rsidRDefault="006B4A92" w:rsidP="006B4A92">
      <w:pPr>
        <w:widowControl w:val="0"/>
        <w:autoSpaceDE w:val="0"/>
        <w:autoSpaceDN w:val="0"/>
        <w:ind w:right="57"/>
        <w:jc w:val="both"/>
        <w:rPr>
          <w:rFonts w:ascii="Arial" w:eastAsia="Arial" w:hAnsi="Arial" w:cs="Arial"/>
          <w:spacing w:val="12"/>
          <w:sz w:val="22"/>
          <w:szCs w:val="22"/>
        </w:rPr>
      </w:pPr>
      <w:r>
        <w:rPr>
          <w:noProof/>
        </w:rPr>
        <mc:AlternateContent>
          <mc:Choice Requires="wps">
            <w:drawing>
              <wp:anchor distT="4294967292" distB="4294967292" distL="0" distR="0" simplePos="0" relativeHeight="251662336" behindDoc="0" locked="0" layoutInCell="1" allowOverlap="1">
                <wp:simplePos x="0" y="0"/>
                <wp:positionH relativeFrom="page">
                  <wp:posOffset>1062355</wp:posOffset>
                </wp:positionH>
                <wp:positionV relativeFrom="paragraph">
                  <wp:posOffset>126364</wp:posOffset>
                </wp:positionV>
                <wp:extent cx="5434330" cy="0"/>
                <wp:effectExtent l="0" t="0" r="13970" b="19050"/>
                <wp:wrapTopAndBottom/>
                <wp:docPr id="3" name="Conector re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 o:spid="_x0000_s1026" style="position:absolute;z-index:251662336;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" strokeweight="1.44pt">
                <w10:wrap type="topAndBottom" anchorx="page"/>
              </v:line>
            </w:pict>
          </mc:Fallback>
        </mc:AlternateContent>
      </w:r>
    </w:p>
    <w:p w:rsidR="006B4A92" w:rsidRPr="006B4A92" w:rsidRDefault="006B4A92" w:rsidP="006B4A92">
      <w:pPr>
        <w:widowControl w:val="0"/>
        <w:autoSpaceDE w:val="0"/>
        <w:autoSpaceDN w:val="0"/>
        <w:ind w:right="57"/>
        <w:jc w:val="both"/>
        <w:rPr>
          <w:rFonts w:ascii="Arial" w:eastAsia="Arial" w:hAnsi="Arial" w:cs="Arial"/>
          <w:spacing w:val="12"/>
          <w:lang w:val="en-US"/>
        </w:rPr>
      </w:pPr>
      <w:r w:rsidRPr="006B4A92">
        <w:rPr>
          <w:rFonts w:ascii="Arial" w:eastAsia="Arial" w:hAnsi="Arial" w:cs="Arial"/>
          <w:spacing w:val="12"/>
          <w:sz w:val="22"/>
          <w:szCs w:val="22"/>
        </w:rPr>
        <w:t xml:space="preserve">(*) </w:t>
      </w:r>
      <w:r w:rsidRPr="006B4A92">
        <w:rPr>
          <w:rFonts w:ascii="Arial" w:eastAsia="Arial" w:hAnsi="Arial" w:cs="Arial"/>
          <w:spacing w:val="12"/>
        </w:rPr>
        <w:t xml:space="preserve">- O Termo de Ciência e Notificação e/ou Cadastro do(s) </w:t>
      </w:r>
      <w:proofErr w:type="gramStart"/>
      <w:r w:rsidRPr="006B4A92">
        <w:rPr>
          <w:rFonts w:ascii="Arial" w:eastAsia="Arial" w:hAnsi="Arial" w:cs="Arial"/>
          <w:spacing w:val="12"/>
        </w:rPr>
        <w:t>Responsável(</w:t>
      </w:r>
      <w:proofErr w:type="spellStart"/>
      <w:proofErr w:type="gramEnd"/>
      <w:r w:rsidRPr="006B4A92">
        <w:rPr>
          <w:rFonts w:ascii="Arial" w:eastAsia="Arial" w:hAnsi="Arial" w:cs="Arial"/>
          <w:spacing w:val="12"/>
        </w:rPr>
        <w:t>is</w:t>
      </w:r>
      <w:proofErr w:type="spellEnd"/>
      <w:r w:rsidRPr="006B4A92">
        <w:rPr>
          <w:rFonts w:ascii="Arial" w:eastAsia="Arial" w:hAnsi="Arial" w:cs="Arial"/>
          <w:spacing w:val="12"/>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6B4A92">
        <w:rPr>
          <w:rFonts w:ascii="Arial" w:eastAsia="Arial" w:hAnsi="Arial" w:cs="Arial"/>
          <w:i/>
          <w:spacing w:val="12"/>
        </w:rPr>
        <w:t xml:space="preserve">. </w:t>
      </w:r>
      <w:r w:rsidRPr="006B4A92">
        <w:rPr>
          <w:rFonts w:ascii="Arial" w:eastAsia="Arial" w:hAnsi="Arial" w:cs="Arial"/>
          <w:spacing w:val="12"/>
        </w:rPr>
        <w:t xml:space="preserve">Na hipótese de prestações de contas, caso o signatário do parecer conclusivo seja distinto daqueles já arrolados como subscritores do Termo de Ciência e Notificação, será ele objeto de notificação específica. </w:t>
      </w:r>
      <w:r w:rsidRPr="006B4A92">
        <w:rPr>
          <w:rFonts w:ascii="Arial" w:eastAsia="Arial" w:hAnsi="Arial" w:cs="Arial"/>
          <w:i/>
          <w:spacing w:val="12"/>
          <w:lang w:val="en-US"/>
        </w:rPr>
        <w:t>(</w:t>
      </w:r>
      <w:proofErr w:type="spellStart"/>
      <w:proofErr w:type="gramStart"/>
      <w:r w:rsidRPr="006B4A92">
        <w:rPr>
          <w:rFonts w:ascii="Arial" w:eastAsia="Arial" w:hAnsi="Arial" w:cs="Arial"/>
          <w:i/>
          <w:spacing w:val="12"/>
          <w:lang w:val="en-US"/>
        </w:rPr>
        <w:t>inciso</w:t>
      </w:r>
      <w:proofErr w:type="spellEnd"/>
      <w:proofErr w:type="gramEnd"/>
      <w:r w:rsidRPr="006B4A92">
        <w:rPr>
          <w:rFonts w:ascii="Arial" w:eastAsia="Arial" w:hAnsi="Arial" w:cs="Arial"/>
          <w:i/>
          <w:spacing w:val="12"/>
          <w:lang w:val="en-US"/>
        </w:rPr>
        <w:t xml:space="preserve"> </w:t>
      </w:r>
      <w:proofErr w:type="spellStart"/>
      <w:r w:rsidRPr="006B4A92">
        <w:rPr>
          <w:rFonts w:ascii="Arial" w:eastAsia="Arial" w:hAnsi="Arial" w:cs="Arial"/>
          <w:i/>
          <w:spacing w:val="12"/>
          <w:lang w:val="en-US"/>
        </w:rPr>
        <w:t>acrescido</w:t>
      </w:r>
      <w:proofErr w:type="spellEnd"/>
      <w:r w:rsidRPr="006B4A92">
        <w:rPr>
          <w:rFonts w:ascii="Arial" w:eastAsia="Arial" w:hAnsi="Arial" w:cs="Arial"/>
          <w:i/>
          <w:spacing w:val="12"/>
          <w:lang w:val="en-US"/>
        </w:rPr>
        <w:t xml:space="preserve"> </w:t>
      </w:r>
      <w:proofErr w:type="spellStart"/>
      <w:r w:rsidRPr="006B4A92">
        <w:rPr>
          <w:rFonts w:ascii="Arial" w:eastAsia="Arial" w:hAnsi="Arial" w:cs="Arial"/>
          <w:i/>
          <w:spacing w:val="12"/>
          <w:lang w:val="en-US"/>
        </w:rPr>
        <w:t>pela</w:t>
      </w:r>
      <w:proofErr w:type="spellEnd"/>
      <w:r w:rsidRPr="006B4A92">
        <w:rPr>
          <w:rFonts w:ascii="Arial" w:eastAsia="Arial" w:hAnsi="Arial" w:cs="Arial"/>
          <w:i/>
          <w:spacing w:val="12"/>
          <w:lang w:val="en-US"/>
        </w:rPr>
        <w:t xml:space="preserve"> </w:t>
      </w:r>
      <w:proofErr w:type="spellStart"/>
      <w:r w:rsidRPr="006B4A92">
        <w:rPr>
          <w:rFonts w:ascii="Arial" w:eastAsia="Arial" w:hAnsi="Arial" w:cs="Arial"/>
          <w:i/>
          <w:spacing w:val="12"/>
          <w:lang w:val="en-US"/>
        </w:rPr>
        <w:t>Resolução</w:t>
      </w:r>
      <w:proofErr w:type="spellEnd"/>
      <w:r w:rsidRPr="006B4A92">
        <w:rPr>
          <w:rFonts w:ascii="Arial" w:eastAsia="Arial" w:hAnsi="Arial" w:cs="Arial"/>
          <w:i/>
          <w:spacing w:val="12"/>
          <w:lang w:val="en-US"/>
        </w:rPr>
        <w:t xml:space="preserve"> nº 11/2021).</w:t>
      </w:r>
    </w:p>
    <w:p w:rsidR="006B4A92" w:rsidRPr="006B4A92" w:rsidRDefault="006B4A92" w:rsidP="006B4A92">
      <w:pPr>
        <w:jc w:val="both"/>
        <w:rPr>
          <w:rFonts w:ascii="Arial" w:hAnsi="Arial" w:cs="Arial"/>
          <w:spacing w:val="12"/>
        </w:rPr>
      </w:pPr>
    </w:p>
    <w:p w:rsidR="006B4A92" w:rsidRPr="006B4A92" w:rsidRDefault="006B4A92" w:rsidP="006B4A92">
      <w:pPr>
        <w:suppressAutoHyphens/>
        <w:rPr>
          <w:lang w:eastAsia="ar-SA"/>
        </w:rPr>
      </w:pPr>
    </w:p>
    <w:p w:rsidR="006B4A92" w:rsidRPr="006B4A92" w:rsidRDefault="006B4A92" w:rsidP="006B4A92">
      <w:pPr>
        <w:suppressAutoHyphens/>
        <w:ind w:right="141"/>
        <w:rPr>
          <w:rFonts w:ascii="Arial" w:hAnsi="Arial" w:cs="Arial"/>
          <w:sz w:val="24"/>
          <w:szCs w:val="24"/>
          <w:lang w:eastAsia="ar-SA"/>
        </w:rPr>
      </w:pPr>
    </w:p>
    <w:p w:rsidR="006B4A92" w:rsidRPr="006B4A92" w:rsidRDefault="006B4A92" w:rsidP="006B4A92">
      <w:pPr>
        <w:spacing w:line="276" w:lineRule="auto"/>
        <w:jc w:val="both"/>
        <w:rPr>
          <w:rFonts w:ascii="Arial" w:eastAsia="Calibri" w:hAnsi="Arial" w:cs="Arial"/>
          <w:spacing w:val="12"/>
          <w:sz w:val="24"/>
          <w:szCs w:val="24"/>
        </w:rPr>
      </w:pPr>
    </w:p>
    <w:p w:rsidR="00727E5D" w:rsidRPr="003A4873" w:rsidRDefault="00727E5D" w:rsidP="00CE33CB">
      <w:pPr>
        <w:ind w:right="141"/>
        <w:jc w:val="center"/>
        <w:rPr>
          <w:szCs w:val="24"/>
        </w:rPr>
      </w:pP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498" w:rsidRDefault="00166498">
      <w:r>
        <w:separator/>
      </w:r>
    </w:p>
  </w:endnote>
  <w:endnote w:type="continuationSeparator" w:id="0">
    <w:p w:rsidR="00166498" w:rsidRDefault="00166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FA3" w:rsidRDefault="001B2FA3"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1B2FA3" w:rsidRDefault="001B2FA3"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FA3" w:rsidRDefault="001B2FA3"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473B8">
      <w:rPr>
        <w:rStyle w:val="Nmerodepgina"/>
        <w:noProof/>
      </w:rPr>
      <w:t>2</w:t>
    </w:r>
    <w:r>
      <w:rPr>
        <w:rStyle w:val="Nmerodepgina"/>
      </w:rPr>
      <w:fldChar w:fldCharType="end"/>
    </w:r>
  </w:p>
  <w:p w:rsidR="001B2FA3" w:rsidRDefault="001B2FA3" w:rsidP="00E71DD4">
    <w:pPr>
      <w:pStyle w:val="Rodap"/>
      <w:jc w:val="center"/>
    </w:pPr>
    <w:r>
      <w:t xml:space="preserve">Processo Administrativo nº.  </w:t>
    </w:r>
    <w:r w:rsidR="00AB371D">
      <w:t>49206</w:t>
    </w:r>
    <w:r>
      <w:t xml:space="preserve"> / 2023 – Tomada de Preços nº. </w:t>
    </w:r>
    <w:r w:rsidR="00AB371D">
      <w:t xml:space="preserve"> </w:t>
    </w:r>
    <w:r w:rsidR="00752BB9">
      <w:t>12</w:t>
    </w:r>
    <w:r w:rsidR="001B324C">
      <w:t xml:space="preserve"> </w:t>
    </w:r>
    <w:r>
      <w:t>/ 2023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498" w:rsidRDefault="00166498">
      <w:r>
        <w:separator/>
      </w:r>
    </w:p>
  </w:footnote>
  <w:footnote w:type="continuationSeparator" w:id="0">
    <w:p w:rsidR="00166498" w:rsidRDefault="001664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FA3" w:rsidRPr="0083620B" w:rsidRDefault="001B2FA3"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1B2FA3" w:rsidRPr="0083620B" w:rsidRDefault="001B2FA3"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1B2FA3" w:rsidRPr="00D15B80" w:rsidRDefault="001B2FA3"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1B2FA3" w:rsidRPr="00D15B80" w:rsidRDefault="001B2FA3"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F8E1D20"/>
    <w:multiLevelType w:val="hybridMultilevel"/>
    <w:tmpl w:val="0EE4AEE2"/>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9">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10">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EDB6EF1"/>
    <w:multiLevelType w:val="multilevel"/>
    <w:tmpl w:val="6F882E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5">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10"/>
  </w:num>
  <w:num w:numId="3">
    <w:abstractNumId w:val="1"/>
  </w:num>
  <w:num w:numId="4">
    <w:abstractNumId w:val="4"/>
  </w:num>
  <w:num w:numId="5">
    <w:abstractNumId w:val="11"/>
  </w:num>
  <w:num w:numId="6">
    <w:abstractNumId w:val="12"/>
  </w:num>
  <w:num w:numId="7">
    <w:abstractNumId w:val="6"/>
  </w:num>
  <w:num w:numId="8">
    <w:abstractNumId w:val="1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 w:numId="12">
    <w:abstractNumId w:val="9"/>
  </w:num>
  <w:num w:numId="13">
    <w:abstractNumId w:val="7"/>
  </w:num>
  <w:num w:numId="14">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0D"/>
    <w:rsid w:val="00000977"/>
    <w:rsid w:val="00000EDB"/>
    <w:rsid w:val="000017D8"/>
    <w:rsid w:val="00001912"/>
    <w:rsid w:val="00001C89"/>
    <w:rsid w:val="00002ACC"/>
    <w:rsid w:val="00002E10"/>
    <w:rsid w:val="00002F0A"/>
    <w:rsid w:val="00003308"/>
    <w:rsid w:val="000038C6"/>
    <w:rsid w:val="000039C3"/>
    <w:rsid w:val="00003A41"/>
    <w:rsid w:val="000041AE"/>
    <w:rsid w:val="00004756"/>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589"/>
    <w:rsid w:val="00011622"/>
    <w:rsid w:val="0001163C"/>
    <w:rsid w:val="00012041"/>
    <w:rsid w:val="000121C8"/>
    <w:rsid w:val="00012212"/>
    <w:rsid w:val="00012773"/>
    <w:rsid w:val="00012E22"/>
    <w:rsid w:val="000136D0"/>
    <w:rsid w:val="00013AA0"/>
    <w:rsid w:val="00013C17"/>
    <w:rsid w:val="00013E06"/>
    <w:rsid w:val="00014754"/>
    <w:rsid w:val="000148C6"/>
    <w:rsid w:val="00014AAE"/>
    <w:rsid w:val="00015072"/>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16CD"/>
    <w:rsid w:val="00021819"/>
    <w:rsid w:val="00021A47"/>
    <w:rsid w:val="00021B19"/>
    <w:rsid w:val="0002203A"/>
    <w:rsid w:val="00022247"/>
    <w:rsid w:val="0002235E"/>
    <w:rsid w:val="00022445"/>
    <w:rsid w:val="00022F09"/>
    <w:rsid w:val="00023087"/>
    <w:rsid w:val="00023553"/>
    <w:rsid w:val="00023AEA"/>
    <w:rsid w:val="000242F5"/>
    <w:rsid w:val="0002489C"/>
    <w:rsid w:val="00025682"/>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1BA8"/>
    <w:rsid w:val="0003253D"/>
    <w:rsid w:val="000325E5"/>
    <w:rsid w:val="00032926"/>
    <w:rsid w:val="000336D4"/>
    <w:rsid w:val="00034014"/>
    <w:rsid w:val="0003475D"/>
    <w:rsid w:val="00034BBB"/>
    <w:rsid w:val="0003519B"/>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30A"/>
    <w:rsid w:val="00045747"/>
    <w:rsid w:val="00045C7A"/>
    <w:rsid w:val="00045CBF"/>
    <w:rsid w:val="00045DD3"/>
    <w:rsid w:val="00046031"/>
    <w:rsid w:val="00046582"/>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BC1"/>
    <w:rsid w:val="00056DA0"/>
    <w:rsid w:val="00057E63"/>
    <w:rsid w:val="0006013A"/>
    <w:rsid w:val="0006024F"/>
    <w:rsid w:val="0006081B"/>
    <w:rsid w:val="0006090D"/>
    <w:rsid w:val="00060F56"/>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05D"/>
    <w:rsid w:val="00066123"/>
    <w:rsid w:val="0006691B"/>
    <w:rsid w:val="000670D2"/>
    <w:rsid w:val="0006769E"/>
    <w:rsid w:val="00067F32"/>
    <w:rsid w:val="00067F42"/>
    <w:rsid w:val="000706AC"/>
    <w:rsid w:val="0007073A"/>
    <w:rsid w:val="00070991"/>
    <w:rsid w:val="00070FF8"/>
    <w:rsid w:val="0007139C"/>
    <w:rsid w:val="000714E5"/>
    <w:rsid w:val="0007171D"/>
    <w:rsid w:val="00071E7F"/>
    <w:rsid w:val="00072668"/>
    <w:rsid w:val="000730E2"/>
    <w:rsid w:val="000730F1"/>
    <w:rsid w:val="00073572"/>
    <w:rsid w:val="00073830"/>
    <w:rsid w:val="00073A61"/>
    <w:rsid w:val="00073A7C"/>
    <w:rsid w:val="00073CCA"/>
    <w:rsid w:val="00074707"/>
    <w:rsid w:val="00074DDA"/>
    <w:rsid w:val="00074FEA"/>
    <w:rsid w:val="000750C4"/>
    <w:rsid w:val="000752B1"/>
    <w:rsid w:val="0007536C"/>
    <w:rsid w:val="00075706"/>
    <w:rsid w:val="00075853"/>
    <w:rsid w:val="000758B3"/>
    <w:rsid w:val="00075945"/>
    <w:rsid w:val="00075DCA"/>
    <w:rsid w:val="00076420"/>
    <w:rsid w:val="00076B48"/>
    <w:rsid w:val="00076BBF"/>
    <w:rsid w:val="000771FD"/>
    <w:rsid w:val="00077FB6"/>
    <w:rsid w:val="0008088C"/>
    <w:rsid w:val="00080B0B"/>
    <w:rsid w:val="00081505"/>
    <w:rsid w:val="00081651"/>
    <w:rsid w:val="00081A5A"/>
    <w:rsid w:val="00081D0A"/>
    <w:rsid w:val="00081D73"/>
    <w:rsid w:val="00081D8A"/>
    <w:rsid w:val="00081FDA"/>
    <w:rsid w:val="00082273"/>
    <w:rsid w:val="000827CC"/>
    <w:rsid w:val="00082AB8"/>
    <w:rsid w:val="00082BD8"/>
    <w:rsid w:val="00083178"/>
    <w:rsid w:val="0008348D"/>
    <w:rsid w:val="0008365E"/>
    <w:rsid w:val="00084347"/>
    <w:rsid w:val="00084A2D"/>
    <w:rsid w:val="00084C8A"/>
    <w:rsid w:val="00085FA6"/>
    <w:rsid w:val="00086315"/>
    <w:rsid w:val="000866EE"/>
    <w:rsid w:val="00086D0A"/>
    <w:rsid w:val="00086D49"/>
    <w:rsid w:val="00086DA4"/>
    <w:rsid w:val="00087DB2"/>
    <w:rsid w:val="00090396"/>
    <w:rsid w:val="000909CD"/>
    <w:rsid w:val="00090D2F"/>
    <w:rsid w:val="00090EAE"/>
    <w:rsid w:val="00090FB8"/>
    <w:rsid w:val="00091D2D"/>
    <w:rsid w:val="00091E7C"/>
    <w:rsid w:val="000922A5"/>
    <w:rsid w:val="000925AD"/>
    <w:rsid w:val="00092618"/>
    <w:rsid w:val="0009292E"/>
    <w:rsid w:val="00093143"/>
    <w:rsid w:val="000931B5"/>
    <w:rsid w:val="000931DE"/>
    <w:rsid w:val="000933FF"/>
    <w:rsid w:val="000935AB"/>
    <w:rsid w:val="00093FB7"/>
    <w:rsid w:val="00094408"/>
    <w:rsid w:val="00094997"/>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97E52"/>
    <w:rsid w:val="000A01D7"/>
    <w:rsid w:val="000A02A1"/>
    <w:rsid w:val="000A033E"/>
    <w:rsid w:val="000A06A6"/>
    <w:rsid w:val="000A0723"/>
    <w:rsid w:val="000A08AE"/>
    <w:rsid w:val="000A0904"/>
    <w:rsid w:val="000A0B34"/>
    <w:rsid w:val="000A0E94"/>
    <w:rsid w:val="000A10D8"/>
    <w:rsid w:val="000A1281"/>
    <w:rsid w:val="000A13A7"/>
    <w:rsid w:val="000A1466"/>
    <w:rsid w:val="000A1AF3"/>
    <w:rsid w:val="000A260A"/>
    <w:rsid w:val="000A2624"/>
    <w:rsid w:val="000A26D1"/>
    <w:rsid w:val="000A2971"/>
    <w:rsid w:val="000A347E"/>
    <w:rsid w:val="000A37DF"/>
    <w:rsid w:val="000A3C1A"/>
    <w:rsid w:val="000A3CEB"/>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16C"/>
    <w:rsid w:val="000B4385"/>
    <w:rsid w:val="000B4448"/>
    <w:rsid w:val="000B4588"/>
    <w:rsid w:val="000B4DD8"/>
    <w:rsid w:val="000B4F5A"/>
    <w:rsid w:val="000B55E7"/>
    <w:rsid w:val="000B56BF"/>
    <w:rsid w:val="000B5906"/>
    <w:rsid w:val="000B61A7"/>
    <w:rsid w:val="000B6AF0"/>
    <w:rsid w:val="000B74F4"/>
    <w:rsid w:val="000B75B7"/>
    <w:rsid w:val="000B75C0"/>
    <w:rsid w:val="000B7AE6"/>
    <w:rsid w:val="000B7E96"/>
    <w:rsid w:val="000B7FA9"/>
    <w:rsid w:val="000C008B"/>
    <w:rsid w:val="000C0979"/>
    <w:rsid w:val="000C0B34"/>
    <w:rsid w:val="000C0DF5"/>
    <w:rsid w:val="000C152E"/>
    <w:rsid w:val="000C17CB"/>
    <w:rsid w:val="000C18EB"/>
    <w:rsid w:val="000C260D"/>
    <w:rsid w:val="000C2A89"/>
    <w:rsid w:val="000C38CA"/>
    <w:rsid w:val="000C3999"/>
    <w:rsid w:val="000C3A19"/>
    <w:rsid w:val="000C3A91"/>
    <w:rsid w:val="000C3D97"/>
    <w:rsid w:val="000C3E70"/>
    <w:rsid w:val="000C3F9D"/>
    <w:rsid w:val="000C3FA3"/>
    <w:rsid w:val="000C4209"/>
    <w:rsid w:val="000C428D"/>
    <w:rsid w:val="000C4B65"/>
    <w:rsid w:val="000C4E63"/>
    <w:rsid w:val="000C53EA"/>
    <w:rsid w:val="000C5746"/>
    <w:rsid w:val="000C584F"/>
    <w:rsid w:val="000C5E5F"/>
    <w:rsid w:val="000C61FB"/>
    <w:rsid w:val="000C629B"/>
    <w:rsid w:val="000C6B5C"/>
    <w:rsid w:val="000C6D4E"/>
    <w:rsid w:val="000C7051"/>
    <w:rsid w:val="000C7282"/>
    <w:rsid w:val="000C79BD"/>
    <w:rsid w:val="000C7BCA"/>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5D08"/>
    <w:rsid w:val="000D661F"/>
    <w:rsid w:val="000D69E0"/>
    <w:rsid w:val="000D6BC8"/>
    <w:rsid w:val="000D6C0C"/>
    <w:rsid w:val="000D7254"/>
    <w:rsid w:val="000D7D4F"/>
    <w:rsid w:val="000E0A65"/>
    <w:rsid w:val="000E0B6A"/>
    <w:rsid w:val="000E1A42"/>
    <w:rsid w:val="000E1C2E"/>
    <w:rsid w:val="000E1EAF"/>
    <w:rsid w:val="000E1F5D"/>
    <w:rsid w:val="000E2669"/>
    <w:rsid w:val="000E2A2D"/>
    <w:rsid w:val="000E2D9F"/>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45A"/>
    <w:rsid w:val="000E6D40"/>
    <w:rsid w:val="000E6F22"/>
    <w:rsid w:val="000E7E2D"/>
    <w:rsid w:val="000F01C0"/>
    <w:rsid w:val="000F0210"/>
    <w:rsid w:val="000F0843"/>
    <w:rsid w:val="000F0C7D"/>
    <w:rsid w:val="000F18E2"/>
    <w:rsid w:val="000F25CD"/>
    <w:rsid w:val="000F27AE"/>
    <w:rsid w:val="000F31ED"/>
    <w:rsid w:val="000F36EC"/>
    <w:rsid w:val="000F3C93"/>
    <w:rsid w:val="000F4228"/>
    <w:rsid w:val="000F4745"/>
    <w:rsid w:val="000F49E7"/>
    <w:rsid w:val="000F4A7C"/>
    <w:rsid w:val="000F4BF0"/>
    <w:rsid w:val="000F53EE"/>
    <w:rsid w:val="000F5AC2"/>
    <w:rsid w:val="000F5AC8"/>
    <w:rsid w:val="000F5D77"/>
    <w:rsid w:val="000F6869"/>
    <w:rsid w:val="000F6C9B"/>
    <w:rsid w:val="000F6E17"/>
    <w:rsid w:val="000F6F86"/>
    <w:rsid w:val="000F7D61"/>
    <w:rsid w:val="00100124"/>
    <w:rsid w:val="001007D2"/>
    <w:rsid w:val="00100D83"/>
    <w:rsid w:val="00100EC3"/>
    <w:rsid w:val="001012F7"/>
    <w:rsid w:val="001018FD"/>
    <w:rsid w:val="00101A19"/>
    <w:rsid w:val="00102116"/>
    <w:rsid w:val="00102577"/>
    <w:rsid w:val="0010260F"/>
    <w:rsid w:val="0010264F"/>
    <w:rsid w:val="00102AFD"/>
    <w:rsid w:val="001035CF"/>
    <w:rsid w:val="0010422E"/>
    <w:rsid w:val="00104845"/>
    <w:rsid w:val="00104865"/>
    <w:rsid w:val="0010495E"/>
    <w:rsid w:val="00104C7D"/>
    <w:rsid w:val="00105016"/>
    <w:rsid w:val="0010522B"/>
    <w:rsid w:val="00105455"/>
    <w:rsid w:val="0010558D"/>
    <w:rsid w:val="001056D1"/>
    <w:rsid w:val="00106221"/>
    <w:rsid w:val="001063B7"/>
    <w:rsid w:val="0010644B"/>
    <w:rsid w:val="0010684A"/>
    <w:rsid w:val="00106B93"/>
    <w:rsid w:val="00107656"/>
    <w:rsid w:val="0010765B"/>
    <w:rsid w:val="001108B3"/>
    <w:rsid w:val="001113D2"/>
    <w:rsid w:val="00111467"/>
    <w:rsid w:val="00111AB2"/>
    <w:rsid w:val="001122FC"/>
    <w:rsid w:val="0011247B"/>
    <w:rsid w:val="00112689"/>
    <w:rsid w:val="001126FE"/>
    <w:rsid w:val="00112B8A"/>
    <w:rsid w:val="00112BD0"/>
    <w:rsid w:val="00112CF2"/>
    <w:rsid w:val="001131EF"/>
    <w:rsid w:val="001134C2"/>
    <w:rsid w:val="00113C96"/>
    <w:rsid w:val="00113D75"/>
    <w:rsid w:val="00113E20"/>
    <w:rsid w:val="001143EE"/>
    <w:rsid w:val="001145A6"/>
    <w:rsid w:val="00114C85"/>
    <w:rsid w:val="00114D8A"/>
    <w:rsid w:val="0011520D"/>
    <w:rsid w:val="00115233"/>
    <w:rsid w:val="001154D7"/>
    <w:rsid w:val="00115579"/>
    <w:rsid w:val="0011646C"/>
    <w:rsid w:val="00116745"/>
    <w:rsid w:val="00116751"/>
    <w:rsid w:val="00116B66"/>
    <w:rsid w:val="00116D33"/>
    <w:rsid w:val="00116FEF"/>
    <w:rsid w:val="001170B2"/>
    <w:rsid w:val="0011766F"/>
    <w:rsid w:val="001177AA"/>
    <w:rsid w:val="00117D87"/>
    <w:rsid w:val="001200CD"/>
    <w:rsid w:val="001206A5"/>
    <w:rsid w:val="0012103B"/>
    <w:rsid w:val="00121194"/>
    <w:rsid w:val="00121473"/>
    <w:rsid w:val="001217A0"/>
    <w:rsid w:val="0012186A"/>
    <w:rsid w:val="001234F6"/>
    <w:rsid w:val="001246A4"/>
    <w:rsid w:val="001247D9"/>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01"/>
    <w:rsid w:val="0013445B"/>
    <w:rsid w:val="00135218"/>
    <w:rsid w:val="001364DD"/>
    <w:rsid w:val="001367FF"/>
    <w:rsid w:val="00137917"/>
    <w:rsid w:val="00137A61"/>
    <w:rsid w:val="00137A9C"/>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F33"/>
    <w:rsid w:val="001443AF"/>
    <w:rsid w:val="00145246"/>
    <w:rsid w:val="00145867"/>
    <w:rsid w:val="001459CB"/>
    <w:rsid w:val="00146B5F"/>
    <w:rsid w:val="00146BD9"/>
    <w:rsid w:val="001477E5"/>
    <w:rsid w:val="00147B89"/>
    <w:rsid w:val="00147DF0"/>
    <w:rsid w:val="00150250"/>
    <w:rsid w:val="0015040E"/>
    <w:rsid w:val="00150A7E"/>
    <w:rsid w:val="0015155F"/>
    <w:rsid w:val="00151829"/>
    <w:rsid w:val="00151A0A"/>
    <w:rsid w:val="001522D2"/>
    <w:rsid w:val="00152E15"/>
    <w:rsid w:val="0015300F"/>
    <w:rsid w:val="0015335E"/>
    <w:rsid w:val="0015350C"/>
    <w:rsid w:val="00153609"/>
    <w:rsid w:val="001536E2"/>
    <w:rsid w:val="001541C0"/>
    <w:rsid w:val="00154E6F"/>
    <w:rsid w:val="0015533E"/>
    <w:rsid w:val="00155771"/>
    <w:rsid w:val="0015679F"/>
    <w:rsid w:val="00156859"/>
    <w:rsid w:val="00156FDF"/>
    <w:rsid w:val="0015720C"/>
    <w:rsid w:val="0015773F"/>
    <w:rsid w:val="00157FBF"/>
    <w:rsid w:val="00157FCC"/>
    <w:rsid w:val="00160B48"/>
    <w:rsid w:val="001612E2"/>
    <w:rsid w:val="00162BEE"/>
    <w:rsid w:val="001630B3"/>
    <w:rsid w:val="001635ED"/>
    <w:rsid w:val="00163858"/>
    <w:rsid w:val="00164008"/>
    <w:rsid w:val="001646AB"/>
    <w:rsid w:val="00164C55"/>
    <w:rsid w:val="0016555E"/>
    <w:rsid w:val="00165DD0"/>
    <w:rsid w:val="00165F3F"/>
    <w:rsid w:val="00165FAC"/>
    <w:rsid w:val="001661A3"/>
    <w:rsid w:val="00166498"/>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5E1"/>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6C9"/>
    <w:rsid w:val="00190879"/>
    <w:rsid w:val="00190E74"/>
    <w:rsid w:val="00190F7D"/>
    <w:rsid w:val="00191830"/>
    <w:rsid w:val="00191989"/>
    <w:rsid w:val="00192191"/>
    <w:rsid w:val="00192914"/>
    <w:rsid w:val="001929BB"/>
    <w:rsid w:val="00192B67"/>
    <w:rsid w:val="001931C7"/>
    <w:rsid w:val="001934AE"/>
    <w:rsid w:val="00193942"/>
    <w:rsid w:val="001943C9"/>
    <w:rsid w:val="00194966"/>
    <w:rsid w:val="001953A0"/>
    <w:rsid w:val="001954F4"/>
    <w:rsid w:val="00195572"/>
    <w:rsid w:val="001956FB"/>
    <w:rsid w:val="0019583E"/>
    <w:rsid w:val="00196EC2"/>
    <w:rsid w:val="0019794A"/>
    <w:rsid w:val="001979AC"/>
    <w:rsid w:val="001A0286"/>
    <w:rsid w:val="001A10A5"/>
    <w:rsid w:val="001A12EE"/>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2FA3"/>
    <w:rsid w:val="001B324C"/>
    <w:rsid w:val="001B4531"/>
    <w:rsid w:val="001B48AD"/>
    <w:rsid w:val="001B4E3C"/>
    <w:rsid w:val="001B5397"/>
    <w:rsid w:val="001B5AF1"/>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4D7"/>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BAB"/>
    <w:rsid w:val="001E31A8"/>
    <w:rsid w:val="001E3211"/>
    <w:rsid w:val="001E32A4"/>
    <w:rsid w:val="001E32FC"/>
    <w:rsid w:val="001E3539"/>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A9"/>
    <w:rsid w:val="001F3840"/>
    <w:rsid w:val="001F43C5"/>
    <w:rsid w:val="001F4442"/>
    <w:rsid w:val="001F47B5"/>
    <w:rsid w:val="001F5633"/>
    <w:rsid w:val="001F5704"/>
    <w:rsid w:val="001F6256"/>
    <w:rsid w:val="001F6429"/>
    <w:rsid w:val="001F652D"/>
    <w:rsid w:val="001F6540"/>
    <w:rsid w:val="001F6B2D"/>
    <w:rsid w:val="001F7AF4"/>
    <w:rsid w:val="001F7BC0"/>
    <w:rsid w:val="001F7F58"/>
    <w:rsid w:val="00200040"/>
    <w:rsid w:val="002014E5"/>
    <w:rsid w:val="00201A43"/>
    <w:rsid w:val="00201DC7"/>
    <w:rsid w:val="00201F13"/>
    <w:rsid w:val="0020248F"/>
    <w:rsid w:val="00202FEE"/>
    <w:rsid w:val="00203242"/>
    <w:rsid w:val="0020341D"/>
    <w:rsid w:val="00203674"/>
    <w:rsid w:val="00203F90"/>
    <w:rsid w:val="0020416A"/>
    <w:rsid w:val="00204511"/>
    <w:rsid w:val="0020467E"/>
    <w:rsid w:val="0020532F"/>
    <w:rsid w:val="002054C1"/>
    <w:rsid w:val="002057DC"/>
    <w:rsid w:val="002058D1"/>
    <w:rsid w:val="00205BDA"/>
    <w:rsid w:val="002063E1"/>
    <w:rsid w:val="00206D19"/>
    <w:rsid w:val="00207256"/>
    <w:rsid w:val="0020764C"/>
    <w:rsid w:val="00207DC8"/>
    <w:rsid w:val="00210B64"/>
    <w:rsid w:val="00210E49"/>
    <w:rsid w:val="0021105A"/>
    <w:rsid w:val="00211140"/>
    <w:rsid w:val="002111F8"/>
    <w:rsid w:val="002117EA"/>
    <w:rsid w:val="00212159"/>
    <w:rsid w:val="0021245D"/>
    <w:rsid w:val="002130D6"/>
    <w:rsid w:val="00213345"/>
    <w:rsid w:val="00213491"/>
    <w:rsid w:val="00213E77"/>
    <w:rsid w:val="002147D8"/>
    <w:rsid w:val="0021499F"/>
    <w:rsid w:val="00214A77"/>
    <w:rsid w:val="00214B68"/>
    <w:rsid w:val="00214E37"/>
    <w:rsid w:val="00215945"/>
    <w:rsid w:val="00216BC7"/>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4C49"/>
    <w:rsid w:val="00224EBF"/>
    <w:rsid w:val="00225768"/>
    <w:rsid w:val="00225794"/>
    <w:rsid w:val="00225EB8"/>
    <w:rsid w:val="00226E17"/>
    <w:rsid w:val="00227682"/>
    <w:rsid w:val="00230422"/>
    <w:rsid w:val="002304A1"/>
    <w:rsid w:val="0023052B"/>
    <w:rsid w:val="00230A0F"/>
    <w:rsid w:val="00230B44"/>
    <w:rsid w:val="0023213C"/>
    <w:rsid w:val="0023294F"/>
    <w:rsid w:val="00232A5A"/>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379D7"/>
    <w:rsid w:val="0024066D"/>
    <w:rsid w:val="00240A0E"/>
    <w:rsid w:val="00240BB0"/>
    <w:rsid w:val="00241579"/>
    <w:rsid w:val="00241C10"/>
    <w:rsid w:val="00242540"/>
    <w:rsid w:val="002429A4"/>
    <w:rsid w:val="002432D3"/>
    <w:rsid w:val="002434A0"/>
    <w:rsid w:val="00243C16"/>
    <w:rsid w:val="0024409F"/>
    <w:rsid w:val="002441A5"/>
    <w:rsid w:val="00244D33"/>
    <w:rsid w:val="00244DF7"/>
    <w:rsid w:val="00244EE2"/>
    <w:rsid w:val="0024573A"/>
    <w:rsid w:val="00245AE3"/>
    <w:rsid w:val="00245B9D"/>
    <w:rsid w:val="00246009"/>
    <w:rsid w:val="002460CD"/>
    <w:rsid w:val="0024613D"/>
    <w:rsid w:val="00246B13"/>
    <w:rsid w:val="00246CA5"/>
    <w:rsid w:val="002470B9"/>
    <w:rsid w:val="00247EC1"/>
    <w:rsid w:val="002503B7"/>
    <w:rsid w:val="00250610"/>
    <w:rsid w:val="00250E28"/>
    <w:rsid w:val="00250F65"/>
    <w:rsid w:val="00251162"/>
    <w:rsid w:val="002511D1"/>
    <w:rsid w:val="0025201E"/>
    <w:rsid w:val="00252354"/>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096"/>
    <w:rsid w:val="00261580"/>
    <w:rsid w:val="0026198D"/>
    <w:rsid w:val="002619FB"/>
    <w:rsid w:val="00261C2C"/>
    <w:rsid w:val="002623EF"/>
    <w:rsid w:val="0026297E"/>
    <w:rsid w:val="00262D8A"/>
    <w:rsid w:val="00263310"/>
    <w:rsid w:val="002635A7"/>
    <w:rsid w:val="0026400A"/>
    <w:rsid w:val="002641E9"/>
    <w:rsid w:val="002647B2"/>
    <w:rsid w:val="00266179"/>
    <w:rsid w:val="00266F23"/>
    <w:rsid w:val="002673A3"/>
    <w:rsid w:val="002673F7"/>
    <w:rsid w:val="0026790E"/>
    <w:rsid w:val="00270408"/>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4B7A"/>
    <w:rsid w:val="0027576C"/>
    <w:rsid w:val="002757FB"/>
    <w:rsid w:val="00275C10"/>
    <w:rsid w:val="00275FB8"/>
    <w:rsid w:val="0027637F"/>
    <w:rsid w:val="002768C5"/>
    <w:rsid w:val="00276DE6"/>
    <w:rsid w:val="00276DEC"/>
    <w:rsid w:val="00277106"/>
    <w:rsid w:val="0027767F"/>
    <w:rsid w:val="00277DF4"/>
    <w:rsid w:val="002803FB"/>
    <w:rsid w:val="00280583"/>
    <w:rsid w:val="00280825"/>
    <w:rsid w:val="00280E72"/>
    <w:rsid w:val="00280FBA"/>
    <w:rsid w:val="002812A9"/>
    <w:rsid w:val="00281A2F"/>
    <w:rsid w:val="00281CC5"/>
    <w:rsid w:val="00282162"/>
    <w:rsid w:val="002821B5"/>
    <w:rsid w:val="002832B1"/>
    <w:rsid w:val="002833BE"/>
    <w:rsid w:val="002834A1"/>
    <w:rsid w:val="002834E5"/>
    <w:rsid w:val="002836D3"/>
    <w:rsid w:val="00283906"/>
    <w:rsid w:val="00284C41"/>
    <w:rsid w:val="00284D27"/>
    <w:rsid w:val="00284FB9"/>
    <w:rsid w:val="0028502E"/>
    <w:rsid w:val="00285E09"/>
    <w:rsid w:val="002867A6"/>
    <w:rsid w:val="00286D43"/>
    <w:rsid w:val="00286DBD"/>
    <w:rsid w:val="00286EDF"/>
    <w:rsid w:val="002876AC"/>
    <w:rsid w:val="002876C9"/>
    <w:rsid w:val="002878E4"/>
    <w:rsid w:val="002879B8"/>
    <w:rsid w:val="002911FB"/>
    <w:rsid w:val="002915D6"/>
    <w:rsid w:val="00291B4A"/>
    <w:rsid w:val="00291E42"/>
    <w:rsid w:val="002923A8"/>
    <w:rsid w:val="002923F8"/>
    <w:rsid w:val="002928AB"/>
    <w:rsid w:val="002930EE"/>
    <w:rsid w:val="002942A4"/>
    <w:rsid w:val="002947F8"/>
    <w:rsid w:val="00294B40"/>
    <w:rsid w:val="00294C7E"/>
    <w:rsid w:val="00294E38"/>
    <w:rsid w:val="0029549D"/>
    <w:rsid w:val="002960AD"/>
    <w:rsid w:val="00296183"/>
    <w:rsid w:val="002964FF"/>
    <w:rsid w:val="00296507"/>
    <w:rsid w:val="0029781D"/>
    <w:rsid w:val="0029793D"/>
    <w:rsid w:val="00297CB1"/>
    <w:rsid w:val="002A0885"/>
    <w:rsid w:val="002A0899"/>
    <w:rsid w:val="002A106C"/>
    <w:rsid w:val="002A11F0"/>
    <w:rsid w:val="002A1308"/>
    <w:rsid w:val="002A1FD7"/>
    <w:rsid w:val="002A2190"/>
    <w:rsid w:val="002A2454"/>
    <w:rsid w:val="002A262F"/>
    <w:rsid w:val="002A2DD3"/>
    <w:rsid w:val="002A341C"/>
    <w:rsid w:val="002A3B2B"/>
    <w:rsid w:val="002A419A"/>
    <w:rsid w:val="002A435A"/>
    <w:rsid w:val="002A464E"/>
    <w:rsid w:val="002A4BDD"/>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7B1"/>
    <w:rsid w:val="002B286C"/>
    <w:rsid w:val="002B2F38"/>
    <w:rsid w:val="002B308E"/>
    <w:rsid w:val="002B31D1"/>
    <w:rsid w:val="002B3591"/>
    <w:rsid w:val="002B3B07"/>
    <w:rsid w:val="002B3CB5"/>
    <w:rsid w:val="002B3E85"/>
    <w:rsid w:val="002B4008"/>
    <w:rsid w:val="002B54BA"/>
    <w:rsid w:val="002B556E"/>
    <w:rsid w:val="002B58F8"/>
    <w:rsid w:val="002B7179"/>
    <w:rsid w:val="002B7FD9"/>
    <w:rsid w:val="002C0257"/>
    <w:rsid w:val="002C0702"/>
    <w:rsid w:val="002C07E6"/>
    <w:rsid w:val="002C0865"/>
    <w:rsid w:val="002C0A10"/>
    <w:rsid w:val="002C168E"/>
    <w:rsid w:val="002C260C"/>
    <w:rsid w:val="002C26A6"/>
    <w:rsid w:val="002C3D68"/>
    <w:rsid w:val="002C48FD"/>
    <w:rsid w:val="002C4E00"/>
    <w:rsid w:val="002C510D"/>
    <w:rsid w:val="002C51AF"/>
    <w:rsid w:val="002C55E8"/>
    <w:rsid w:val="002C5A82"/>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4348"/>
    <w:rsid w:val="002D4E3F"/>
    <w:rsid w:val="002D5272"/>
    <w:rsid w:val="002D546A"/>
    <w:rsid w:val="002D5821"/>
    <w:rsid w:val="002D5A2D"/>
    <w:rsid w:val="002D5B13"/>
    <w:rsid w:val="002D5B62"/>
    <w:rsid w:val="002D5E03"/>
    <w:rsid w:val="002D5FFE"/>
    <w:rsid w:val="002E0292"/>
    <w:rsid w:val="002E0866"/>
    <w:rsid w:val="002E15B0"/>
    <w:rsid w:val="002E1618"/>
    <w:rsid w:val="002E17A4"/>
    <w:rsid w:val="002E1934"/>
    <w:rsid w:val="002E2000"/>
    <w:rsid w:val="002E23D9"/>
    <w:rsid w:val="002E3A16"/>
    <w:rsid w:val="002E3E9A"/>
    <w:rsid w:val="002E3FEB"/>
    <w:rsid w:val="002E4ED3"/>
    <w:rsid w:val="002E50B5"/>
    <w:rsid w:val="002E51ED"/>
    <w:rsid w:val="002E551B"/>
    <w:rsid w:val="002E5611"/>
    <w:rsid w:val="002E56AA"/>
    <w:rsid w:val="002E5AAD"/>
    <w:rsid w:val="002E656B"/>
    <w:rsid w:val="002E6C43"/>
    <w:rsid w:val="002E6EA4"/>
    <w:rsid w:val="002E6FFF"/>
    <w:rsid w:val="002F0610"/>
    <w:rsid w:val="002F089C"/>
    <w:rsid w:val="002F1639"/>
    <w:rsid w:val="002F1916"/>
    <w:rsid w:val="002F19D6"/>
    <w:rsid w:val="002F1B3C"/>
    <w:rsid w:val="002F1CA3"/>
    <w:rsid w:val="002F1E3E"/>
    <w:rsid w:val="002F20C6"/>
    <w:rsid w:val="002F2636"/>
    <w:rsid w:val="002F26FD"/>
    <w:rsid w:val="002F28A1"/>
    <w:rsid w:val="002F3F29"/>
    <w:rsid w:val="002F4700"/>
    <w:rsid w:val="002F478F"/>
    <w:rsid w:val="002F48A6"/>
    <w:rsid w:val="002F4B07"/>
    <w:rsid w:val="002F4CB2"/>
    <w:rsid w:val="002F4D19"/>
    <w:rsid w:val="002F530D"/>
    <w:rsid w:val="002F5490"/>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076"/>
    <w:rsid w:val="00301A5B"/>
    <w:rsid w:val="0030278B"/>
    <w:rsid w:val="003029D0"/>
    <w:rsid w:val="00302E38"/>
    <w:rsid w:val="003030A2"/>
    <w:rsid w:val="00303160"/>
    <w:rsid w:val="003033C4"/>
    <w:rsid w:val="00303424"/>
    <w:rsid w:val="00303753"/>
    <w:rsid w:val="00303A47"/>
    <w:rsid w:val="00303BA9"/>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3BB8"/>
    <w:rsid w:val="00314525"/>
    <w:rsid w:val="0031479F"/>
    <w:rsid w:val="0031494F"/>
    <w:rsid w:val="00314F33"/>
    <w:rsid w:val="00315142"/>
    <w:rsid w:val="00315645"/>
    <w:rsid w:val="00315811"/>
    <w:rsid w:val="00316026"/>
    <w:rsid w:val="003160A3"/>
    <w:rsid w:val="003161B9"/>
    <w:rsid w:val="00316EF8"/>
    <w:rsid w:val="003170C2"/>
    <w:rsid w:val="003178B5"/>
    <w:rsid w:val="0032044D"/>
    <w:rsid w:val="00320AE6"/>
    <w:rsid w:val="00320C74"/>
    <w:rsid w:val="00320D0E"/>
    <w:rsid w:val="0032106C"/>
    <w:rsid w:val="003210A5"/>
    <w:rsid w:val="00321114"/>
    <w:rsid w:val="003214D0"/>
    <w:rsid w:val="00321828"/>
    <w:rsid w:val="00322280"/>
    <w:rsid w:val="00322829"/>
    <w:rsid w:val="00322C58"/>
    <w:rsid w:val="00322F4C"/>
    <w:rsid w:val="0032318B"/>
    <w:rsid w:val="003233F1"/>
    <w:rsid w:val="00323BD9"/>
    <w:rsid w:val="00323EF9"/>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29E3"/>
    <w:rsid w:val="00332C08"/>
    <w:rsid w:val="0033309B"/>
    <w:rsid w:val="0033319C"/>
    <w:rsid w:val="00333310"/>
    <w:rsid w:val="003334A2"/>
    <w:rsid w:val="00333C3E"/>
    <w:rsid w:val="00333C95"/>
    <w:rsid w:val="00333DD7"/>
    <w:rsid w:val="0033432F"/>
    <w:rsid w:val="003348BB"/>
    <w:rsid w:val="00334B49"/>
    <w:rsid w:val="0033534D"/>
    <w:rsid w:val="00335C71"/>
    <w:rsid w:val="00335D9A"/>
    <w:rsid w:val="00335E8A"/>
    <w:rsid w:val="003362C8"/>
    <w:rsid w:val="00336614"/>
    <w:rsid w:val="003366F3"/>
    <w:rsid w:val="0033673F"/>
    <w:rsid w:val="003367AC"/>
    <w:rsid w:val="00336B3F"/>
    <w:rsid w:val="0033702D"/>
    <w:rsid w:val="0033725A"/>
    <w:rsid w:val="00337369"/>
    <w:rsid w:val="0033793D"/>
    <w:rsid w:val="00337E2B"/>
    <w:rsid w:val="00337FC4"/>
    <w:rsid w:val="003400D7"/>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3BF"/>
    <w:rsid w:val="00343690"/>
    <w:rsid w:val="003437EF"/>
    <w:rsid w:val="00343821"/>
    <w:rsid w:val="00343863"/>
    <w:rsid w:val="0034389F"/>
    <w:rsid w:val="0034428A"/>
    <w:rsid w:val="0034478A"/>
    <w:rsid w:val="00344BC5"/>
    <w:rsid w:val="00344D96"/>
    <w:rsid w:val="00345039"/>
    <w:rsid w:val="00345C1A"/>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655"/>
    <w:rsid w:val="00351D79"/>
    <w:rsid w:val="00351FDB"/>
    <w:rsid w:val="00352007"/>
    <w:rsid w:val="00352A04"/>
    <w:rsid w:val="00353856"/>
    <w:rsid w:val="00353A2A"/>
    <w:rsid w:val="00354342"/>
    <w:rsid w:val="00354F7A"/>
    <w:rsid w:val="0035581F"/>
    <w:rsid w:val="00356A06"/>
    <w:rsid w:val="00356E6C"/>
    <w:rsid w:val="00356F53"/>
    <w:rsid w:val="003571E8"/>
    <w:rsid w:val="003571FF"/>
    <w:rsid w:val="003575BE"/>
    <w:rsid w:val="00357612"/>
    <w:rsid w:val="00357693"/>
    <w:rsid w:val="0035787D"/>
    <w:rsid w:val="00357A6E"/>
    <w:rsid w:val="00357E04"/>
    <w:rsid w:val="00360587"/>
    <w:rsid w:val="00361212"/>
    <w:rsid w:val="00361E72"/>
    <w:rsid w:val="003622AF"/>
    <w:rsid w:val="00362322"/>
    <w:rsid w:val="0036293C"/>
    <w:rsid w:val="00362AC4"/>
    <w:rsid w:val="00362F77"/>
    <w:rsid w:val="00363372"/>
    <w:rsid w:val="00363707"/>
    <w:rsid w:val="00363A65"/>
    <w:rsid w:val="00363E39"/>
    <w:rsid w:val="00363EA9"/>
    <w:rsid w:val="0036488F"/>
    <w:rsid w:val="0036592C"/>
    <w:rsid w:val="00366309"/>
    <w:rsid w:val="003665AB"/>
    <w:rsid w:val="00366EBB"/>
    <w:rsid w:val="003672BE"/>
    <w:rsid w:val="00367424"/>
    <w:rsid w:val="003674BB"/>
    <w:rsid w:val="00367547"/>
    <w:rsid w:val="00367967"/>
    <w:rsid w:val="00367D13"/>
    <w:rsid w:val="00370012"/>
    <w:rsid w:val="00370EA8"/>
    <w:rsid w:val="00370FE1"/>
    <w:rsid w:val="003724EA"/>
    <w:rsid w:val="00372746"/>
    <w:rsid w:val="00372BE5"/>
    <w:rsid w:val="00372D2A"/>
    <w:rsid w:val="003732B8"/>
    <w:rsid w:val="003738BA"/>
    <w:rsid w:val="00373FF8"/>
    <w:rsid w:val="003744EA"/>
    <w:rsid w:val="00374A4D"/>
    <w:rsid w:val="00375CEE"/>
    <w:rsid w:val="00375D67"/>
    <w:rsid w:val="003761C7"/>
    <w:rsid w:val="003761E4"/>
    <w:rsid w:val="00376450"/>
    <w:rsid w:val="00376546"/>
    <w:rsid w:val="0037683D"/>
    <w:rsid w:val="00376D91"/>
    <w:rsid w:val="00377341"/>
    <w:rsid w:val="00377E7F"/>
    <w:rsid w:val="003807A8"/>
    <w:rsid w:val="00380F67"/>
    <w:rsid w:val="00381647"/>
    <w:rsid w:val="00381CDF"/>
    <w:rsid w:val="00382607"/>
    <w:rsid w:val="00382C69"/>
    <w:rsid w:val="00383433"/>
    <w:rsid w:val="00383D09"/>
    <w:rsid w:val="00384808"/>
    <w:rsid w:val="00384BE1"/>
    <w:rsid w:val="00384EA8"/>
    <w:rsid w:val="0038565A"/>
    <w:rsid w:val="003871C4"/>
    <w:rsid w:val="00387C70"/>
    <w:rsid w:val="00390BA7"/>
    <w:rsid w:val="00390C24"/>
    <w:rsid w:val="00390C56"/>
    <w:rsid w:val="00390DAE"/>
    <w:rsid w:val="00390EF5"/>
    <w:rsid w:val="00391685"/>
    <w:rsid w:val="00391FC4"/>
    <w:rsid w:val="00392118"/>
    <w:rsid w:val="003923A7"/>
    <w:rsid w:val="00392C6A"/>
    <w:rsid w:val="00393A8B"/>
    <w:rsid w:val="00393B21"/>
    <w:rsid w:val="00393DB2"/>
    <w:rsid w:val="00393DFB"/>
    <w:rsid w:val="003943EA"/>
    <w:rsid w:val="003945AC"/>
    <w:rsid w:val="00394696"/>
    <w:rsid w:val="00394D92"/>
    <w:rsid w:val="00395328"/>
    <w:rsid w:val="00395F7B"/>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60B"/>
    <w:rsid w:val="003A4799"/>
    <w:rsid w:val="003A47B1"/>
    <w:rsid w:val="003A4873"/>
    <w:rsid w:val="003A49EF"/>
    <w:rsid w:val="003A4BE3"/>
    <w:rsid w:val="003A4FFB"/>
    <w:rsid w:val="003A5410"/>
    <w:rsid w:val="003A571E"/>
    <w:rsid w:val="003A69C1"/>
    <w:rsid w:val="003A7965"/>
    <w:rsid w:val="003A7DB0"/>
    <w:rsid w:val="003A7DFE"/>
    <w:rsid w:val="003B0384"/>
    <w:rsid w:val="003B0634"/>
    <w:rsid w:val="003B07A3"/>
    <w:rsid w:val="003B0B8D"/>
    <w:rsid w:val="003B0F2E"/>
    <w:rsid w:val="003B0F6D"/>
    <w:rsid w:val="003B16F7"/>
    <w:rsid w:val="003B2604"/>
    <w:rsid w:val="003B291A"/>
    <w:rsid w:val="003B29A9"/>
    <w:rsid w:val="003B2C6C"/>
    <w:rsid w:val="003B2F48"/>
    <w:rsid w:val="003B30FB"/>
    <w:rsid w:val="003B41BB"/>
    <w:rsid w:val="003B445B"/>
    <w:rsid w:val="003B47E8"/>
    <w:rsid w:val="003B4D65"/>
    <w:rsid w:val="003B4E32"/>
    <w:rsid w:val="003B4E6C"/>
    <w:rsid w:val="003B57BB"/>
    <w:rsid w:val="003B59EF"/>
    <w:rsid w:val="003B675D"/>
    <w:rsid w:val="003B6976"/>
    <w:rsid w:val="003B6D72"/>
    <w:rsid w:val="003B6E6E"/>
    <w:rsid w:val="003B7248"/>
    <w:rsid w:val="003C05EC"/>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91F"/>
    <w:rsid w:val="003C4AB8"/>
    <w:rsid w:val="003C4FE1"/>
    <w:rsid w:val="003C5011"/>
    <w:rsid w:val="003C51AF"/>
    <w:rsid w:val="003C59F5"/>
    <w:rsid w:val="003C5F7D"/>
    <w:rsid w:val="003C687C"/>
    <w:rsid w:val="003C6AF5"/>
    <w:rsid w:val="003C743E"/>
    <w:rsid w:val="003C767E"/>
    <w:rsid w:val="003C79F6"/>
    <w:rsid w:val="003C7E71"/>
    <w:rsid w:val="003C7F4D"/>
    <w:rsid w:val="003D0365"/>
    <w:rsid w:val="003D0903"/>
    <w:rsid w:val="003D0C31"/>
    <w:rsid w:val="003D1497"/>
    <w:rsid w:val="003D14A2"/>
    <w:rsid w:val="003D1AB2"/>
    <w:rsid w:val="003D1CB1"/>
    <w:rsid w:val="003D1FA1"/>
    <w:rsid w:val="003D38D4"/>
    <w:rsid w:val="003D429D"/>
    <w:rsid w:val="003D4AE9"/>
    <w:rsid w:val="003D4C72"/>
    <w:rsid w:val="003D4D9E"/>
    <w:rsid w:val="003D5622"/>
    <w:rsid w:val="003D56CB"/>
    <w:rsid w:val="003D5CC0"/>
    <w:rsid w:val="003D6056"/>
    <w:rsid w:val="003D61B5"/>
    <w:rsid w:val="003D69C0"/>
    <w:rsid w:val="003D6C4F"/>
    <w:rsid w:val="003D76E5"/>
    <w:rsid w:val="003E05F6"/>
    <w:rsid w:val="003E06ED"/>
    <w:rsid w:val="003E09AC"/>
    <w:rsid w:val="003E0C07"/>
    <w:rsid w:val="003E139F"/>
    <w:rsid w:val="003E1F2A"/>
    <w:rsid w:val="003E280B"/>
    <w:rsid w:val="003E2ABC"/>
    <w:rsid w:val="003E3189"/>
    <w:rsid w:val="003E369E"/>
    <w:rsid w:val="003E400C"/>
    <w:rsid w:val="003E466D"/>
    <w:rsid w:val="003E46DB"/>
    <w:rsid w:val="003E4D99"/>
    <w:rsid w:val="003E4DB5"/>
    <w:rsid w:val="003E4EC5"/>
    <w:rsid w:val="003E5067"/>
    <w:rsid w:val="003E50D9"/>
    <w:rsid w:val="003E626D"/>
    <w:rsid w:val="003E7651"/>
    <w:rsid w:val="003E7900"/>
    <w:rsid w:val="003E7DD4"/>
    <w:rsid w:val="003F00B8"/>
    <w:rsid w:val="003F0939"/>
    <w:rsid w:val="003F0F2B"/>
    <w:rsid w:val="003F14D0"/>
    <w:rsid w:val="003F1643"/>
    <w:rsid w:val="003F2909"/>
    <w:rsid w:val="003F2E73"/>
    <w:rsid w:val="003F3448"/>
    <w:rsid w:val="003F4854"/>
    <w:rsid w:val="003F4967"/>
    <w:rsid w:val="003F4B70"/>
    <w:rsid w:val="003F4EE7"/>
    <w:rsid w:val="003F50F8"/>
    <w:rsid w:val="003F63AB"/>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2F9B"/>
    <w:rsid w:val="00403116"/>
    <w:rsid w:val="00403ECC"/>
    <w:rsid w:val="004046D0"/>
    <w:rsid w:val="004051EE"/>
    <w:rsid w:val="00405284"/>
    <w:rsid w:val="004053B4"/>
    <w:rsid w:val="004056B4"/>
    <w:rsid w:val="004057FB"/>
    <w:rsid w:val="00405E10"/>
    <w:rsid w:val="004062F9"/>
    <w:rsid w:val="004063E3"/>
    <w:rsid w:val="004070BF"/>
    <w:rsid w:val="0040760B"/>
    <w:rsid w:val="00410175"/>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DE0"/>
    <w:rsid w:val="00414E83"/>
    <w:rsid w:val="004151B1"/>
    <w:rsid w:val="00415770"/>
    <w:rsid w:val="00415E28"/>
    <w:rsid w:val="00415F6D"/>
    <w:rsid w:val="0041618E"/>
    <w:rsid w:val="00416564"/>
    <w:rsid w:val="004165FA"/>
    <w:rsid w:val="00416D99"/>
    <w:rsid w:val="00416E6E"/>
    <w:rsid w:val="0042045F"/>
    <w:rsid w:val="00420E94"/>
    <w:rsid w:val="004216BF"/>
    <w:rsid w:val="00421E14"/>
    <w:rsid w:val="00422031"/>
    <w:rsid w:val="004220AC"/>
    <w:rsid w:val="00422670"/>
    <w:rsid w:val="00422780"/>
    <w:rsid w:val="004235E2"/>
    <w:rsid w:val="00423F15"/>
    <w:rsid w:val="0042408A"/>
    <w:rsid w:val="0042409F"/>
    <w:rsid w:val="004241C7"/>
    <w:rsid w:val="00424831"/>
    <w:rsid w:val="00424CCA"/>
    <w:rsid w:val="004260E5"/>
    <w:rsid w:val="00426446"/>
    <w:rsid w:val="00426A8E"/>
    <w:rsid w:val="00426C12"/>
    <w:rsid w:val="00427127"/>
    <w:rsid w:val="00427DB0"/>
    <w:rsid w:val="00427DF6"/>
    <w:rsid w:val="004303FC"/>
    <w:rsid w:val="00430CB6"/>
    <w:rsid w:val="00430DD3"/>
    <w:rsid w:val="0043169D"/>
    <w:rsid w:val="004317BE"/>
    <w:rsid w:val="00431C70"/>
    <w:rsid w:val="00431D1D"/>
    <w:rsid w:val="00432022"/>
    <w:rsid w:val="004322CD"/>
    <w:rsid w:val="00432818"/>
    <w:rsid w:val="00433315"/>
    <w:rsid w:val="004337BB"/>
    <w:rsid w:val="004337F2"/>
    <w:rsid w:val="00433963"/>
    <w:rsid w:val="00433976"/>
    <w:rsid w:val="00433BC4"/>
    <w:rsid w:val="00433D3C"/>
    <w:rsid w:val="00433D89"/>
    <w:rsid w:val="004343F7"/>
    <w:rsid w:val="00434AC2"/>
    <w:rsid w:val="00434E8D"/>
    <w:rsid w:val="00435472"/>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82"/>
    <w:rsid w:val="00440EBD"/>
    <w:rsid w:val="00440F20"/>
    <w:rsid w:val="00441571"/>
    <w:rsid w:val="0044196A"/>
    <w:rsid w:val="0044209F"/>
    <w:rsid w:val="0044212B"/>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5B25"/>
    <w:rsid w:val="00446267"/>
    <w:rsid w:val="00446524"/>
    <w:rsid w:val="00446645"/>
    <w:rsid w:val="00447D58"/>
    <w:rsid w:val="0045039C"/>
    <w:rsid w:val="00450698"/>
    <w:rsid w:val="00450AE0"/>
    <w:rsid w:val="00450F94"/>
    <w:rsid w:val="0045154B"/>
    <w:rsid w:val="004516A1"/>
    <w:rsid w:val="00451C91"/>
    <w:rsid w:val="00451E8D"/>
    <w:rsid w:val="00451EA6"/>
    <w:rsid w:val="004520D2"/>
    <w:rsid w:val="00452CAE"/>
    <w:rsid w:val="00453687"/>
    <w:rsid w:val="004538AE"/>
    <w:rsid w:val="00454750"/>
    <w:rsid w:val="00454AC6"/>
    <w:rsid w:val="00455037"/>
    <w:rsid w:val="004550F4"/>
    <w:rsid w:val="004555EB"/>
    <w:rsid w:val="00455C28"/>
    <w:rsid w:val="00456279"/>
    <w:rsid w:val="00456D32"/>
    <w:rsid w:val="004571C7"/>
    <w:rsid w:val="00457A03"/>
    <w:rsid w:val="00457BD0"/>
    <w:rsid w:val="00457C22"/>
    <w:rsid w:val="00460274"/>
    <w:rsid w:val="004602D7"/>
    <w:rsid w:val="00460BFF"/>
    <w:rsid w:val="00460DA8"/>
    <w:rsid w:val="00461DBA"/>
    <w:rsid w:val="00462014"/>
    <w:rsid w:val="004628F3"/>
    <w:rsid w:val="00462991"/>
    <w:rsid w:val="00462C5A"/>
    <w:rsid w:val="00462CCE"/>
    <w:rsid w:val="004630AF"/>
    <w:rsid w:val="004631C9"/>
    <w:rsid w:val="00463F63"/>
    <w:rsid w:val="00464087"/>
    <w:rsid w:val="00464613"/>
    <w:rsid w:val="004651BD"/>
    <w:rsid w:val="004653EE"/>
    <w:rsid w:val="004659DB"/>
    <w:rsid w:val="004662D3"/>
    <w:rsid w:val="004670F9"/>
    <w:rsid w:val="004677C3"/>
    <w:rsid w:val="0047019C"/>
    <w:rsid w:val="004709B3"/>
    <w:rsid w:val="00470BA0"/>
    <w:rsid w:val="00470BDC"/>
    <w:rsid w:val="0047102E"/>
    <w:rsid w:val="0047110E"/>
    <w:rsid w:val="004711CE"/>
    <w:rsid w:val="00471F2A"/>
    <w:rsid w:val="004720F4"/>
    <w:rsid w:val="00472172"/>
    <w:rsid w:val="004728A6"/>
    <w:rsid w:val="00472A81"/>
    <w:rsid w:val="00472C42"/>
    <w:rsid w:val="004735D5"/>
    <w:rsid w:val="004749BA"/>
    <w:rsid w:val="004752EE"/>
    <w:rsid w:val="00475A7B"/>
    <w:rsid w:val="00476355"/>
    <w:rsid w:val="00476493"/>
    <w:rsid w:val="00476891"/>
    <w:rsid w:val="0047696D"/>
    <w:rsid w:val="00476E9A"/>
    <w:rsid w:val="00477636"/>
    <w:rsid w:val="004776A4"/>
    <w:rsid w:val="00477989"/>
    <w:rsid w:val="00477ECB"/>
    <w:rsid w:val="004801C7"/>
    <w:rsid w:val="0048136F"/>
    <w:rsid w:val="00481679"/>
    <w:rsid w:val="0048173B"/>
    <w:rsid w:val="00481893"/>
    <w:rsid w:val="00481D4D"/>
    <w:rsid w:val="00482291"/>
    <w:rsid w:val="00482AAC"/>
    <w:rsid w:val="004830A3"/>
    <w:rsid w:val="004830DA"/>
    <w:rsid w:val="00483D2E"/>
    <w:rsid w:val="00484D0E"/>
    <w:rsid w:val="0048563D"/>
    <w:rsid w:val="0048566B"/>
    <w:rsid w:val="0048581B"/>
    <w:rsid w:val="00485FB6"/>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AAF"/>
    <w:rsid w:val="00492AF8"/>
    <w:rsid w:val="00492D60"/>
    <w:rsid w:val="00492FFB"/>
    <w:rsid w:val="0049306C"/>
    <w:rsid w:val="004931F2"/>
    <w:rsid w:val="00493277"/>
    <w:rsid w:val="00493545"/>
    <w:rsid w:val="004936B4"/>
    <w:rsid w:val="00493BA7"/>
    <w:rsid w:val="00493BEB"/>
    <w:rsid w:val="00493C2B"/>
    <w:rsid w:val="004945AC"/>
    <w:rsid w:val="004946AB"/>
    <w:rsid w:val="0049476D"/>
    <w:rsid w:val="00494B2F"/>
    <w:rsid w:val="00494B99"/>
    <w:rsid w:val="00494BB4"/>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37B"/>
    <w:rsid w:val="004A15B2"/>
    <w:rsid w:val="004A1D58"/>
    <w:rsid w:val="004A22B5"/>
    <w:rsid w:val="004A2779"/>
    <w:rsid w:val="004A2888"/>
    <w:rsid w:val="004A2FBB"/>
    <w:rsid w:val="004A3595"/>
    <w:rsid w:val="004A3A57"/>
    <w:rsid w:val="004A3E40"/>
    <w:rsid w:val="004A410A"/>
    <w:rsid w:val="004A434E"/>
    <w:rsid w:val="004A43D4"/>
    <w:rsid w:val="004A4676"/>
    <w:rsid w:val="004A493E"/>
    <w:rsid w:val="004A5269"/>
    <w:rsid w:val="004A594E"/>
    <w:rsid w:val="004A5D88"/>
    <w:rsid w:val="004A64E1"/>
    <w:rsid w:val="004A6F66"/>
    <w:rsid w:val="004A726D"/>
    <w:rsid w:val="004A744A"/>
    <w:rsid w:val="004A7667"/>
    <w:rsid w:val="004A7832"/>
    <w:rsid w:val="004A7A9C"/>
    <w:rsid w:val="004B0436"/>
    <w:rsid w:val="004B06FA"/>
    <w:rsid w:val="004B0BC0"/>
    <w:rsid w:val="004B1011"/>
    <w:rsid w:val="004B123A"/>
    <w:rsid w:val="004B13ED"/>
    <w:rsid w:val="004B1557"/>
    <w:rsid w:val="004B194C"/>
    <w:rsid w:val="004B1C61"/>
    <w:rsid w:val="004B1DB4"/>
    <w:rsid w:val="004B284C"/>
    <w:rsid w:val="004B355B"/>
    <w:rsid w:val="004B3973"/>
    <w:rsid w:val="004B3B5E"/>
    <w:rsid w:val="004B47B1"/>
    <w:rsid w:val="004B4D49"/>
    <w:rsid w:val="004B4EF0"/>
    <w:rsid w:val="004B5119"/>
    <w:rsid w:val="004B529B"/>
    <w:rsid w:val="004B53E9"/>
    <w:rsid w:val="004B54BD"/>
    <w:rsid w:val="004B5683"/>
    <w:rsid w:val="004B56E6"/>
    <w:rsid w:val="004B59E1"/>
    <w:rsid w:val="004B5C9D"/>
    <w:rsid w:val="004B610A"/>
    <w:rsid w:val="004B6767"/>
    <w:rsid w:val="004B7393"/>
    <w:rsid w:val="004C02E1"/>
    <w:rsid w:val="004C06A4"/>
    <w:rsid w:val="004C0E17"/>
    <w:rsid w:val="004C10E3"/>
    <w:rsid w:val="004C137F"/>
    <w:rsid w:val="004C17CE"/>
    <w:rsid w:val="004C1D03"/>
    <w:rsid w:val="004C1E05"/>
    <w:rsid w:val="004C2239"/>
    <w:rsid w:val="004C2337"/>
    <w:rsid w:val="004C2352"/>
    <w:rsid w:val="004C26B3"/>
    <w:rsid w:val="004C277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89"/>
    <w:rsid w:val="004C66A8"/>
    <w:rsid w:val="004C6C99"/>
    <w:rsid w:val="004C6DC0"/>
    <w:rsid w:val="004C720E"/>
    <w:rsid w:val="004C76B4"/>
    <w:rsid w:val="004C7DB5"/>
    <w:rsid w:val="004C7EE4"/>
    <w:rsid w:val="004D02E5"/>
    <w:rsid w:val="004D076C"/>
    <w:rsid w:val="004D0BE5"/>
    <w:rsid w:val="004D0DB4"/>
    <w:rsid w:val="004D132C"/>
    <w:rsid w:val="004D2A67"/>
    <w:rsid w:val="004D330B"/>
    <w:rsid w:val="004D3F85"/>
    <w:rsid w:val="004D437B"/>
    <w:rsid w:val="004D4946"/>
    <w:rsid w:val="004D4A79"/>
    <w:rsid w:val="004D4BF1"/>
    <w:rsid w:val="004D5264"/>
    <w:rsid w:val="004D5480"/>
    <w:rsid w:val="004D55F4"/>
    <w:rsid w:val="004D5CCA"/>
    <w:rsid w:val="004D5D0B"/>
    <w:rsid w:val="004D5D56"/>
    <w:rsid w:val="004D5FA6"/>
    <w:rsid w:val="004D612E"/>
    <w:rsid w:val="004D61B1"/>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8D0"/>
    <w:rsid w:val="004E4E93"/>
    <w:rsid w:val="004E50D8"/>
    <w:rsid w:val="004E5790"/>
    <w:rsid w:val="004E5B89"/>
    <w:rsid w:val="004E5C62"/>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3D"/>
    <w:rsid w:val="004F6033"/>
    <w:rsid w:val="004F6D21"/>
    <w:rsid w:val="004F6DB1"/>
    <w:rsid w:val="004F6E6E"/>
    <w:rsid w:val="004F7146"/>
    <w:rsid w:val="004F771B"/>
    <w:rsid w:val="00500495"/>
    <w:rsid w:val="005008B5"/>
    <w:rsid w:val="00500B7D"/>
    <w:rsid w:val="00500D3E"/>
    <w:rsid w:val="00500FD4"/>
    <w:rsid w:val="005014B4"/>
    <w:rsid w:val="00501BA5"/>
    <w:rsid w:val="00502256"/>
    <w:rsid w:val="00502274"/>
    <w:rsid w:val="00502297"/>
    <w:rsid w:val="005026C2"/>
    <w:rsid w:val="0050299C"/>
    <w:rsid w:val="00502F0C"/>
    <w:rsid w:val="005043D7"/>
    <w:rsid w:val="005045C0"/>
    <w:rsid w:val="0050485B"/>
    <w:rsid w:val="00504E72"/>
    <w:rsid w:val="00504FA9"/>
    <w:rsid w:val="0050524A"/>
    <w:rsid w:val="005052DF"/>
    <w:rsid w:val="00505357"/>
    <w:rsid w:val="005057D5"/>
    <w:rsid w:val="00505920"/>
    <w:rsid w:val="00505A75"/>
    <w:rsid w:val="00506078"/>
    <w:rsid w:val="005064B7"/>
    <w:rsid w:val="005066EA"/>
    <w:rsid w:val="00507636"/>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3A"/>
    <w:rsid w:val="005137D6"/>
    <w:rsid w:val="00513882"/>
    <w:rsid w:val="00513E3C"/>
    <w:rsid w:val="0051439F"/>
    <w:rsid w:val="00515AA0"/>
    <w:rsid w:val="00515BDC"/>
    <w:rsid w:val="00515EF8"/>
    <w:rsid w:val="00515F2B"/>
    <w:rsid w:val="005165C7"/>
    <w:rsid w:val="005166F1"/>
    <w:rsid w:val="005170F2"/>
    <w:rsid w:val="00517396"/>
    <w:rsid w:val="00517482"/>
    <w:rsid w:val="00517561"/>
    <w:rsid w:val="005176B7"/>
    <w:rsid w:val="005176FD"/>
    <w:rsid w:val="00517C91"/>
    <w:rsid w:val="005201FF"/>
    <w:rsid w:val="00520616"/>
    <w:rsid w:val="00520A01"/>
    <w:rsid w:val="00520B59"/>
    <w:rsid w:val="0052120C"/>
    <w:rsid w:val="005218BC"/>
    <w:rsid w:val="00521CC3"/>
    <w:rsid w:val="00521E5B"/>
    <w:rsid w:val="00522209"/>
    <w:rsid w:val="00522B12"/>
    <w:rsid w:val="00522C02"/>
    <w:rsid w:val="00522EC6"/>
    <w:rsid w:val="005234BD"/>
    <w:rsid w:val="005236B9"/>
    <w:rsid w:val="00523766"/>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017"/>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925"/>
    <w:rsid w:val="005519EC"/>
    <w:rsid w:val="0055215C"/>
    <w:rsid w:val="0055216C"/>
    <w:rsid w:val="005521D2"/>
    <w:rsid w:val="005524A1"/>
    <w:rsid w:val="0055264D"/>
    <w:rsid w:val="00552ED7"/>
    <w:rsid w:val="00553ACA"/>
    <w:rsid w:val="00553BA4"/>
    <w:rsid w:val="00553E2B"/>
    <w:rsid w:val="00553F03"/>
    <w:rsid w:val="00554380"/>
    <w:rsid w:val="005547F6"/>
    <w:rsid w:val="00554D7F"/>
    <w:rsid w:val="005552F9"/>
    <w:rsid w:val="00555634"/>
    <w:rsid w:val="005562F6"/>
    <w:rsid w:val="005572EA"/>
    <w:rsid w:val="00557A61"/>
    <w:rsid w:val="00557C69"/>
    <w:rsid w:val="00557FF5"/>
    <w:rsid w:val="00560833"/>
    <w:rsid w:val="005609BA"/>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6A8"/>
    <w:rsid w:val="0056691C"/>
    <w:rsid w:val="00566E1C"/>
    <w:rsid w:val="00566E35"/>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ACF"/>
    <w:rsid w:val="00573E99"/>
    <w:rsid w:val="00574746"/>
    <w:rsid w:val="00574B9C"/>
    <w:rsid w:val="00574F95"/>
    <w:rsid w:val="005750E5"/>
    <w:rsid w:val="00575206"/>
    <w:rsid w:val="0057524C"/>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9F6"/>
    <w:rsid w:val="00586C60"/>
    <w:rsid w:val="0058727C"/>
    <w:rsid w:val="0058775C"/>
    <w:rsid w:val="00587910"/>
    <w:rsid w:val="0059031E"/>
    <w:rsid w:val="00590635"/>
    <w:rsid w:val="0059094A"/>
    <w:rsid w:val="00590B5C"/>
    <w:rsid w:val="00590BB7"/>
    <w:rsid w:val="00590C24"/>
    <w:rsid w:val="00590D34"/>
    <w:rsid w:val="00590E81"/>
    <w:rsid w:val="0059131B"/>
    <w:rsid w:val="0059185C"/>
    <w:rsid w:val="0059194B"/>
    <w:rsid w:val="00591AA1"/>
    <w:rsid w:val="0059202C"/>
    <w:rsid w:val="00592154"/>
    <w:rsid w:val="00592423"/>
    <w:rsid w:val="005934FF"/>
    <w:rsid w:val="00593695"/>
    <w:rsid w:val="005940B1"/>
    <w:rsid w:val="005948E6"/>
    <w:rsid w:val="00594A14"/>
    <w:rsid w:val="00594D92"/>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F95"/>
    <w:rsid w:val="005A4400"/>
    <w:rsid w:val="005A50AF"/>
    <w:rsid w:val="005A56A6"/>
    <w:rsid w:val="005A58CD"/>
    <w:rsid w:val="005A5969"/>
    <w:rsid w:val="005A6286"/>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683"/>
    <w:rsid w:val="005B2FB3"/>
    <w:rsid w:val="005B2FCD"/>
    <w:rsid w:val="005B2FE0"/>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C7F15"/>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AB4"/>
    <w:rsid w:val="005E2CFA"/>
    <w:rsid w:val="005E3464"/>
    <w:rsid w:val="005E383F"/>
    <w:rsid w:val="005E3AAB"/>
    <w:rsid w:val="005E3C7F"/>
    <w:rsid w:val="005E426C"/>
    <w:rsid w:val="005E485D"/>
    <w:rsid w:val="005E4E64"/>
    <w:rsid w:val="005E542A"/>
    <w:rsid w:val="005E5B3C"/>
    <w:rsid w:val="005E5E5E"/>
    <w:rsid w:val="005E64B5"/>
    <w:rsid w:val="005E6844"/>
    <w:rsid w:val="005E691F"/>
    <w:rsid w:val="005E71F3"/>
    <w:rsid w:val="005E7412"/>
    <w:rsid w:val="005E7419"/>
    <w:rsid w:val="005E7921"/>
    <w:rsid w:val="005F00DB"/>
    <w:rsid w:val="005F0517"/>
    <w:rsid w:val="005F0682"/>
    <w:rsid w:val="005F0FB4"/>
    <w:rsid w:val="005F16C6"/>
    <w:rsid w:val="005F1D6A"/>
    <w:rsid w:val="005F1F92"/>
    <w:rsid w:val="005F201B"/>
    <w:rsid w:val="005F208C"/>
    <w:rsid w:val="005F302B"/>
    <w:rsid w:val="005F3C73"/>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804"/>
    <w:rsid w:val="00601D45"/>
    <w:rsid w:val="00601F9E"/>
    <w:rsid w:val="006022C5"/>
    <w:rsid w:val="006024A6"/>
    <w:rsid w:val="0060254F"/>
    <w:rsid w:val="00603A92"/>
    <w:rsid w:val="006040CE"/>
    <w:rsid w:val="00604522"/>
    <w:rsid w:val="00604616"/>
    <w:rsid w:val="00604E9D"/>
    <w:rsid w:val="00604F19"/>
    <w:rsid w:val="0060537B"/>
    <w:rsid w:val="006064B8"/>
    <w:rsid w:val="006065E3"/>
    <w:rsid w:val="00606A84"/>
    <w:rsid w:val="00606C42"/>
    <w:rsid w:val="00607912"/>
    <w:rsid w:val="0060795B"/>
    <w:rsid w:val="00610203"/>
    <w:rsid w:val="006109A3"/>
    <w:rsid w:val="00610E12"/>
    <w:rsid w:val="0061104F"/>
    <w:rsid w:val="00611079"/>
    <w:rsid w:val="006112B7"/>
    <w:rsid w:val="00611768"/>
    <w:rsid w:val="00611B43"/>
    <w:rsid w:val="006122B6"/>
    <w:rsid w:val="006129C9"/>
    <w:rsid w:val="00612F11"/>
    <w:rsid w:val="0061324C"/>
    <w:rsid w:val="00613357"/>
    <w:rsid w:val="00613611"/>
    <w:rsid w:val="00613706"/>
    <w:rsid w:val="00613B2D"/>
    <w:rsid w:val="00613F33"/>
    <w:rsid w:val="00614170"/>
    <w:rsid w:val="00614B9C"/>
    <w:rsid w:val="00614E35"/>
    <w:rsid w:val="00614EE8"/>
    <w:rsid w:val="0061508F"/>
    <w:rsid w:val="0061527C"/>
    <w:rsid w:val="006158E1"/>
    <w:rsid w:val="0061602F"/>
    <w:rsid w:val="00616078"/>
    <w:rsid w:val="0061653D"/>
    <w:rsid w:val="0061703A"/>
    <w:rsid w:val="006170D1"/>
    <w:rsid w:val="00617924"/>
    <w:rsid w:val="00620032"/>
    <w:rsid w:val="006201F3"/>
    <w:rsid w:val="00620272"/>
    <w:rsid w:val="00620277"/>
    <w:rsid w:val="00620B51"/>
    <w:rsid w:val="006215E1"/>
    <w:rsid w:val="0062188C"/>
    <w:rsid w:val="0062193B"/>
    <w:rsid w:val="00621EFD"/>
    <w:rsid w:val="00622C3A"/>
    <w:rsid w:val="00623231"/>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847"/>
    <w:rsid w:val="00630A64"/>
    <w:rsid w:val="00630CC4"/>
    <w:rsid w:val="0063142D"/>
    <w:rsid w:val="00631748"/>
    <w:rsid w:val="00631ADE"/>
    <w:rsid w:val="00631D37"/>
    <w:rsid w:val="006322C3"/>
    <w:rsid w:val="00632ACC"/>
    <w:rsid w:val="00632EE8"/>
    <w:rsid w:val="0063385D"/>
    <w:rsid w:val="00633DFB"/>
    <w:rsid w:val="00633E92"/>
    <w:rsid w:val="00634552"/>
    <w:rsid w:val="00634897"/>
    <w:rsid w:val="00634DD8"/>
    <w:rsid w:val="006352CF"/>
    <w:rsid w:val="006356AD"/>
    <w:rsid w:val="006356EE"/>
    <w:rsid w:val="00635BA4"/>
    <w:rsid w:val="00635CE8"/>
    <w:rsid w:val="00635E05"/>
    <w:rsid w:val="00635F0C"/>
    <w:rsid w:val="00636B99"/>
    <w:rsid w:val="006372DE"/>
    <w:rsid w:val="00637B73"/>
    <w:rsid w:val="00637C83"/>
    <w:rsid w:val="00637E22"/>
    <w:rsid w:val="00637F3D"/>
    <w:rsid w:val="00640FD4"/>
    <w:rsid w:val="00641654"/>
    <w:rsid w:val="0064168E"/>
    <w:rsid w:val="006418E0"/>
    <w:rsid w:val="00641B5C"/>
    <w:rsid w:val="006428DB"/>
    <w:rsid w:val="00642BBB"/>
    <w:rsid w:val="00642FC7"/>
    <w:rsid w:val="006430AA"/>
    <w:rsid w:val="00643214"/>
    <w:rsid w:val="0064365E"/>
    <w:rsid w:val="00643A93"/>
    <w:rsid w:val="00643BD6"/>
    <w:rsid w:val="00644324"/>
    <w:rsid w:val="00644C54"/>
    <w:rsid w:val="00644D56"/>
    <w:rsid w:val="006452E1"/>
    <w:rsid w:val="00645447"/>
    <w:rsid w:val="00646ABD"/>
    <w:rsid w:val="006471EA"/>
    <w:rsid w:val="0064771A"/>
    <w:rsid w:val="0064798B"/>
    <w:rsid w:val="00650E6D"/>
    <w:rsid w:val="0065182B"/>
    <w:rsid w:val="00651FF9"/>
    <w:rsid w:val="00652509"/>
    <w:rsid w:val="00652534"/>
    <w:rsid w:val="00652BF9"/>
    <w:rsid w:val="00652D32"/>
    <w:rsid w:val="00652FEE"/>
    <w:rsid w:val="00653452"/>
    <w:rsid w:val="00653CE4"/>
    <w:rsid w:val="00653D09"/>
    <w:rsid w:val="00653D4F"/>
    <w:rsid w:val="00653F50"/>
    <w:rsid w:val="006545BC"/>
    <w:rsid w:val="006546AD"/>
    <w:rsid w:val="00654F94"/>
    <w:rsid w:val="00655545"/>
    <w:rsid w:val="0065554C"/>
    <w:rsid w:val="006555F4"/>
    <w:rsid w:val="00655939"/>
    <w:rsid w:val="006561EB"/>
    <w:rsid w:val="00656352"/>
    <w:rsid w:val="0065673D"/>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5E69"/>
    <w:rsid w:val="0066645B"/>
    <w:rsid w:val="00666966"/>
    <w:rsid w:val="006669FC"/>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6557"/>
    <w:rsid w:val="00677C60"/>
    <w:rsid w:val="00680656"/>
    <w:rsid w:val="00680AAA"/>
    <w:rsid w:val="00680F7C"/>
    <w:rsid w:val="00681DA4"/>
    <w:rsid w:val="00682167"/>
    <w:rsid w:val="006825FF"/>
    <w:rsid w:val="00682DE8"/>
    <w:rsid w:val="00682F19"/>
    <w:rsid w:val="00683097"/>
    <w:rsid w:val="006835ED"/>
    <w:rsid w:val="00683A2B"/>
    <w:rsid w:val="0068403A"/>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070"/>
    <w:rsid w:val="00693357"/>
    <w:rsid w:val="00693383"/>
    <w:rsid w:val="006936DD"/>
    <w:rsid w:val="00693AFF"/>
    <w:rsid w:val="00694EF1"/>
    <w:rsid w:val="006952C1"/>
    <w:rsid w:val="006953D8"/>
    <w:rsid w:val="00695554"/>
    <w:rsid w:val="006956CB"/>
    <w:rsid w:val="006958BC"/>
    <w:rsid w:val="006961A8"/>
    <w:rsid w:val="0069630D"/>
    <w:rsid w:val="006969B1"/>
    <w:rsid w:val="006972FF"/>
    <w:rsid w:val="00697628"/>
    <w:rsid w:val="00697AD2"/>
    <w:rsid w:val="006A04E8"/>
    <w:rsid w:val="006A058F"/>
    <w:rsid w:val="006A1543"/>
    <w:rsid w:val="006A1640"/>
    <w:rsid w:val="006A192B"/>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951"/>
    <w:rsid w:val="006A3A8A"/>
    <w:rsid w:val="006A3F6A"/>
    <w:rsid w:val="006A4314"/>
    <w:rsid w:val="006A4335"/>
    <w:rsid w:val="006A435C"/>
    <w:rsid w:val="006A46A0"/>
    <w:rsid w:val="006A4BF9"/>
    <w:rsid w:val="006A519E"/>
    <w:rsid w:val="006A5EC9"/>
    <w:rsid w:val="006A65C5"/>
    <w:rsid w:val="006A6BD2"/>
    <w:rsid w:val="006A773E"/>
    <w:rsid w:val="006A79CC"/>
    <w:rsid w:val="006A7D99"/>
    <w:rsid w:val="006B0553"/>
    <w:rsid w:val="006B1112"/>
    <w:rsid w:val="006B1D6F"/>
    <w:rsid w:val="006B2087"/>
    <w:rsid w:val="006B2A32"/>
    <w:rsid w:val="006B2D91"/>
    <w:rsid w:val="006B2F9B"/>
    <w:rsid w:val="006B2FB1"/>
    <w:rsid w:val="006B3087"/>
    <w:rsid w:val="006B36E7"/>
    <w:rsid w:val="006B39BB"/>
    <w:rsid w:val="006B41A0"/>
    <w:rsid w:val="006B43C5"/>
    <w:rsid w:val="006B4487"/>
    <w:rsid w:val="006B459B"/>
    <w:rsid w:val="006B4704"/>
    <w:rsid w:val="006B4840"/>
    <w:rsid w:val="006B494A"/>
    <w:rsid w:val="006B4A92"/>
    <w:rsid w:val="006B4F4B"/>
    <w:rsid w:val="006B5163"/>
    <w:rsid w:val="006B5352"/>
    <w:rsid w:val="006B5A48"/>
    <w:rsid w:val="006B6BA7"/>
    <w:rsid w:val="006B70B9"/>
    <w:rsid w:val="006B7387"/>
    <w:rsid w:val="006B7AA9"/>
    <w:rsid w:val="006C000C"/>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2DE"/>
    <w:rsid w:val="006C780B"/>
    <w:rsid w:val="006C7F63"/>
    <w:rsid w:val="006C7F91"/>
    <w:rsid w:val="006D0A94"/>
    <w:rsid w:val="006D0D89"/>
    <w:rsid w:val="006D11B7"/>
    <w:rsid w:val="006D1736"/>
    <w:rsid w:val="006D17AD"/>
    <w:rsid w:val="006D18A7"/>
    <w:rsid w:val="006D18DC"/>
    <w:rsid w:val="006D199D"/>
    <w:rsid w:val="006D1B6C"/>
    <w:rsid w:val="006D1C0D"/>
    <w:rsid w:val="006D1F35"/>
    <w:rsid w:val="006D25C0"/>
    <w:rsid w:val="006D2A88"/>
    <w:rsid w:val="006D2BAA"/>
    <w:rsid w:val="006D2E3E"/>
    <w:rsid w:val="006D316F"/>
    <w:rsid w:val="006D3308"/>
    <w:rsid w:val="006D33F1"/>
    <w:rsid w:val="006D375B"/>
    <w:rsid w:val="006D412A"/>
    <w:rsid w:val="006D412F"/>
    <w:rsid w:val="006D47D9"/>
    <w:rsid w:val="006D4849"/>
    <w:rsid w:val="006D49CD"/>
    <w:rsid w:val="006D4A9B"/>
    <w:rsid w:val="006D4C2C"/>
    <w:rsid w:val="006D4CC3"/>
    <w:rsid w:val="006D5A30"/>
    <w:rsid w:val="006D5C77"/>
    <w:rsid w:val="006D6223"/>
    <w:rsid w:val="006D66A5"/>
    <w:rsid w:val="006D6D9C"/>
    <w:rsid w:val="006D72FD"/>
    <w:rsid w:val="006D7BCD"/>
    <w:rsid w:val="006D7FE4"/>
    <w:rsid w:val="006E019F"/>
    <w:rsid w:val="006E01CD"/>
    <w:rsid w:val="006E0ADC"/>
    <w:rsid w:val="006E0C23"/>
    <w:rsid w:val="006E0F84"/>
    <w:rsid w:val="006E15F1"/>
    <w:rsid w:val="006E1B51"/>
    <w:rsid w:val="006E1DF0"/>
    <w:rsid w:val="006E21D3"/>
    <w:rsid w:val="006E2A0D"/>
    <w:rsid w:val="006E2C51"/>
    <w:rsid w:val="006E2D21"/>
    <w:rsid w:val="006E2F9B"/>
    <w:rsid w:val="006E31F2"/>
    <w:rsid w:val="006E36D1"/>
    <w:rsid w:val="006E3896"/>
    <w:rsid w:val="006E3937"/>
    <w:rsid w:val="006E3D2A"/>
    <w:rsid w:val="006E3E34"/>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0D73"/>
    <w:rsid w:val="006F150A"/>
    <w:rsid w:val="006F1568"/>
    <w:rsid w:val="006F16B4"/>
    <w:rsid w:val="006F1A09"/>
    <w:rsid w:val="006F1C1A"/>
    <w:rsid w:val="006F2217"/>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4B22"/>
    <w:rsid w:val="00705E43"/>
    <w:rsid w:val="00705FCC"/>
    <w:rsid w:val="00706241"/>
    <w:rsid w:val="00706B98"/>
    <w:rsid w:val="00706F40"/>
    <w:rsid w:val="00707319"/>
    <w:rsid w:val="00707328"/>
    <w:rsid w:val="007074DE"/>
    <w:rsid w:val="007078E8"/>
    <w:rsid w:val="00707B55"/>
    <w:rsid w:val="007100F3"/>
    <w:rsid w:val="0071070D"/>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4F7"/>
    <w:rsid w:val="007136F8"/>
    <w:rsid w:val="00713844"/>
    <w:rsid w:val="007138A2"/>
    <w:rsid w:val="007138BC"/>
    <w:rsid w:val="00713F26"/>
    <w:rsid w:val="00713F42"/>
    <w:rsid w:val="007141CD"/>
    <w:rsid w:val="00714A27"/>
    <w:rsid w:val="007153F0"/>
    <w:rsid w:val="007156D9"/>
    <w:rsid w:val="00715B6D"/>
    <w:rsid w:val="00716990"/>
    <w:rsid w:val="00716C19"/>
    <w:rsid w:val="00716CF3"/>
    <w:rsid w:val="00717D2F"/>
    <w:rsid w:val="00717E59"/>
    <w:rsid w:val="00717EE5"/>
    <w:rsid w:val="00720221"/>
    <w:rsid w:val="00721129"/>
    <w:rsid w:val="007215DC"/>
    <w:rsid w:val="00721C5B"/>
    <w:rsid w:val="00721D9F"/>
    <w:rsid w:val="0072271D"/>
    <w:rsid w:val="0072328B"/>
    <w:rsid w:val="00723510"/>
    <w:rsid w:val="007243F0"/>
    <w:rsid w:val="007245E4"/>
    <w:rsid w:val="007246DB"/>
    <w:rsid w:val="00724F64"/>
    <w:rsid w:val="00725289"/>
    <w:rsid w:val="0072587B"/>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3F1A"/>
    <w:rsid w:val="00734DEB"/>
    <w:rsid w:val="007354E0"/>
    <w:rsid w:val="00735A1C"/>
    <w:rsid w:val="00735F5C"/>
    <w:rsid w:val="00736164"/>
    <w:rsid w:val="007362C9"/>
    <w:rsid w:val="007364E4"/>
    <w:rsid w:val="007364FD"/>
    <w:rsid w:val="0073665B"/>
    <w:rsid w:val="00736B91"/>
    <w:rsid w:val="00736D53"/>
    <w:rsid w:val="0073712F"/>
    <w:rsid w:val="007373A3"/>
    <w:rsid w:val="00737A98"/>
    <w:rsid w:val="00737E09"/>
    <w:rsid w:val="0074053C"/>
    <w:rsid w:val="007408FC"/>
    <w:rsid w:val="00740936"/>
    <w:rsid w:val="00742EC7"/>
    <w:rsid w:val="007430E4"/>
    <w:rsid w:val="007431D9"/>
    <w:rsid w:val="007434C2"/>
    <w:rsid w:val="007434F3"/>
    <w:rsid w:val="00743DA6"/>
    <w:rsid w:val="0074498A"/>
    <w:rsid w:val="00744E35"/>
    <w:rsid w:val="0074569F"/>
    <w:rsid w:val="0074570B"/>
    <w:rsid w:val="0074588F"/>
    <w:rsid w:val="00745A45"/>
    <w:rsid w:val="00745E89"/>
    <w:rsid w:val="007467A0"/>
    <w:rsid w:val="00746D73"/>
    <w:rsid w:val="00747FDF"/>
    <w:rsid w:val="00750528"/>
    <w:rsid w:val="0075054F"/>
    <w:rsid w:val="007505FB"/>
    <w:rsid w:val="007508BE"/>
    <w:rsid w:val="00750AEF"/>
    <w:rsid w:val="00750E17"/>
    <w:rsid w:val="00751998"/>
    <w:rsid w:val="0075247C"/>
    <w:rsid w:val="007524F2"/>
    <w:rsid w:val="00752BB9"/>
    <w:rsid w:val="00752FED"/>
    <w:rsid w:val="00753EDB"/>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31A"/>
    <w:rsid w:val="0076056C"/>
    <w:rsid w:val="00760A6C"/>
    <w:rsid w:val="00761743"/>
    <w:rsid w:val="007626BF"/>
    <w:rsid w:val="00762CBA"/>
    <w:rsid w:val="00762FE7"/>
    <w:rsid w:val="007634B2"/>
    <w:rsid w:val="00763985"/>
    <w:rsid w:val="007640C9"/>
    <w:rsid w:val="007643F7"/>
    <w:rsid w:val="007644F8"/>
    <w:rsid w:val="00764C67"/>
    <w:rsid w:val="00765A32"/>
    <w:rsid w:val="00765EDF"/>
    <w:rsid w:val="00765F62"/>
    <w:rsid w:val="00766386"/>
    <w:rsid w:val="00766EFC"/>
    <w:rsid w:val="0076716F"/>
    <w:rsid w:val="007679F4"/>
    <w:rsid w:val="00767B17"/>
    <w:rsid w:val="00770276"/>
    <w:rsid w:val="007702BC"/>
    <w:rsid w:val="00770B94"/>
    <w:rsid w:val="00770C17"/>
    <w:rsid w:val="007715A0"/>
    <w:rsid w:val="00771608"/>
    <w:rsid w:val="00771791"/>
    <w:rsid w:val="00771C24"/>
    <w:rsid w:val="00772232"/>
    <w:rsid w:val="0077241E"/>
    <w:rsid w:val="00772541"/>
    <w:rsid w:val="0077300F"/>
    <w:rsid w:val="00773704"/>
    <w:rsid w:val="00773BE2"/>
    <w:rsid w:val="00773CF5"/>
    <w:rsid w:val="00773F1B"/>
    <w:rsid w:val="00774453"/>
    <w:rsid w:val="007753DB"/>
    <w:rsid w:val="007755D6"/>
    <w:rsid w:val="007758B2"/>
    <w:rsid w:val="007758D1"/>
    <w:rsid w:val="00776793"/>
    <w:rsid w:val="00776E9C"/>
    <w:rsid w:val="0077768D"/>
    <w:rsid w:val="00777827"/>
    <w:rsid w:val="00777E37"/>
    <w:rsid w:val="00777FF8"/>
    <w:rsid w:val="007801C7"/>
    <w:rsid w:val="007807F7"/>
    <w:rsid w:val="00780988"/>
    <w:rsid w:val="007814EA"/>
    <w:rsid w:val="00781A8B"/>
    <w:rsid w:val="0078220D"/>
    <w:rsid w:val="00782369"/>
    <w:rsid w:val="0078241B"/>
    <w:rsid w:val="00782C2E"/>
    <w:rsid w:val="00782EAF"/>
    <w:rsid w:val="00782FAD"/>
    <w:rsid w:val="0078308A"/>
    <w:rsid w:val="0078375B"/>
    <w:rsid w:val="007838A0"/>
    <w:rsid w:val="007838F2"/>
    <w:rsid w:val="0078394C"/>
    <w:rsid w:val="00783BC9"/>
    <w:rsid w:val="00784314"/>
    <w:rsid w:val="00784619"/>
    <w:rsid w:val="007846A6"/>
    <w:rsid w:val="00784B89"/>
    <w:rsid w:val="00784F55"/>
    <w:rsid w:val="00785160"/>
    <w:rsid w:val="0078568F"/>
    <w:rsid w:val="00785ADF"/>
    <w:rsid w:val="007864E8"/>
    <w:rsid w:val="00786C14"/>
    <w:rsid w:val="007876F8"/>
    <w:rsid w:val="007879B9"/>
    <w:rsid w:val="00787B63"/>
    <w:rsid w:val="00790053"/>
    <w:rsid w:val="00790B7D"/>
    <w:rsid w:val="00791118"/>
    <w:rsid w:val="007918C8"/>
    <w:rsid w:val="007925B5"/>
    <w:rsid w:val="007927D3"/>
    <w:rsid w:val="00792F30"/>
    <w:rsid w:val="00793159"/>
    <w:rsid w:val="007934B1"/>
    <w:rsid w:val="0079378B"/>
    <w:rsid w:val="00793E50"/>
    <w:rsid w:val="007943F6"/>
    <w:rsid w:val="00794542"/>
    <w:rsid w:val="00794549"/>
    <w:rsid w:val="00794EA9"/>
    <w:rsid w:val="00794EE1"/>
    <w:rsid w:val="007958F4"/>
    <w:rsid w:val="00795C3F"/>
    <w:rsid w:val="00795DF2"/>
    <w:rsid w:val="0079621B"/>
    <w:rsid w:val="0079626B"/>
    <w:rsid w:val="007968D3"/>
    <w:rsid w:val="007969BE"/>
    <w:rsid w:val="00796B0A"/>
    <w:rsid w:val="0079759F"/>
    <w:rsid w:val="00797610"/>
    <w:rsid w:val="0079768C"/>
    <w:rsid w:val="007A0159"/>
    <w:rsid w:val="007A10B7"/>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896"/>
    <w:rsid w:val="007A5D54"/>
    <w:rsid w:val="007A63A6"/>
    <w:rsid w:val="007A66F5"/>
    <w:rsid w:val="007A67EE"/>
    <w:rsid w:val="007A6CB1"/>
    <w:rsid w:val="007A6CCF"/>
    <w:rsid w:val="007A6D58"/>
    <w:rsid w:val="007A75B4"/>
    <w:rsid w:val="007A75FE"/>
    <w:rsid w:val="007A78F3"/>
    <w:rsid w:val="007B000A"/>
    <w:rsid w:val="007B0EC6"/>
    <w:rsid w:val="007B0F23"/>
    <w:rsid w:val="007B16EC"/>
    <w:rsid w:val="007B1AAF"/>
    <w:rsid w:val="007B2159"/>
    <w:rsid w:val="007B2C22"/>
    <w:rsid w:val="007B45E6"/>
    <w:rsid w:val="007B47F9"/>
    <w:rsid w:val="007B49EA"/>
    <w:rsid w:val="007B4DDC"/>
    <w:rsid w:val="007B4E6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0C7B"/>
    <w:rsid w:val="007C15F2"/>
    <w:rsid w:val="007C1A93"/>
    <w:rsid w:val="007C1C22"/>
    <w:rsid w:val="007C1C60"/>
    <w:rsid w:val="007C230D"/>
    <w:rsid w:val="007C257C"/>
    <w:rsid w:val="007C3279"/>
    <w:rsid w:val="007C360A"/>
    <w:rsid w:val="007C48A8"/>
    <w:rsid w:val="007C4CB1"/>
    <w:rsid w:val="007C5369"/>
    <w:rsid w:val="007C56C2"/>
    <w:rsid w:val="007C583D"/>
    <w:rsid w:val="007C5A53"/>
    <w:rsid w:val="007C5C6A"/>
    <w:rsid w:val="007C5F73"/>
    <w:rsid w:val="007C64AA"/>
    <w:rsid w:val="007C6785"/>
    <w:rsid w:val="007C6B47"/>
    <w:rsid w:val="007C6E3F"/>
    <w:rsid w:val="007C70A6"/>
    <w:rsid w:val="007C7230"/>
    <w:rsid w:val="007C739F"/>
    <w:rsid w:val="007C7B5D"/>
    <w:rsid w:val="007D022D"/>
    <w:rsid w:val="007D0822"/>
    <w:rsid w:val="007D0C90"/>
    <w:rsid w:val="007D0DFA"/>
    <w:rsid w:val="007D1032"/>
    <w:rsid w:val="007D118D"/>
    <w:rsid w:val="007D1298"/>
    <w:rsid w:val="007D1472"/>
    <w:rsid w:val="007D1A97"/>
    <w:rsid w:val="007D1B4B"/>
    <w:rsid w:val="007D1F81"/>
    <w:rsid w:val="007D203B"/>
    <w:rsid w:val="007D248D"/>
    <w:rsid w:val="007D2D84"/>
    <w:rsid w:val="007D2EE1"/>
    <w:rsid w:val="007D30AE"/>
    <w:rsid w:val="007D3199"/>
    <w:rsid w:val="007D336B"/>
    <w:rsid w:val="007D34D8"/>
    <w:rsid w:val="007D3542"/>
    <w:rsid w:val="007D3755"/>
    <w:rsid w:val="007D4535"/>
    <w:rsid w:val="007D4ACC"/>
    <w:rsid w:val="007D4B62"/>
    <w:rsid w:val="007D4DD1"/>
    <w:rsid w:val="007D4E18"/>
    <w:rsid w:val="007D5057"/>
    <w:rsid w:val="007D54DC"/>
    <w:rsid w:val="007D5A34"/>
    <w:rsid w:val="007D5C37"/>
    <w:rsid w:val="007D61D5"/>
    <w:rsid w:val="007D6667"/>
    <w:rsid w:val="007D715D"/>
    <w:rsid w:val="007D7540"/>
    <w:rsid w:val="007D7614"/>
    <w:rsid w:val="007E0187"/>
    <w:rsid w:val="007E0509"/>
    <w:rsid w:val="007E0B69"/>
    <w:rsid w:val="007E0EFD"/>
    <w:rsid w:val="007E1164"/>
    <w:rsid w:val="007E1B5B"/>
    <w:rsid w:val="007E217F"/>
    <w:rsid w:val="007E2ACC"/>
    <w:rsid w:val="007E340F"/>
    <w:rsid w:val="007E3B8E"/>
    <w:rsid w:val="007E3BD6"/>
    <w:rsid w:val="007E3D5D"/>
    <w:rsid w:val="007E4297"/>
    <w:rsid w:val="007E557F"/>
    <w:rsid w:val="007E58E7"/>
    <w:rsid w:val="007E5A66"/>
    <w:rsid w:val="007E5C6D"/>
    <w:rsid w:val="007E60B2"/>
    <w:rsid w:val="007E60B8"/>
    <w:rsid w:val="007E61D3"/>
    <w:rsid w:val="007E64FD"/>
    <w:rsid w:val="007E6760"/>
    <w:rsid w:val="007E7523"/>
    <w:rsid w:val="007E7C2B"/>
    <w:rsid w:val="007F0193"/>
    <w:rsid w:val="007F1423"/>
    <w:rsid w:val="007F16A9"/>
    <w:rsid w:val="007F1763"/>
    <w:rsid w:val="007F1B4A"/>
    <w:rsid w:val="007F2413"/>
    <w:rsid w:val="007F275D"/>
    <w:rsid w:val="007F2A15"/>
    <w:rsid w:val="007F2F22"/>
    <w:rsid w:val="007F354C"/>
    <w:rsid w:val="007F39AC"/>
    <w:rsid w:val="007F4033"/>
    <w:rsid w:val="007F408C"/>
    <w:rsid w:val="007F47F6"/>
    <w:rsid w:val="007F4E82"/>
    <w:rsid w:val="007F5977"/>
    <w:rsid w:val="007F5FC7"/>
    <w:rsid w:val="007F60B7"/>
    <w:rsid w:val="007F61EA"/>
    <w:rsid w:val="007F6294"/>
    <w:rsid w:val="007F6D87"/>
    <w:rsid w:val="007F6F03"/>
    <w:rsid w:val="007F7CDB"/>
    <w:rsid w:val="00800A90"/>
    <w:rsid w:val="0080102D"/>
    <w:rsid w:val="00801C69"/>
    <w:rsid w:val="00803ACB"/>
    <w:rsid w:val="0080401F"/>
    <w:rsid w:val="008045F1"/>
    <w:rsid w:val="008046EE"/>
    <w:rsid w:val="008047C3"/>
    <w:rsid w:val="00805348"/>
    <w:rsid w:val="00805B72"/>
    <w:rsid w:val="00805CA8"/>
    <w:rsid w:val="00805CE6"/>
    <w:rsid w:val="00806035"/>
    <w:rsid w:val="008069DE"/>
    <w:rsid w:val="008076E5"/>
    <w:rsid w:val="00807952"/>
    <w:rsid w:val="008079EC"/>
    <w:rsid w:val="00807BAE"/>
    <w:rsid w:val="00807E63"/>
    <w:rsid w:val="008101B4"/>
    <w:rsid w:val="0081097A"/>
    <w:rsid w:val="00810C28"/>
    <w:rsid w:val="00810DEB"/>
    <w:rsid w:val="00811A6D"/>
    <w:rsid w:val="00812329"/>
    <w:rsid w:val="008126D3"/>
    <w:rsid w:val="008126D7"/>
    <w:rsid w:val="0081277C"/>
    <w:rsid w:val="0081290C"/>
    <w:rsid w:val="008132CC"/>
    <w:rsid w:val="008138DA"/>
    <w:rsid w:val="00813A7A"/>
    <w:rsid w:val="00813B7E"/>
    <w:rsid w:val="00814636"/>
    <w:rsid w:val="008146B3"/>
    <w:rsid w:val="00814D4A"/>
    <w:rsid w:val="0081535D"/>
    <w:rsid w:val="00815A61"/>
    <w:rsid w:val="00815D30"/>
    <w:rsid w:val="0081698B"/>
    <w:rsid w:val="00816E55"/>
    <w:rsid w:val="0081712D"/>
    <w:rsid w:val="00817191"/>
    <w:rsid w:val="00817364"/>
    <w:rsid w:val="008175EC"/>
    <w:rsid w:val="00817BED"/>
    <w:rsid w:val="0082010D"/>
    <w:rsid w:val="00820139"/>
    <w:rsid w:val="008202D2"/>
    <w:rsid w:val="008203A2"/>
    <w:rsid w:val="008203AD"/>
    <w:rsid w:val="0082041D"/>
    <w:rsid w:val="008207C8"/>
    <w:rsid w:val="00821602"/>
    <w:rsid w:val="00821971"/>
    <w:rsid w:val="00821C2D"/>
    <w:rsid w:val="00822251"/>
    <w:rsid w:val="008227ED"/>
    <w:rsid w:val="00822EB7"/>
    <w:rsid w:val="00822F69"/>
    <w:rsid w:val="0082358E"/>
    <w:rsid w:val="00823628"/>
    <w:rsid w:val="00823683"/>
    <w:rsid w:val="00823C2D"/>
    <w:rsid w:val="008240DE"/>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3A5"/>
    <w:rsid w:val="00831462"/>
    <w:rsid w:val="008318F1"/>
    <w:rsid w:val="00831978"/>
    <w:rsid w:val="00831B68"/>
    <w:rsid w:val="00831CA8"/>
    <w:rsid w:val="00832355"/>
    <w:rsid w:val="008326AA"/>
    <w:rsid w:val="00833650"/>
    <w:rsid w:val="00833984"/>
    <w:rsid w:val="00833A48"/>
    <w:rsid w:val="00833DFB"/>
    <w:rsid w:val="0083403B"/>
    <w:rsid w:val="00834297"/>
    <w:rsid w:val="008342D3"/>
    <w:rsid w:val="0083445A"/>
    <w:rsid w:val="008346FA"/>
    <w:rsid w:val="00834957"/>
    <w:rsid w:val="00834CD0"/>
    <w:rsid w:val="008350DB"/>
    <w:rsid w:val="00835242"/>
    <w:rsid w:val="008357B7"/>
    <w:rsid w:val="008359CF"/>
    <w:rsid w:val="008360F8"/>
    <w:rsid w:val="008361E7"/>
    <w:rsid w:val="008361F5"/>
    <w:rsid w:val="0083620B"/>
    <w:rsid w:val="00837B97"/>
    <w:rsid w:val="00837C8C"/>
    <w:rsid w:val="008402CD"/>
    <w:rsid w:val="00840D35"/>
    <w:rsid w:val="008414CD"/>
    <w:rsid w:val="00841B18"/>
    <w:rsid w:val="00841D08"/>
    <w:rsid w:val="00842062"/>
    <w:rsid w:val="00842F62"/>
    <w:rsid w:val="00843447"/>
    <w:rsid w:val="00843F03"/>
    <w:rsid w:val="00844013"/>
    <w:rsid w:val="00844017"/>
    <w:rsid w:val="008440BA"/>
    <w:rsid w:val="00844B44"/>
    <w:rsid w:val="00844B92"/>
    <w:rsid w:val="00844EA6"/>
    <w:rsid w:val="00844EB8"/>
    <w:rsid w:val="00845020"/>
    <w:rsid w:val="00845B1C"/>
    <w:rsid w:val="00845FF1"/>
    <w:rsid w:val="00846411"/>
    <w:rsid w:val="00846686"/>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73B7"/>
    <w:rsid w:val="00857640"/>
    <w:rsid w:val="008576BF"/>
    <w:rsid w:val="00857BBD"/>
    <w:rsid w:val="00860C78"/>
    <w:rsid w:val="00860D55"/>
    <w:rsid w:val="00860D64"/>
    <w:rsid w:val="00861BBA"/>
    <w:rsid w:val="00861E5C"/>
    <w:rsid w:val="00861F0D"/>
    <w:rsid w:val="00862210"/>
    <w:rsid w:val="00865960"/>
    <w:rsid w:val="00865E93"/>
    <w:rsid w:val="00865EEF"/>
    <w:rsid w:val="00866146"/>
    <w:rsid w:val="008669FD"/>
    <w:rsid w:val="00866AE0"/>
    <w:rsid w:val="00867996"/>
    <w:rsid w:val="00867D5F"/>
    <w:rsid w:val="0087025E"/>
    <w:rsid w:val="00870350"/>
    <w:rsid w:val="00870799"/>
    <w:rsid w:val="00870DBA"/>
    <w:rsid w:val="00870F9C"/>
    <w:rsid w:val="00871A06"/>
    <w:rsid w:val="00871AB5"/>
    <w:rsid w:val="00871C4B"/>
    <w:rsid w:val="00872264"/>
    <w:rsid w:val="008723C8"/>
    <w:rsid w:val="00872945"/>
    <w:rsid w:val="0087356F"/>
    <w:rsid w:val="0087388D"/>
    <w:rsid w:val="0087395F"/>
    <w:rsid w:val="00874711"/>
    <w:rsid w:val="00875A58"/>
    <w:rsid w:val="00875E8E"/>
    <w:rsid w:val="008763C5"/>
    <w:rsid w:val="0087654C"/>
    <w:rsid w:val="0087697E"/>
    <w:rsid w:val="00876C96"/>
    <w:rsid w:val="00876D1C"/>
    <w:rsid w:val="00876F75"/>
    <w:rsid w:val="008770B4"/>
    <w:rsid w:val="008772E4"/>
    <w:rsid w:val="00877467"/>
    <w:rsid w:val="00877A08"/>
    <w:rsid w:val="0088015A"/>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18C"/>
    <w:rsid w:val="0089124A"/>
    <w:rsid w:val="008913BD"/>
    <w:rsid w:val="008915F4"/>
    <w:rsid w:val="00891C62"/>
    <w:rsid w:val="0089200D"/>
    <w:rsid w:val="008926A9"/>
    <w:rsid w:val="008933D4"/>
    <w:rsid w:val="008934D6"/>
    <w:rsid w:val="00894327"/>
    <w:rsid w:val="00894711"/>
    <w:rsid w:val="00894D94"/>
    <w:rsid w:val="00894E6B"/>
    <w:rsid w:val="008960D5"/>
    <w:rsid w:val="00897546"/>
    <w:rsid w:val="008A1389"/>
    <w:rsid w:val="008A14AB"/>
    <w:rsid w:val="008A23A6"/>
    <w:rsid w:val="008A2469"/>
    <w:rsid w:val="008A2553"/>
    <w:rsid w:val="008A2802"/>
    <w:rsid w:val="008A28FD"/>
    <w:rsid w:val="008A2A48"/>
    <w:rsid w:val="008A3645"/>
    <w:rsid w:val="008A378C"/>
    <w:rsid w:val="008A3C7D"/>
    <w:rsid w:val="008A3FB8"/>
    <w:rsid w:val="008A3FEE"/>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2A1"/>
    <w:rsid w:val="008B0518"/>
    <w:rsid w:val="008B137C"/>
    <w:rsid w:val="008B157A"/>
    <w:rsid w:val="008B15B3"/>
    <w:rsid w:val="008B1709"/>
    <w:rsid w:val="008B1C13"/>
    <w:rsid w:val="008B1D5C"/>
    <w:rsid w:val="008B1F59"/>
    <w:rsid w:val="008B2785"/>
    <w:rsid w:val="008B2E18"/>
    <w:rsid w:val="008B2F00"/>
    <w:rsid w:val="008B2F42"/>
    <w:rsid w:val="008B35DD"/>
    <w:rsid w:val="008B4349"/>
    <w:rsid w:val="008B45B2"/>
    <w:rsid w:val="008B4795"/>
    <w:rsid w:val="008B4B01"/>
    <w:rsid w:val="008B4DCD"/>
    <w:rsid w:val="008B50A2"/>
    <w:rsid w:val="008B55AD"/>
    <w:rsid w:val="008B58DC"/>
    <w:rsid w:val="008B5DF2"/>
    <w:rsid w:val="008B6194"/>
    <w:rsid w:val="008B645F"/>
    <w:rsid w:val="008B6D7F"/>
    <w:rsid w:val="008B7044"/>
    <w:rsid w:val="008B71DB"/>
    <w:rsid w:val="008B777A"/>
    <w:rsid w:val="008B7795"/>
    <w:rsid w:val="008B7B09"/>
    <w:rsid w:val="008B7BB1"/>
    <w:rsid w:val="008C09C8"/>
    <w:rsid w:val="008C1FB0"/>
    <w:rsid w:val="008C2419"/>
    <w:rsid w:val="008C2525"/>
    <w:rsid w:val="008C2647"/>
    <w:rsid w:val="008C26CB"/>
    <w:rsid w:val="008C29F7"/>
    <w:rsid w:val="008C3374"/>
    <w:rsid w:val="008C3800"/>
    <w:rsid w:val="008C3CB9"/>
    <w:rsid w:val="008C3CD1"/>
    <w:rsid w:val="008C432C"/>
    <w:rsid w:val="008C435F"/>
    <w:rsid w:val="008C476E"/>
    <w:rsid w:val="008C48E4"/>
    <w:rsid w:val="008C4D26"/>
    <w:rsid w:val="008C4E45"/>
    <w:rsid w:val="008C5079"/>
    <w:rsid w:val="008C5083"/>
    <w:rsid w:val="008C5611"/>
    <w:rsid w:val="008C59F9"/>
    <w:rsid w:val="008C5B2C"/>
    <w:rsid w:val="008C613A"/>
    <w:rsid w:val="008C616E"/>
    <w:rsid w:val="008C638A"/>
    <w:rsid w:val="008C69B4"/>
    <w:rsid w:val="008C6C74"/>
    <w:rsid w:val="008C6D1C"/>
    <w:rsid w:val="008C6D42"/>
    <w:rsid w:val="008C6F29"/>
    <w:rsid w:val="008C724B"/>
    <w:rsid w:val="008C73C8"/>
    <w:rsid w:val="008C7805"/>
    <w:rsid w:val="008D045C"/>
    <w:rsid w:val="008D15F2"/>
    <w:rsid w:val="008D1CBB"/>
    <w:rsid w:val="008D2047"/>
    <w:rsid w:val="008D2418"/>
    <w:rsid w:val="008D2557"/>
    <w:rsid w:val="008D2776"/>
    <w:rsid w:val="008D27C8"/>
    <w:rsid w:val="008D284B"/>
    <w:rsid w:val="008D2B8E"/>
    <w:rsid w:val="008D36C7"/>
    <w:rsid w:val="008D377E"/>
    <w:rsid w:val="008D395A"/>
    <w:rsid w:val="008D39D5"/>
    <w:rsid w:val="008D3E48"/>
    <w:rsid w:val="008D40AD"/>
    <w:rsid w:val="008D4149"/>
    <w:rsid w:val="008D432A"/>
    <w:rsid w:val="008D4BC8"/>
    <w:rsid w:val="008D4F48"/>
    <w:rsid w:val="008D5C3C"/>
    <w:rsid w:val="008D5CFB"/>
    <w:rsid w:val="008D655F"/>
    <w:rsid w:val="008D67F3"/>
    <w:rsid w:val="008D6FBF"/>
    <w:rsid w:val="008D78AA"/>
    <w:rsid w:val="008D7B58"/>
    <w:rsid w:val="008D7FAA"/>
    <w:rsid w:val="008E0D0A"/>
    <w:rsid w:val="008E1910"/>
    <w:rsid w:val="008E1DA3"/>
    <w:rsid w:val="008E254C"/>
    <w:rsid w:val="008E2CE7"/>
    <w:rsid w:val="008E2D56"/>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AC7"/>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2EE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8F7FC1"/>
    <w:rsid w:val="00900004"/>
    <w:rsid w:val="00900137"/>
    <w:rsid w:val="00900805"/>
    <w:rsid w:val="00900982"/>
    <w:rsid w:val="00901117"/>
    <w:rsid w:val="00901709"/>
    <w:rsid w:val="009019C4"/>
    <w:rsid w:val="00901A3B"/>
    <w:rsid w:val="00901DA6"/>
    <w:rsid w:val="009024BA"/>
    <w:rsid w:val="00902C33"/>
    <w:rsid w:val="00903E71"/>
    <w:rsid w:val="00904528"/>
    <w:rsid w:val="00904546"/>
    <w:rsid w:val="0090457C"/>
    <w:rsid w:val="00904BC2"/>
    <w:rsid w:val="00904CCD"/>
    <w:rsid w:val="00904EC8"/>
    <w:rsid w:val="00905225"/>
    <w:rsid w:val="00905918"/>
    <w:rsid w:val="00905F05"/>
    <w:rsid w:val="00906499"/>
    <w:rsid w:val="009064E5"/>
    <w:rsid w:val="00906789"/>
    <w:rsid w:val="009068A8"/>
    <w:rsid w:val="00906A13"/>
    <w:rsid w:val="00906E20"/>
    <w:rsid w:val="0090723D"/>
    <w:rsid w:val="00907643"/>
    <w:rsid w:val="009103F3"/>
    <w:rsid w:val="00910416"/>
    <w:rsid w:val="0091050B"/>
    <w:rsid w:val="00910D49"/>
    <w:rsid w:val="00910D87"/>
    <w:rsid w:val="00910FE0"/>
    <w:rsid w:val="00911493"/>
    <w:rsid w:val="009116D9"/>
    <w:rsid w:val="00911794"/>
    <w:rsid w:val="009120BE"/>
    <w:rsid w:val="009121A5"/>
    <w:rsid w:val="009124AF"/>
    <w:rsid w:val="0091286B"/>
    <w:rsid w:val="00912897"/>
    <w:rsid w:val="009129D9"/>
    <w:rsid w:val="00912FB9"/>
    <w:rsid w:val="009130B4"/>
    <w:rsid w:val="00913128"/>
    <w:rsid w:val="009137C7"/>
    <w:rsid w:val="00913AE1"/>
    <w:rsid w:val="00913DC5"/>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DC"/>
    <w:rsid w:val="00926065"/>
    <w:rsid w:val="009261A4"/>
    <w:rsid w:val="009261AD"/>
    <w:rsid w:val="009262BC"/>
    <w:rsid w:val="00926385"/>
    <w:rsid w:val="00926777"/>
    <w:rsid w:val="009269A3"/>
    <w:rsid w:val="00927F5E"/>
    <w:rsid w:val="00927F7B"/>
    <w:rsid w:val="009304C6"/>
    <w:rsid w:val="009308A9"/>
    <w:rsid w:val="009308AF"/>
    <w:rsid w:val="00930ADE"/>
    <w:rsid w:val="00930C3B"/>
    <w:rsid w:val="00931178"/>
    <w:rsid w:val="00931196"/>
    <w:rsid w:val="009311F6"/>
    <w:rsid w:val="00931663"/>
    <w:rsid w:val="00931CA2"/>
    <w:rsid w:val="00931E2F"/>
    <w:rsid w:val="00931E93"/>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3AD"/>
    <w:rsid w:val="00935740"/>
    <w:rsid w:val="009361CD"/>
    <w:rsid w:val="00936289"/>
    <w:rsid w:val="00936585"/>
    <w:rsid w:val="00936859"/>
    <w:rsid w:val="009368F9"/>
    <w:rsid w:val="009373AD"/>
    <w:rsid w:val="0093755E"/>
    <w:rsid w:val="00937BC9"/>
    <w:rsid w:val="00937F71"/>
    <w:rsid w:val="0094108D"/>
    <w:rsid w:val="009411E6"/>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6A47"/>
    <w:rsid w:val="009471CE"/>
    <w:rsid w:val="00947301"/>
    <w:rsid w:val="009473B8"/>
    <w:rsid w:val="009475FC"/>
    <w:rsid w:val="00947929"/>
    <w:rsid w:val="00947970"/>
    <w:rsid w:val="00947D6E"/>
    <w:rsid w:val="00950321"/>
    <w:rsid w:val="00950643"/>
    <w:rsid w:val="009511B8"/>
    <w:rsid w:val="0095165A"/>
    <w:rsid w:val="0095197A"/>
    <w:rsid w:val="00951AE6"/>
    <w:rsid w:val="00951E52"/>
    <w:rsid w:val="00951F21"/>
    <w:rsid w:val="00952960"/>
    <w:rsid w:val="009532E5"/>
    <w:rsid w:val="00953560"/>
    <w:rsid w:val="00953E26"/>
    <w:rsid w:val="009541DD"/>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10A"/>
    <w:rsid w:val="009622C3"/>
    <w:rsid w:val="00962781"/>
    <w:rsid w:val="0096298C"/>
    <w:rsid w:val="0096298D"/>
    <w:rsid w:val="00962A42"/>
    <w:rsid w:val="009632FE"/>
    <w:rsid w:val="0096411B"/>
    <w:rsid w:val="009641EB"/>
    <w:rsid w:val="0096514F"/>
    <w:rsid w:val="00965176"/>
    <w:rsid w:val="00965310"/>
    <w:rsid w:val="00965424"/>
    <w:rsid w:val="00965455"/>
    <w:rsid w:val="00965DD5"/>
    <w:rsid w:val="00966092"/>
    <w:rsid w:val="00966141"/>
    <w:rsid w:val="009666F3"/>
    <w:rsid w:val="009670DA"/>
    <w:rsid w:val="0096741D"/>
    <w:rsid w:val="00967B7D"/>
    <w:rsid w:val="0097082F"/>
    <w:rsid w:val="00970DF5"/>
    <w:rsid w:val="00972223"/>
    <w:rsid w:val="00972ABE"/>
    <w:rsid w:val="00972CAE"/>
    <w:rsid w:val="009733C6"/>
    <w:rsid w:val="00973554"/>
    <w:rsid w:val="009736CB"/>
    <w:rsid w:val="009739EC"/>
    <w:rsid w:val="00974778"/>
    <w:rsid w:val="00974E8F"/>
    <w:rsid w:val="009750B4"/>
    <w:rsid w:val="009757C7"/>
    <w:rsid w:val="00975871"/>
    <w:rsid w:val="00975BBC"/>
    <w:rsid w:val="00975C54"/>
    <w:rsid w:val="009761F9"/>
    <w:rsid w:val="00976A30"/>
    <w:rsid w:val="00977231"/>
    <w:rsid w:val="00977DE0"/>
    <w:rsid w:val="00980989"/>
    <w:rsid w:val="00980EB5"/>
    <w:rsid w:val="009812A7"/>
    <w:rsid w:val="00981C68"/>
    <w:rsid w:val="00981D63"/>
    <w:rsid w:val="0098248E"/>
    <w:rsid w:val="00982D6A"/>
    <w:rsid w:val="00982DBE"/>
    <w:rsid w:val="009830CE"/>
    <w:rsid w:val="00983646"/>
    <w:rsid w:val="00983921"/>
    <w:rsid w:val="00983C05"/>
    <w:rsid w:val="00983E27"/>
    <w:rsid w:val="00984048"/>
    <w:rsid w:val="009844FC"/>
    <w:rsid w:val="00984597"/>
    <w:rsid w:val="00984A54"/>
    <w:rsid w:val="00984FAC"/>
    <w:rsid w:val="00985095"/>
    <w:rsid w:val="0098552D"/>
    <w:rsid w:val="009856D5"/>
    <w:rsid w:val="00985A14"/>
    <w:rsid w:val="0098618C"/>
    <w:rsid w:val="00986515"/>
    <w:rsid w:val="00986A22"/>
    <w:rsid w:val="00986DA8"/>
    <w:rsid w:val="00987690"/>
    <w:rsid w:val="009876D6"/>
    <w:rsid w:val="00987AF8"/>
    <w:rsid w:val="00987C86"/>
    <w:rsid w:val="00987E1C"/>
    <w:rsid w:val="00990079"/>
    <w:rsid w:val="00990209"/>
    <w:rsid w:val="009902C4"/>
    <w:rsid w:val="00990459"/>
    <w:rsid w:val="00990D84"/>
    <w:rsid w:val="00991350"/>
    <w:rsid w:val="00991518"/>
    <w:rsid w:val="00991897"/>
    <w:rsid w:val="00993C13"/>
    <w:rsid w:val="00994467"/>
    <w:rsid w:val="009944BC"/>
    <w:rsid w:val="009953FA"/>
    <w:rsid w:val="00995660"/>
    <w:rsid w:val="00995695"/>
    <w:rsid w:val="00995821"/>
    <w:rsid w:val="00995848"/>
    <w:rsid w:val="0099594F"/>
    <w:rsid w:val="00995EB6"/>
    <w:rsid w:val="00995F56"/>
    <w:rsid w:val="00996122"/>
    <w:rsid w:val="00996762"/>
    <w:rsid w:val="00996918"/>
    <w:rsid w:val="00996D46"/>
    <w:rsid w:val="00996FF7"/>
    <w:rsid w:val="0099795A"/>
    <w:rsid w:val="00997FF5"/>
    <w:rsid w:val="009A0490"/>
    <w:rsid w:val="009A07FE"/>
    <w:rsid w:val="009A0A78"/>
    <w:rsid w:val="009A1382"/>
    <w:rsid w:val="009A1384"/>
    <w:rsid w:val="009A15F4"/>
    <w:rsid w:val="009A17DC"/>
    <w:rsid w:val="009A1AD3"/>
    <w:rsid w:val="009A1EA4"/>
    <w:rsid w:val="009A2104"/>
    <w:rsid w:val="009A26B9"/>
    <w:rsid w:val="009A26FE"/>
    <w:rsid w:val="009A2AED"/>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62E"/>
    <w:rsid w:val="009B291A"/>
    <w:rsid w:val="009B2C2E"/>
    <w:rsid w:val="009B326C"/>
    <w:rsid w:val="009B35C5"/>
    <w:rsid w:val="009B3936"/>
    <w:rsid w:val="009B4814"/>
    <w:rsid w:val="009B4900"/>
    <w:rsid w:val="009B530C"/>
    <w:rsid w:val="009B55A3"/>
    <w:rsid w:val="009B578D"/>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42CC"/>
    <w:rsid w:val="009C42F9"/>
    <w:rsid w:val="009C4363"/>
    <w:rsid w:val="009C4FA1"/>
    <w:rsid w:val="009C5E1E"/>
    <w:rsid w:val="009C62F8"/>
    <w:rsid w:val="009C6987"/>
    <w:rsid w:val="009C6B84"/>
    <w:rsid w:val="009C6C45"/>
    <w:rsid w:val="009C71F1"/>
    <w:rsid w:val="009C7415"/>
    <w:rsid w:val="009C7768"/>
    <w:rsid w:val="009D0398"/>
    <w:rsid w:val="009D0495"/>
    <w:rsid w:val="009D0A3A"/>
    <w:rsid w:val="009D10B6"/>
    <w:rsid w:val="009D1372"/>
    <w:rsid w:val="009D1B20"/>
    <w:rsid w:val="009D1D06"/>
    <w:rsid w:val="009D1FB1"/>
    <w:rsid w:val="009D2049"/>
    <w:rsid w:val="009D2145"/>
    <w:rsid w:val="009D25AC"/>
    <w:rsid w:val="009D2638"/>
    <w:rsid w:val="009D2B2E"/>
    <w:rsid w:val="009D2D00"/>
    <w:rsid w:val="009D308F"/>
    <w:rsid w:val="009D3273"/>
    <w:rsid w:val="009D3445"/>
    <w:rsid w:val="009D34E1"/>
    <w:rsid w:val="009D35FD"/>
    <w:rsid w:val="009D4AC5"/>
    <w:rsid w:val="009D4F6E"/>
    <w:rsid w:val="009D5856"/>
    <w:rsid w:val="009D6C81"/>
    <w:rsid w:val="009D6DC0"/>
    <w:rsid w:val="009D7B81"/>
    <w:rsid w:val="009D7B9D"/>
    <w:rsid w:val="009D7E15"/>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7DF"/>
    <w:rsid w:val="009E689C"/>
    <w:rsid w:val="009E76D8"/>
    <w:rsid w:val="009E7D4E"/>
    <w:rsid w:val="009F0239"/>
    <w:rsid w:val="009F031E"/>
    <w:rsid w:val="009F0833"/>
    <w:rsid w:val="009F0CEB"/>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5050"/>
    <w:rsid w:val="009F53A5"/>
    <w:rsid w:val="009F559C"/>
    <w:rsid w:val="009F5E90"/>
    <w:rsid w:val="009F60A2"/>
    <w:rsid w:val="009F619C"/>
    <w:rsid w:val="009F6471"/>
    <w:rsid w:val="009F68D8"/>
    <w:rsid w:val="009F6F26"/>
    <w:rsid w:val="009F74C9"/>
    <w:rsid w:val="009F74D4"/>
    <w:rsid w:val="009F754F"/>
    <w:rsid w:val="009F7684"/>
    <w:rsid w:val="009F77BE"/>
    <w:rsid w:val="009F7B01"/>
    <w:rsid w:val="00A00092"/>
    <w:rsid w:val="00A0015F"/>
    <w:rsid w:val="00A005A8"/>
    <w:rsid w:val="00A00E64"/>
    <w:rsid w:val="00A01445"/>
    <w:rsid w:val="00A01CCD"/>
    <w:rsid w:val="00A020D4"/>
    <w:rsid w:val="00A02DC6"/>
    <w:rsid w:val="00A03ADA"/>
    <w:rsid w:val="00A03BDF"/>
    <w:rsid w:val="00A03D49"/>
    <w:rsid w:val="00A03F97"/>
    <w:rsid w:val="00A04160"/>
    <w:rsid w:val="00A046DB"/>
    <w:rsid w:val="00A04A1A"/>
    <w:rsid w:val="00A04DA2"/>
    <w:rsid w:val="00A04E1B"/>
    <w:rsid w:val="00A0515C"/>
    <w:rsid w:val="00A0554D"/>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B1A"/>
    <w:rsid w:val="00A131B5"/>
    <w:rsid w:val="00A131F7"/>
    <w:rsid w:val="00A13772"/>
    <w:rsid w:val="00A1386E"/>
    <w:rsid w:val="00A138EB"/>
    <w:rsid w:val="00A14FC7"/>
    <w:rsid w:val="00A1540A"/>
    <w:rsid w:val="00A15DBB"/>
    <w:rsid w:val="00A160E7"/>
    <w:rsid w:val="00A168D7"/>
    <w:rsid w:val="00A1692E"/>
    <w:rsid w:val="00A175ED"/>
    <w:rsid w:val="00A17733"/>
    <w:rsid w:val="00A17BDC"/>
    <w:rsid w:val="00A201CB"/>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279"/>
    <w:rsid w:val="00A244E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AD"/>
    <w:rsid w:val="00A316E8"/>
    <w:rsid w:val="00A32325"/>
    <w:rsid w:val="00A32590"/>
    <w:rsid w:val="00A32853"/>
    <w:rsid w:val="00A32EEE"/>
    <w:rsid w:val="00A33405"/>
    <w:rsid w:val="00A3349A"/>
    <w:rsid w:val="00A33AE1"/>
    <w:rsid w:val="00A33B91"/>
    <w:rsid w:val="00A340E6"/>
    <w:rsid w:val="00A34342"/>
    <w:rsid w:val="00A34C8B"/>
    <w:rsid w:val="00A34FCE"/>
    <w:rsid w:val="00A351F6"/>
    <w:rsid w:val="00A352C9"/>
    <w:rsid w:val="00A3557E"/>
    <w:rsid w:val="00A35992"/>
    <w:rsid w:val="00A35E82"/>
    <w:rsid w:val="00A3620F"/>
    <w:rsid w:val="00A362B9"/>
    <w:rsid w:val="00A366BE"/>
    <w:rsid w:val="00A37128"/>
    <w:rsid w:val="00A372AA"/>
    <w:rsid w:val="00A375C0"/>
    <w:rsid w:val="00A37A01"/>
    <w:rsid w:val="00A37D42"/>
    <w:rsid w:val="00A401A4"/>
    <w:rsid w:val="00A407FB"/>
    <w:rsid w:val="00A40813"/>
    <w:rsid w:val="00A40928"/>
    <w:rsid w:val="00A41135"/>
    <w:rsid w:val="00A412E3"/>
    <w:rsid w:val="00A41472"/>
    <w:rsid w:val="00A41522"/>
    <w:rsid w:val="00A4176B"/>
    <w:rsid w:val="00A41A5E"/>
    <w:rsid w:val="00A41A8A"/>
    <w:rsid w:val="00A41BB6"/>
    <w:rsid w:val="00A41E47"/>
    <w:rsid w:val="00A42153"/>
    <w:rsid w:val="00A425C3"/>
    <w:rsid w:val="00A42A0C"/>
    <w:rsid w:val="00A43504"/>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4CF"/>
    <w:rsid w:val="00A50B0A"/>
    <w:rsid w:val="00A50B1C"/>
    <w:rsid w:val="00A50B33"/>
    <w:rsid w:val="00A50D4A"/>
    <w:rsid w:val="00A51A82"/>
    <w:rsid w:val="00A53AB6"/>
    <w:rsid w:val="00A54318"/>
    <w:rsid w:val="00A5449C"/>
    <w:rsid w:val="00A54E66"/>
    <w:rsid w:val="00A55032"/>
    <w:rsid w:val="00A55107"/>
    <w:rsid w:val="00A553B8"/>
    <w:rsid w:val="00A55A38"/>
    <w:rsid w:val="00A55C4A"/>
    <w:rsid w:val="00A56772"/>
    <w:rsid w:val="00A567DF"/>
    <w:rsid w:val="00A5686A"/>
    <w:rsid w:val="00A569A9"/>
    <w:rsid w:val="00A56B38"/>
    <w:rsid w:val="00A57EE2"/>
    <w:rsid w:val="00A6076E"/>
    <w:rsid w:val="00A60ABA"/>
    <w:rsid w:val="00A60F02"/>
    <w:rsid w:val="00A610B0"/>
    <w:rsid w:val="00A611F4"/>
    <w:rsid w:val="00A61484"/>
    <w:rsid w:val="00A61C9A"/>
    <w:rsid w:val="00A61F70"/>
    <w:rsid w:val="00A62257"/>
    <w:rsid w:val="00A623E6"/>
    <w:rsid w:val="00A6258E"/>
    <w:rsid w:val="00A6278C"/>
    <w:rsid w:val="00A63056"/>
    <w:rsid w:val="00A632DC"/>
    <w:rsid w:val="00A6353F"/>
    <w:rsid w:val="00A63A42"/>
    <w:rsid w:val="00A63A71"/>
    <w:rsid w:val="00A63E90"/>
    <w:rsid w:val="00A63FB5"/>
    <w:rsid w:val="00A6418E"/>
    <w:rsid w:val="00A641CC"/>
    <w:rsid w:val="00A64790"/>
    <w:rsid w:val="00A6489C"/>
    <w:rsid w:val="00A64ED2"/>
    <w:rsid w:val="00A65192"/>
    <w:rsid w:val="00A656CF"/>
    <w:rsid w:val="00A65946"/>
    <w:rsid w:val="00A65982"/>
    <w:rsid w:val="00A65BAF"/>
    <w:rsid w:val="00A65F32"/>
    <w:rsid w:val="00A6628D"/>
    <w:rsid w:val="00A66F8A"/>
    <w:rsid w:val="00A67054"/>
    <w:rsid w:val="00A67303"/>
    <w:rsid w:val="00A673F2"/>
    <w:rsid w:val="00A67939"/>
    <w:rsid w:val="00A67C60"/>
    <w:rsid w:val="00A67CC4"/>
    <w:rsid w:val="00A702C9"/>
    <w:rsid w:val="00A704DA"/>
    <w:rsid w:val="00A70E18"/>
    <w:rsid w:val="00A71054"/>
    <w:rsid w:val="00A715B5"/>
    <w:rsid w:val="00A71908"/>
    <w:rsid w:val="00A71A3F"/>
    <w:rsid w:val="00A71C45"/>
    <w:rsid w:val="00A71D29"/>
    <w:rsid w:val="00A7233B"/>
    <w:rsid w:val="00A7234C"/>
    <w:rsid w:val="00A7256D"/>
    <w:rsid w:val="00A72DA6"/>
    <w:rsid w:val="00A72FD6"/>
    <w:rsid w:val="00A73E45"/>
    <w:rsid w:val="00A73FB6"/>
    <w:rsid w:val="00A74014"/>
    <w:rsid w:val="00A745E4"/>
    <w:rsid w:val="00A74649"/>
    <w:rsid w:val="00A75CE7"/>
    <w:rsid w:val="00A76A92"/>
    <w:rsid w:val="00A76E4D"/>
    <w:rsid w:val="00A7715B"/>
    <w:rsid w:val="00A77A40"/>
    <w:rsid w:val="00A77C5A"/>
    <w:rsid w:val="00A80305"/>
    <w:rsid w:val="00A8094B"/>
    <w:rsid w:val="00A80DF3"/>
    <w:rsid w:val="00A8127D"/>
    <w:rsid w:val="00A8167F"/>
    <w:rsid w:val="00A817CC"/>
    <w:rsid w:val="00A818DB"/>
    <w:rsid w:val="00A819C4"/>
    <w:rsid w:val="00A81AA3"/>
    <w:rsid w:val="00A82985"/>
    <w:rsid w:val="00A83E3C"/>
    <w:rsid w:val="00A83F7E"/>
    <w:rsid w:val="00A84061"/>
    <w:rsid w:val="00A845E4"/>
    <w:rsid w:val="00A85BBF"/>
    <w:rsid w:val="00A85BC3"/>
    <w:rsid w:val="00A85E5B"/>
    <w:rsid w:val="00A860DF"/>
    <w:rsid w:val="00A86E6A"/>
    <w:rsid w:val="00A86F72"/>
    <w:rsid w:val="00A877EC"/>
    <w:rsid w:val="00A87888"/>
    <w:rsid w:val="00A87A1A"/>
    <w:rsid w:val="00A9074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319"/>
    <w:rsid w:val="00A97402"/>
    <w:rsid w:val="00A97B70"/>
    <w:rsid w:val="00AA0067"/>
    <w:rsid w:val="00AA0084"/>
    <w:rsid w:val="00AA0B62"/>
    <w:rsid w:val="00AA14C9"/>
    <w:rsid w:val="00AA1ABE"/>
    <w:rsid w:val="00AA1C0F"/>
    <w:rsid w:val="00AA25AD"/>
    <w:rsid w:val="00AA28B7"/>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62"/>
    <w:rsid w:val="00AA6EC3"/>
    <w:rsid w:val="00AA6FDD"/>
    <w:rsid w:val="00AA777A"/>
    <w:rsid w:val="00AB11C0"/>
    <w:rsid w:val="00AB1AF9"/>
    <w:rsid w:val="00AB1C1D"/>
    <w:rsid w:val="00AB1C99"/>
    <w:rsid w:val="00AB2006"/>
    <w:rsid w:val="00AB31DA"/>
    <w:rsid w:val="00AB371D"/>
    <w:rsid w:val="00AB3996"/>
    <w:rsid w:val="00AB3F7F"/>
    <w:rsid w:val="00AB4468"/>
    <w:rsid w:val="00AB4750"/>
    <w:rsid w:val="00AB4D2F"/>
    <w:rsid w:val="00AB5010"/>
    <w:rsid w:val="00AB5188"/>
    <w:rsid w:val="00AB5553"/>
    <w:rsid w:val="00AB5935"/>
    <w:rsid w:val="00AB753E"/>
    <w:rsid w:val="00AB7D21"/>
    <w:rsid w:val="00AB7E23"/>
    <w:rsid w:val="00AB7F16"/>
    <w:rsid w:val="00AC05A1"/>
    <w:rsid w:val="00AC07AC"/>
    <w:rsid w:val="00AC0BB0"/>
    <w:rsid w:val="00AC0F1D"/>
    <w:rsid w:val="00AC1259"/>
    <w:rsid w:val="00AC1323"/>
    <w:rsid w:val="00AC24F4"/>
    <w:rsid w:val="00AC2529"/>
    <w:rsid w:val="00AC3A6E"/>
    <w:rsid w:val="00AC3F14"/>
    <w:rsid w:val="00AC47F4"/>
    <w:rsid w:val="00AC4862"/>
    <w:rsid w:val="00AC52D3"/>
    <w:rsid w:val="00AC5B31"/>
    <w:rsid w:val="00AC6760"/>
    <w:rsid w:val="00AC7433"/>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015"/>
    <w:rsid w:val="00AD314A"/>
    <w:rsid w:val="00AD33B6"/>
    <w:rsid w:val="00AD39DB"/>
    <w:rsid w:val="00AD3D84"/>
    <w:rsid w:val="00AD4475"/>
    <w:rsid w:val="00AD4574"/>
    <w:rsid w:val="00AD459C"/>
    <w:rsid w:val="00AD493B"/>
    <w:rsid w:val="00AD4976"/>
    <w:rsid w:val="00AD4ABA"/>
    <w:rsid w:val="00AD4C3D"/>
    <w:rsid w:val="00AD54EE"/>
    <w:rsid w:val="00AD576B"/>
    <w:rsid w:val="00AD6017"/>
    <w:rsid w:val="00AD6063"/>
    <w:rsid w:val="00AD63A0"/>
    <w:rsid w:val="00AD6773"/>
    <w:rsid w:val="00AD6C82"/>
    <w:rsid w:val="00AD79E2"/>
    <w:rsid w:val="00AE0446"/>
    <w:rsid w:val="00AE056B"/>
    <w:rsid w:val="00AE0AEE"/>
    <w:rsid w:val="00AE0E40"/>
    <w:rsid w:val="00AE10EA"/>
    <w:rsid w:val="00AE1573"/>
    <w:rsid w:val="00AE15FD"/>
    <w:rsid w:val="00AE1BFE"/>
    <w:rsid w:val="00AE2260"/>
    <w:rsid w:val="00AE2351"/>
    <w:rsid w:val="00AE2592"/>
    <w:rsid w:val="00AE2A84"/>
    <w:rsid w:val="00AE2E19"/>
    <w:rsid w:val="00AE31A7"/>
    <w:rsid w:val="00AE37BC"/>
    <w:rsid w:val="00AE3D6F"/>
    <w:rsid w:val="00AE3FCA"/>
    <w:rsid w:val="00AE4B6F"/>
    <w:rsid w:val="00AE4D7E"/>
    <w:rsid w:val="00AE4EE5"/>
    <w:rsid w:val="00AE4FB4"/>
    <w:rsid w:val="00AE5FEC"/>
    <w:rsid w:val="00AE60AB"/>
    <w:rsid w:val="00AE6192"/>
    <w:rsid w:val="00AE6322"/>
    <w:rsid w:val="00AE6CD4"/>
    <w:rsid w:val="00AE6F38"/>
    <w:rsid w:val="00AE73F6"/>
    <w:rsid w:val="00AE79C8"/>
    <w:rsid w:val="00AE7EC7"/>
    <w:rsid w:val="00AF06C9"/>
    <w:rsid w:val="00AF06E9"/>
    <w:rsid w:val="00AF079B"/>
    <w:rsid w:val="00AF0AA2"/>
    <w:rsid w:val="00AF0B95"/>
    <w:rsid w:val="00AF3F92"/>
    <w:rsid w:val="00AF44AB"/>
    <w:rsid w:val="00AF4DEA"/>
    <w:rsid w:val="00AF535E"/>
    <w:rsid w:val="00AF57A0"/>
    <w:rsid w:val="00AF5FA2"/>
    <w:rsid w:val="00AF70D9"/>
    <w:rsid w:val="00AF70F7"/>
    <w:rsid w:val="00AF7110"/>
    <w:rsid w:val="00AF7480"/>
    <w:rsid w:val="00AF76F4"/>
    <w:rsid w:val="00AF7DDA"/>
    <w:rsid w:val="00AF7F9A"/>
    <w:rsid w:val="00B004F8"/>
    <w:rsid w:val="00B00B22"/>
    <w:rsid w:val="00B01947"/>
    <w:rsid w:val="00B01968"/>
    <w:rsid w:val="00B01C94"/>
    <w:rsid w:val="00B02EFA"/>
    <w:rsid w:val="00B03318"/>
    <w:rsid w:val="00B0469C"/>
    <w:rsid w:val="00B0528C"/>
    <w:rsid w:val="00B0537A"/>
    <w:rsid w:val="00B05702"/>
    <w:rsid w:val="00B05EC8"/>
    <w:rsid w:val="00B060DD"/>
    <w:rsid w:val="00B06260"/>
    <w:rsid w:val="00B071EF"/>
    <w:rsid w:val="00B07210"/>
    <w:rsid w:val="00B07381"/>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B38"/>
    <w:rsid w:val="00B15EEA"/>
    <w:rsid w:val="00B16C67"/>
    <w:rsid w:val="00B16F0E"/>
    <w:rsid w:val="00B17466"/>
    <w:rsid w:val="00B1759C"/>
    <w:rsid w:val="00B175E6"/>
    <w:rsid w:val="00B17816"/>
    <w:rsid w:val="00B17ABF"/>
    <w:rsid w:val="00B208A4"/>
    <w:rsid w:val="00B212BE"/>
    <w:rsid w:val="00B21408"/>
    <w:rsid w:val="00B21435"/>
    <w:rsid w:val="00B21F4F"/>
    <w:rsid w:val="00B224AD"/>
    <w:rsid w:val="00B22CE9"/>
    <w:rsid w:val="00B231D4"/>
    <w:rsid w:val="00B232DB"/>
    <w:rsid w:val="00B2351D"/>
    <w:rsid w:val="00B2398D"/>
    <w:rsid w:val="00B23D25"/>
    <w:rsid w:val="00B23E33"/>
    <w:rsid w:val="00B23EE4"/>
    <w:rsid w:val="00B2417E"/>
    <w:rsid w:val="00B24EA6"/>
    <w:rsid w:val="00B2570B"/>
    <w:rsid w:val="00B25905"/>
    <w:rsid w:val="00B25CCF"/>
    <w:rsid w:val="00B261C6"/>
    <w:rsid w:val="00B2674C"/>
    <w:rsid w:val="00B26941"/>
    <w:rsid w:val="00B279F4"/>
    <w:rsid w:val="00B27A99"/>
    <w:rsid w:val="00B27AB7"/>
    <w:rsid w:val="00B301F9"/>
    <w:rsid w:val="00B30459"/>
    <w:rsid w:val="00B30CF3"/>
    <w:rsid w:val="00B31086"/>
    <w:rsid w:val="00B31369"/>
    <w:rsid w:val="00B318DF"/>
    <w:rsid w:val="00B31BF4"/>
    <w:rsid w:val="00B320E3"/>
    <w:rsid w:val="00B32222"/>
    <w:rsid w:val="00B323AF"/>
    <w:rsid w:val="00B32642"/>
    <w:rsid w:val="00B32CF6"/>
    <w:rsid w:val="00B33949"/>
    <w:rsid w:val="00B33ABD"/>
    <w:rsid w:val="00B34415"/>
    <w:rsid w:val="00B348DD"/>
    <w:rsid w:val="00B34C0C"/>
    <w:rsid w:val="00B35479"/>
    <w:rsid w:val="00B35CA3"/>
    <w:rsid w:val="00B36885"/>
    <w:rsid w:val="00B36DCF"/>
    <w:rsid w:val="00B36F7C"/>
    <w:rsid w:val="00B37106"/>
    <w:rsid w:val="00B37239"/>
    <w:rsid w:val="00B3743B"/>
    <w:rsid w:val="00B37D52"/>
    <w:rsid w:val="00B401B0"/>
    <w:rsid w:val="00B408A8"/>
    <w:rsid w:val="00B40D33"/>
    <w:rsid w:val="00B40E74"/>
    <w:rsid w:val="00B40E85"/>
    <w:rsid w:val="00B40FBF"/>
    <w:rsid w:val="00B41C88"/>
    <w:rsid w:val="00B423CD"/>
    <w:rsid w:val="00B424A3"/>
    <w:rsid w:val="00B42A84"/>
    <w:rsid w:val="00B42DC9"/>
    <w:rsid w:val="00B430F6"/>
    <w:rsid w:val="00B4336C"/>
    <w:rsid w:val="00B43834"/>
    <w:rsid w:val="00B43F08"/>
    <w:rsid w:val="00B4445A"/>
    <w:rsid w:val="00B44AFC"/>
    <w:rsid w:val="00B44B7E"/>
    <w:rsid w:val="00B44C4C"/>
    <w:rsid w:val="00B473F4"/>
    <w:rsid w:val="00B502D3"/>
    <w:rsid w:val="00B50332"/>
    <w:rsid w:val="00B50629"/>
    <w:rsid w:val="00B50A92"/>
    <w:rsid w:val="00B50B2F"/>
    <w:rsid w:val="00B510FE"/>
    <w:rsid w:val="00B51339"/>
    <w:rsid w:val="00B51E09"/>
    <w:rsid w:val="00B51F80"/>
    <w:rsid w:val="00B52232"/>
    <w:rsid w:val="00B52237"/>
    <w:rsid w:val="00B52300"/>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41E"/>
    <w:rsid w:val="00B60519"/>
    <w:rsid w:val="00B60C4F"/>
    <w:rsid w:val="00B60F7A"/>
    <w:rsid w:val="00B613DE"/>
    <w:rsid w:val="00B61C3C"/>
    <w:rsid w:val="00B62056"/>
    <w:rsid w:val="00B62078"/>
    <w:rsid w:val="00B62940"/>
    <w:rsid w:val="00B63466"/>
    <w:rsid w:val="00B63C05"/>
    <w:rsid w:val="00B63C44"/>
    <w:rsid w:val="00B6434C"/>
    <w:rsid w:val="00B647A3"/>
    <w:rsid w:val="00B6482B"/>
    <w:rsid w:val="00B649AE"/>
    <w:rsid w:val="00B65460"/>
    <w:rsid w:val="00B65979"/>
    <w:rsid w:val="00B65D16"/>
    <w:rsid w:val="00B66059"/>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316"/>
    <w:rsid w:val="00B736B3"/>
    <w:rsid w:val="00B737D6"/>
    <w:rsid w:val="00B73853"/>
    <w:rsid w:val="00B73A62"/>
    <w:rsid w:val="00B73CD0"/>
    <w:rsid w:val="00B743F3"/>
    <w:rsid w:val="00B74442"/>
    <w:rsid w:val="00B74868"/>
    <w:rsid w:val="00B74B9B"/>
    <w:rsid w:val="00B75105"/>
    <w:rsid w:val="00B75834"/>
    <w:rsid w:val="00B75B74"/>
    <w:rsid w:val="00B75B76"/>
    <w:rsid w:val="00B75ECD"/>
    <w:rsid w:val="00B762A7"/>
    <w:rsid w:val="00B762F2"/>
    <w:rsid w:val="00B76755"/>
    <w:rsid w:val="00B76AB4"/>
    <w:rsid w:val="00B76D5F"/>
    <w:rsid w:val="00B77592"/>
    <w:rsid w:val="00B77712"/>
    <w:rsid w:val="00B77B14"/>
    <w:rsid w:val="00B77CA1"/>
    <w:rsid w:val="00B802EE"/>
    <w:rsid w:val="00B804AE"/>
    <w:rsid w:val="00B8072A"/>
    <w:rsid w:val="00B80E1C"/>
    <w:rsid w:val="00B81227"/>
    <w:rsid w:val="00B81285"/>
    <w:rsid w:val="00B81405"/>
    <w:rsid w:val="00B81421"/>
    <w:rsid w:val="00B81C82"/>
    <w:rsid w:val="00B8296E"/>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0FB"/>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99C"/>
    <w:rsid w:val="00B92E43"/>
    <w:rsid w:val="00B92FAC"/>
    <w:rsid w:val="00B93385"/>
    <w:rsid w:val="00B93881"/>
    <w:rsid w:val="00B9392D"/>
    <w:rsid w:val="00B93A98"/>
    <w:rsid w:val="00B93E7C"/>
    <w:rsid w:val="00B946FE"/>
    <w:rsid w:val="00B94925"/>
    <w:rsid w:val="00B94E27"/>
    <w:rsid w:val="00B9557F"/>
    <w:rsid w:val="00B95C0E"/>
    <w:rsid w:val="00B95CBF"/>
    <w:rsid w:val="00B95CF3"/>
    <w:rsid w:val="00B95D9E"/>
    <w:rsid w:val="00B96667"/>
    <w:rsid w:val="00B97439"/>
    <w:rsid w:val="00B97444"/>
    <w:rsid w:val="00B97A6D"/>
    <w:rsid w:val="00B97F5C"/>
    <w:rsid w:val="00BA0401"/>
    <w:rsid w:val="00BA0D08"/>
    <w:rsid w:val="00BA0F0C"/>
    <w:rsid w:val="00BA118A"/>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26BF"/>
    <w:rsid w:val="00BB34A3"/>
    <w:rsid w:val="00BB34D9"/>
    <w:rsid w:val="00BB3D4F"/>
    <w:rsid w:val="00BB3F3D"/>
    <w:rsid w:val="00BB4376"/>
    <w:rsid w:val="00BB4379"/>
    <w:rsid w:val="00BB44F6"/>
    <w:rsid w:val="00BB45EA"/>
    <w:rsid w:val="00BB476F"/>
    <w:rsid w:val="00BB4B5A"/>
    <w:rsid w:val="00BB5365"/>
    <w:rsid w:val="00BB5571"/>
    <w:rsid w:val="00BB59FB"/>
    <w:rsid w:val="00BB69D8"/>
    <w:rsid w:val="00BB6C44"/>
    <w:rsid w:val="00BB6C71"/>
    <w:rsid w:val="00BB6D75"/>
    <w:rsid w:val="00BB79F6"/>
    <w:rsid w:val="00BC005F"/>
    <w:rsid w:val="00BC0205"/>
    <w:rsid w:val="00BC0A1C"/>
    <w:rsid w:val="00BC107D"/>
    <w:rsid w:val="00BC10C7"/>
    <w:rsid w:val="00BC1479"/>
    <w:rsid w:val="00BC18B1"/>
    <w:rsid w:val="00BC1A0C"/>
    <w:rsid w:val="00BC225C"/>
    <w:rsid w:val="00BC2C3D"/>
    <w:rsid w:val="00BC37E2"/>
    <w:rsid w:val="00BC3BD5"/>
    <w:rsid w:val="00BC3D94"/>
    <w:rsid w:val="00BC543D"/>
    <w:rsid w:val="00BC575D"/>
    <w:rsid w:val="00BC594F"/>
    <w:rsid w:val="00BC5F4C"/>
    <w:rsid w:val="00BC67ED"/>
    <w:rsid w:val="00BC6820"/>
    <w:rsid w:val="00BC73BD"/>
    <w:rsid w:val="00BC7711"/>
    <w:rsid w:val="00BC7B58"/>
    <w:rsid w:val="00BD025B"/>
    <w:rsid w:val="00BD092F"/>
    <w:rsid w:val="00BD0A72"/>
    <w:rsid w:val="00BD0B89"/>
    <w:rsid w:val="00BD0F37"/>
    <w:rsid w:val="00BD0FC1"/>
    <w:rsid w:val="00BD11FA"/>
    <w:rsid w:val="00BD16DB"/>
    <w:rsid w:val="00BD1B10"/>
    <w:rsid w:val="00BD1B8F"/>
    <w:rsid w:val="00BD1C2D"/>
    <w:rsid w:val="00BD216F"/>
    <w:rsid w:val="00BD23AF"/>
    <w:rsid w:val="00BD279C"/>
    <w:rsid w:val="00BD2954"/>
    <w:rsid w:val="00BD3831"/>
    <w:rsid w:val="00BD383B"/>
    <w:rsid w:val="00BD4076"/>
    <w:rsid w:val="00BD4312"/>
    <w:rsid w:val="00BD4441"/>
    <w:rsid w:val="00BD449C"/>
    <w:rsid w:val="00BD4BEE"/>
    <w:rsid w:val="00BD5136"/>
    <w:rsid w:val="00BD535A"/>
    <w:rsid w:val="00BD5820"/>
    <w:rsid w:val="00BD5C59"/>
    <w:rsid w:val="00BD621F"/>
    <w:rsid w:val="00BD6291"/>
    <w:rsid w:val="00BD6675"/>
    <w:rsid w:val="00BD68A4"/>
    <w:rsid w:val="00BD6FA3"/>
    <w:rsid w:val="00BD785C"/>
    <w:rsid w:val="00BD7BCD"/>
    <w:rsid w:val="00BD7C29"/>
    <w:rsid w:val="00BD7F19"/>
    <w:rsid w:val="00BD7FD7"/>
    <w:rsid w:val="00BE02C0"/>
    <w:rsid w:val="00BE0458"/>
    <w:rsid w:val="00BE07DF"/>
    <w:rsid w:val="00BE08FB"/>
    <w:rsid w:val="00BE09BE"/>
    <w:rsid w:val="00BE09E6"/>
    <w:rsid w:val="00BE0D62"/>
    <w:rsid w:val="00BE142E"/>
    <w:rsid w:val="00BE1A3F"/>
    <w:rsid w:val="00BE1F81"/>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FCB"/>
    <w:rsid w:val="00BE608F"/>
    <w:rsid w:val="00BE6129"/>
    <w:rsid w:val="00BE63AD"/>
    <w:rsid w:val="00BE65A5"/>
    <w:rsid w:val="00BE6833"/>
    <w:rsid w:val="00BE6B8C"/>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4328"/>
    <w:rsid w:val="00BF4593"/>
    <w:rsid w:val="00BF4631"/>
    <w:rsid w:val="00BF4C84"/>
    <w:rsid w:val="00BF4CF5"/>
    <w:rsid w:val="00BF52CD"/>
    <w:rsid w:val="00BF54F3"/>
    <w:rsid w:val="00BF5AC1"/>
    <w:rsid w:val="00BF5B66"/>
    <w:rsid w:val="00BF654A"/>
    <w:rsid w:val="00BF6753"/>
    <w:rsid w:val="00BF67FE"/>
    <w:rsid w:val="00BF687C"/>
    <w:rsid w:val="00BF6DA9"/>
    <w:rsid w:val="00BF6E72"/>
    <w:rsid w:val="00BF7304"/>
    <w:rsid w:val="00BF7572"/>
    <w:rsid w:val="00BF75A5"/>
    <w:rsid w:val="00C005A6"/>
    <w:rsid w:val="00C00861"/>
    <w:rsid w:val="00C00ACB"/>
    <w:rsid w:val="00C02043"/>
    <w:rsid w:val="00C0237E"/>
    <w:rsid w:val="00C0260E"/>
    <w:rsid w:val="00C02F35"/>
    <w:rsid w:val="00C03082"/>
    <w:rsid w:val="00C0356B"/>
    <w:rsid w:val="00C035D4"/>
    <w:rsid w:val="00C037D2"/>
    <w:rsid w:val="00C03ACF"/>
    <w:rsid w:val="00C03B32"/>
    <w:rsid w:val="00C042AB"/>
    <w:rsid w:val="00C04618"/>
    <w:rsid w:val="00C0498F"/>
    <w:rsid w:val="00C04B88"/>
    <w:rsid w:val="00C051CF"/>
    <w:rsid w:val="00C05948"/>
    <w:rsid w:val="00C059FC"/>
    <w:rsid w:val="00C05B54"/>
    <w:rsid w:val="00C05E37"/>
    <w:rsid w:val="00C068E9"/>
    <w:rsid w:val="00C06F3F"/>
    <w:rsid w:val="00C07440"/>
    <w:rsid w:val="00C10251"/>
    <w:rsid w:val="00C10A98"/>
    <w:rsid w:val="00C10D80"/>
    <w:rsid w:val="00C10E2A"/>
    <w:rsid w:val="00C1104C"/>
    <w:rsid w:val="00C1154D"/>
    <w:rsid w:val="00C1165D"/>
    <w:rsid w:val="00C11E38"/>
    <w:rsid w:val="00C11EC7"/>
    <w:rsid w:val="00C126B7"/>
    <w:rsid w:val="00C12D95"/>
    <w:rsid w:val="00C12DB4"/>
    <w:rsid w:val="00C12F6C"/>
    <w:rsid w:val="00C13016"/>
    <w:rsid w:val="00C13183"/>
    <w:rsid w:val="00C13555"/>
    <w:rsid w:val="00C1355B"/>
    <w:rsid w:val="00C13ED9"/>
    <w:rsid w:val="00C13EF9"/>
    <w:rsid w:val="00C141EC"/>
    <w:rsid w:val="00C141ED"/>
    <w:rsid w:val="00C14569"/>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7A7"/>
    <w:rsid w:val="00C21EA8"/>
    <w:rsid w:val="00C22214"/>
    <w:rsid w:val="00C22457"/>
    <w:rsid w:val="00C228FC"/>
    <w:rsid w:val="00C22936"/>
    <w:rsid w:val="00C2295C"/>
    <w:rsid w:val="00C24175"/>
    <w:rsid w:val="00C24426"/>
    <w:rsid w:val="00C244B7"/>
    <w:rsid w:val="00C24808"/>
    <w:rsid w:val="00C248C3"/>
    <w:rsid w:val="00C254AF"/>
    <w:rsid w:val="00C25630"/>
    <w:rsid w:val="00C257C9"/>
    <w:rsid w:val="00C260CF"/>
    <w:rsid w:val="00C260F9"/>
    <w:rsid w:val="00C262C8"/>
    <w:rsid w:val="00C262F6"/>
    <w:rsid w:val="00C266C8"/>
    <w:rsid w:val="00C26790"/>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D6D"/>
    <w:rsid w:val="00C37138"/>
    <w:rsid w:val="00C37632"/>
    <w:rsid w:val="00C37BC6"/>
    <w:rsid w:val="00C402BD"/>
    <w:rsid w:val="00C40546"/>
    <w:rsid w:val="00C407EB"/>
    <w:rsid w:val="00C40BFA"/>
    <w:rsid w:val="00C40EC3"/>
    <w:rsid w:val="00C4145D"/>
    <w:rsid w:val="00C41628"/>
    <w:rsid w:val="00C41788"/>
    <w:rsid w:val="00C41F1B"/>
    <w:rsid w:val="00C4257C"/>
    <w:rsid w:val="00C42C22"/>
    <w:rsid w:val="00C434A9"/>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45D"/>
    <w:rsid w:val="00C50993"/>
    <w:rsid w:val="00C50DF8"/>
    <w:rsid w:val="00C524E0"/>
    <w:rsid w:val="00C52CC7"/>
    <w:rsid w:val="00C53098"/>
    <w:rsid w:val="00C531BC"/>
    <w:rsid w:val="00C53779"/>
    <w:rsid w:val="00C53D1B"/>
    <w:rsid w:val="00C54486"/>
    <w:rsid w:val="00C5488F"/>
    <w:rsid w:val="00C55384"/>
    <w:rsid w:val="00C5566A"/>
    <w:rsid w:val="00C5701B"/>
    <w:rsid w:val="00C5707B"/>
    <w:rsid w:val="00C5719A"/>
    <w:rsid w:val="00C57225"/>
    <w:rsid w:val="00C57618"/>
    <w:rsid w:val="00C60302"/>
    <w:rsid w:val="00C6038A"/>
    <w:rsid w:val="00C60ABD"/>
    <w:rsid w:val="00C60BB5"/>
    <w:rsid w:val="00C60D7D"/>
    <w:rsid w:val="00C61066"/>
    <w:rsid w:val="00C61084"/>
    <w:rsid w:val="00C6117A"/>
    <w:rsid w:val="00C61234"/>
    <w:rsid w:val="00C61684"/>
    <w:rsid w:val="00C61995"/>
    <w:rsid w:val="00C619EF"/>
    <w:rsid w:val="00C62686"/>
    <w:rsid w:val="00C6295D"/>
    <w:rsid w:val="00C6301D"/>
    <w:rsid w:val="00C6310C"/>
    <w:rsid w:val="00C632DA"/>
    <w:rsid w:val="00C63ACC"/>
    <w:rsid w:val="00C63DAC"/>
    <w:rsid w:val="00C63F79"/>
    <w:rsid w:val="00C6460D"/>
    <w:rsid w:val="00C65065"/>
    <w:rsid w:val="00C6533C"/>
    <w:rsid w:val="00C656DF"/>
    <w:rsid w:val="00C6582D"/>
    <w:rsid w:val="00C659C3"/>
    <w:rsid w:val="00C660C6"/>
    <w:rsid w:val="00C66D32"/>
    <w:rsid w:val="00C66E18"/>
    <w:rsid w:val="00C673AC"/>
    <w:rsid w:val="00C674C6"/>
    <w:rsid w:val="00C67CEE"/>
    <w:rsid w:val="00C70182"/>
    <w:rsid w:val="00C701B9"/>
    <w:rsid w:val="00C70BC2"/>
    <w:rsid w:val="00C71213"/>
    <w:rsid w:val="00C7130D"/>
    <w:rsid w:val="00C71394"/>
    <w:rsid w:val="00C7141A"/>
    <w:rsid w:val="00C714E6"/>
    <w:rsid w:val="00C71A62"/>
    <w:rsid w:val="00C71FDA"/>
    <w:rsid w:val="00C728F3"/>
    <w:rsid w:val="00C72A2E"/>
    <w:rsid w:val="00C730C2"/>
    <w:rsid w:val="00C736A8"/>
    <w:rsid w:val="00C74165"/>
    <w:rsid w:val="00C742DD"/>
    <w:rsid w:val="00C74306"/>
    <w:rsid w:val="00C748E9"/>
    <w:rsid w:val="00C7511D"/>
    <w:rsid w:val="00C753C0"/>
    <w:rsid w:val="00C758E9"/>
    <w:rsid w:val="00C75A88"/>
    <w:rsid w:val="00C75AAD"/>
    <w:rsid w:val="00C75D7C"/>
    <w:rsid w:val="00C760E4"/>
    <w:rsid w:val="00C76494"/>
    <w:rsid w:val="00C7663F"/>
    <w:rsid w:val="00C76960"/>
    <w:rsid w:val="00C77272"/>
    <w:rsid w:val="00C77324"/>
    <w:rsid w:val="00C77339"/>
    <w:rsid w:val="00C77863"/>
    <w:rsid w:val="00C77B63"/>
    <w:rsid w:val="00C77C10"/>
    <w:rsid w:val="00C77E59"/>
    <w:rsid w:val="00C80677"/>
    <w:rsid w:val="00C8078E"/>
    <w:rsid w:val="00C81108"/>
    <w:rsid w:val="00C81539"/>
    <w:rsid w:val="00C81E7B"/>
    <w:rsid w:val="00C82A6D"/>
    <w:rsid w:val="00C82BBC"/>
    <w:rsid w:val="00C838CC"/>
    <w:rsid w:val="00C83CC3"/>
    <w:rsid w:val="00C83FB1"/>
    <w:rsid w:val="00C84D56"/>
    <w:rsid w:val="00C853FF"/>
    <w:rsid w:val="00C8597E"/>
    <w:rsid w:val="00C862EC"/>
    <w:rsid w:val="00C86642"/>
    <w:rsid w:val="00C867C6"/>
    <w:rsid w:val="00C86851"/>
    <w:rsid w:val="00C86862"/>
    <w:rsid w:val="00C8739F"/>
    <w:rsid w:val="00C903A6"/>
    <w:rsid w:val="00C91293"/>
    <w:rsid w:val="00C917ED"/>
    <w:rsid w:val="00C919A8"/>
    <w:rsid w:val="00C92115"/>
    <w:rsid w:val="00C922D0"/>
    <w:rsid w:val="00C92417"/>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207"/>
    <w:rsid w:val="00CA278F"/>
    <w:rsid w:val="00CA2EED"/>
    <w:rsid w:val="00CA30F5"/>
    <w:rsid w:val="00CA3766"/>
    <w:rsid w:val="00CA3B5F"/>
    <w:rsid w:val="00CA3F03"/>
    <w:rsid w:val="00CA43DD"/>
    <w:rsid w:val="00CA4731"/>
    <w:rsid w:val="00CA4BD8"/>
    <w:rsid w:val="00CA5A90"/>
    <w:rsid w:val="00CA69AB"/>
    <w:rsid w:val="00CA6A8A"/>
    <w:rsid w:val="00CA6AF0"/>
    <w:rsid w:val="00CA6C0E"/>
    <w:rsid w:val="00CA6C9F"/>
    <w:rsid w:val="00CA75B0"/>
    <w:rsid w:val="00CA7684"/>
    <w:rsid w:val="00CB0583"/>
    <w:rsid w:val="00CB06DD"/>
    <w:rsid w:val="00CB181A"/>
    <w:rsid w:val="00CB1E53"/>
    <w:rsid w:val="00CB1E5F"/>
    <w:rsid w:val="00CB1EA0"/>
    <w:rsid w:val="00CB252C"/>
    <w:rsid w:val="00CB331E"/>
    <w:rsid w:val="00CB3A37"/>
    <w:rsid w:val="00CB3B2A"/>
    <w:rsid w:val="00CB4283"/>
    <w:rsid w:val="00CB43BA"/>
    <w:rsid w:val="00CB4A3F"/>
    <w:rsid w:val="00CB56A9"/>
    <w:rsid w:val="00CB5737"/>
    <w:rsid w:val="00CB5879"/>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E4A"/>
    <w:rsid w:val="00CC3586"/>
    <w:rsid w:val="00CC3B56"/>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B14"/>
    <w:rsid w:val="00CD4C45"/>
    <w:rsid w:val="00CD5FF7"/>
    <w:rsid w:val="00CD63D2"/>
    <w:rsid w:val="00CD6D3A"/>
    <w:rsid w:val="00CD6D5A"/>
    <w:rsid w:val="00CD6F51"/>
    <w:rsid w:val="00CD7056"/>
    <w:rsid w:val="00CD7226"/>
    <w:rsid w:val="00CD764D"/>
    <w:rsid w:val="00CD7E1C"/>
    <w:rsid w:val="00CE005D"/>
    <w:rsid w:val="00CE038B"/>
    <w:rsid w:val="00CE0C1B"/>
    <w:rsid w:val="00CE1368"/>
    <w:rsid w:val="00CE1775"/>
    <w:rsid w:val="00CE1A6E"/>
    <w:rsid w:val="00CE2809"/>
    <w:rsid w:val="00CE2A03"/>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6F65"/>
    <w:rsid w:val="00CE77CB"/>
    <w:rsid w:val="00CE78A0"/>
    <w:rsid w:val="00CE78DA"/>
    <w:rsid w:val="00CE7FF3"/>
    <w:rsid w:val="00CF001B"/>
    <w:rsid w:val="00CF05D0"/>
    <w:rsid w:val="00CF0D56"/>
    <w:rsid w:val="00CF0F03"/>
    <w:rsid w:val="00CF104F"/>
    <w:rsid w:val="00CF1447"/>
    <w:rsid w:val="00CF1679"/>
    <w:rsid w:val="00CF181B"/>
    <w:rsid w:val="00CF2642"/>
    <w:rsid w:val="00CF2DC2"/>
    <w:rsid w:val="00CF33AB"/>
    <w:rsid w:val="00CF34DA"/>
    <w:rsid w:val="00CF3765"/>
    <w:rsid w:val="00CF3AD7"/>
    <w:rsid w:val="00CF3F0B"/>
    <w:rsid w:val="00CF42CA"/>
    <w:rsid w:val="00CF4365"/>
    <w:rsid w:val="00CF4606"/>
    <w:rsid w:val="00CF4870"/>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1FE"/>
    <w:rsid w:val="00D00529"/>
    <w:rsid w:val="00D00F82"/>
    <w:rsid w:val="00D00F89"/>
    <w:rsid w:val="00D011BE"/>
    <w:rsid w:val="00D0139C"/>
    <w:rsid w:val="00D017A4"/>
    <w:rsid w:val="00D018F7"/>
    <w:rsid w:val="00D023CC"/>
    <w:rsid w:val="00D024CC"/>
    <w:rsid w:val="00D024F8"/>
    <w:rsid w:val="00D029D1"/>
    <w:rsid w:val="00D02C2F"/>
    <w:rsid w:val="00D0334A"/>
    <w:rsid w:val="00D03F3E"/>
    <w:rsid w:val="00D0408B"/>
    <w:rsid w:val="00D0426B"/>
    <w:rsid w:val="00D04295"/>
    <w:rsid w:val="00D04511"/>
    <w:rsid w:val="00D048C7"/>
    <w:rsid w:val="00D04ACE"/>
    <w:rsid w:val="00D04CEE"/>
    <w:rsid w:val="00D04E63"/>
    <w:rsid w:val="00D0537B"/>
    <w:rsid w:val="00D05584"/>
    <w:rsid w:val="00D05B7C"/>
    <w:rsid w:val="00D05DDD"/>
    <w:rsid w:val="00D05F22"/>
    <w:rsid w:val="00D06069"/>
    <w:rsid w:val="00D0629B"/>
    <w:rsid w:val="00D06AA6"/>
    <w:rsid w:val="00D07D78"/>
    <w:rsid w:val="00D10C46"/>
    <w:rsid w:val="00D115FD"/>
    <w:rsid w:val="00D1168A"/>
    <w:rsid w:val="00D11736"/>
    <w:rsid w:val="00D12966"/>
    <w:rsid w:val="00D12C5E"/>
    <w:rsid w:val="00D1364B"/>
    <w:rsid w:val="00D1368D"/>
    <w:rsid w:val="00D13BFF"/>
    <w:rsid w:val="00D13C9C"/>
    <w:rsid w:val="00D141CA"/>
    <w:rsid w:val="00D146B2"/>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17314"/>
    <w:rsid w:val="00D207E9"/>
    <w:rsid w:val="00D20B7A"/>
    <w:rsid w:val="00D20FEB"/>
    <w:rsid w:val="00D21556"/>
    <w:rsid w:val="00D218E3"/>
    <w:rsid w:val="00D218E4"/>
    <w:rsid w:val="00D21BFE"/>
    <w:rsid w:val="00D224B6"/>
    <w:rsid w:val="00D231C7"/>
    <w:rsid w:val="00D233C4"/>
    <w:rsid w:val="00D23441"/>
    <w:rsid w:val="00D23709"/>
    <w:rsid w:val="00D239B2"/>
    <w:rsid w:val="00D23AF5"/>
    <w:rsid w:val="00D23B7C"/>
    <w:rsid w:val="00D24B9F"/>
    <w:rsid w:val="00D2541D"/>
    <w:rsid w:val="00D25518"/>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6C7"/>
    <w:rsid w:val="00D352FB"/>
    <w:rsid w:val="00D35345"/>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1943"/>
    <w:rsid w:val="00D422C9"/>
    <w:rsid w:val="00D424CE"/>
    <w:rsid w:val="00D425F9"/>
    <w:rsid w:val="00D429F9"/>
    <w:rsid w:val="00D42B86"/>
    <w:rsid w:val="00D430D9"/>
    <w:rsid w:val="00D43138"/>
    <w:rsid w:val="00D435EE"/>
    <w:rsid w:val="00D43D34"/>
    <w:rsid w:val="00D43F73"/>
    <w:rsid w:val="00D4425E"/>
    <w:rsid w:val="00D44424"/>
    <w:rsid w:val="00D44B4D"/>
    <w:rsid w:val="00D44C1E"/>
    <w:rsid w:val="00D44F51"/>
    <w:rsid w:val="00D457C5"/>
    <w:rsid w:val="00D458D5"/>
    <w:rsid w:val="00D45D0C"/>
    <w:rsid w:val="00D45E8B"/>
    <w:rsid w:val="00D465E9"/>
    <w:rsid w:val="00D46FF0"/>
    <w:rsid w:val="00D4764D"/>
    <w:rsid w:val="00D47CF7"/>
    <w:rsid w:val="00D504BB"/>
    <w:rsid w:val="00D5051D"/>
    <w:rsid w:val="00D507EC"/>
    <w:rsid w:val="00D50FBD"/>
    <w:rsid w:val="00D5104D"/>
    <w:rsid w:val="00D514A5"/>
    <w:rsid w:val="00D52B63"/>
    <w:rsid w:val="00D5394F"/>
    <w:rsid w:val="00D5467B"/>
    <w:rsid w:val="00D54AD4"/>
    <w:rsid w:val="00D557D9"/>
    <w:rsid w:val="00D55EB4"/>
    <w:rsid w:val="00D56256"/>
    <w:rsid w:val="00D5664B"/>
    <w:rsid w:val="00D56676"/>
    <w:rsid w:val="00D5694B"/>
    <w:rsid w:val="00D57351"/>
    <w:rsid w:val="00D5770E"/>
    <w:rsid w:val="00D578C1"/>
    <w:rsid w:val="00D578D0"/>
    <w:rsid w:val="00D6033A"/>
    <w:rsid w:val="00D603A1"/>
    <w:rsid w:val="00D60528"/>
    <w:rsid w:val="00D611AD"/>
    <w:rsid w:val="00D611BC"/>
    <w:rsid w:val="00D6139F"/>
    <w:rsid w:val="00D615EC"/>
    <w:rsid w:val="00D61A4C"/>
    <w:rsid w:val="00D62123"/>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B1B"/>
    <w:rsid w:val="00D70DEA"/>
    <w:rsid w:val="00D71422"/>
    <w:rsid w:val="00D71575"/>
    <w:rsid w:val="00D719BB"/>
    <w:rsid w:val="00D71B9B"/>
    <w:rsid w:val="00D71CBB"/>
    <w:rsid w:val="00D71DD3"/>
    <w:rsid w:val="00D72C19"/>
    <w:rsid w:val="00D73612"/>
    <w:rsid w:val="00D73793"/>
    <w:rsid w:val="00D73D83"/>
    <w:rsid w:val="00D741D2"/>
    <w:rsid w:val="00D74314"/>
    <w:rsid w:val="00D744FC"/>
    <w:rsid w:val="00D7458D"/>
    <w:rsid w:val="00D75646"/>
    <w:rsid w:val="00D756DD"/>
    <w:rsid w:val="00D757BD"/>
    <w:rsid w:val="00D75817"/>
    <w:rsid w:val="00D75877"/>
    <w:rsid w:val="00D75C03"/>
    <w:rsid w:val="00D7602D"/>
    <w:rsid w:val="00D76108"/>
    <w:rsid w:val="00D76502"/>
    <w:rsid w:val="00D76AB2"/>
    <w:rsid w:val="00D76BDB"/>
    <w:rsid w:val="00D76FD4"/>
    <w:rsid w:val="00D80424"/>
    <w:rsid w:val="00D8098C"/>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5E8"/>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292"/>
    <w:rsid w:val="00D93CFB"/>
    <w:rsid w:val="00D93DD8"/>
    <w:rsid w:val="00D95376"/>
    <w:rsid w:val="00D96205"/>
    <w:rsid w:val="00D96E77"/>
    <w:rsid w:val="00D97416"/>
    <w:rsid w:val="00D977B2"/>
    <w:rsid w:val="00DA00AC"/>
    <w:rsid w:val="00DA00CB"/>
    <w:rsid w:val="00DA038D"/>
    <w:rsid w:val="00DA08F0"/>
    <w:rsid w:val="00DA1043"/>
    <w:rsid w:val="00DA1048"/>
    <w:rsid w:val="00DA198A"/>
    <w:rsid w:val="00DA1B68"/>
    <w:rsid w:val="00DA238F"/>
    <w:rsid w:val="00DA2687"/>
    <w:rsid w:val="00DA26BF"/>
    <w:rsid w:val="00DA2D6D"/>
    <w:rsid w:val="00DA3213"/>
    <w:rsid w:val="00DA32D8"/>
    <w:rsid w:val="00DA364A"/>
    <w:rsid w:val="00DA3F2C"/>
    <w:rsid w:val="00DA4B76"/>
    <w:rsid w:val="00DA5190"/>
    <w:rsid w:val="00DA5A12"/>
    <w:rsid w:val="00DA62E3"/>
    <w:rsid w:val="00DA6C6A"/>
    <w:rsid w:val="00DA6E31"/>
    <w:rsid w:val="00DA7087"/>
    <w:rsid w:val="00DA740A"/>
    <w:rsid w:val="00DA74EA"/>
    <w:rsid w:val="00DA7504"/>
    <w:rsid w:val="00DA7D3C"/>
    <w:rsid w:val="00DB005E"/>
    <w:rsid w:val="00DB0529"/>
    <w:rsid w:val="00DB079A"/>
    <w:rsid w:val="00DB07FC"/>
    <w:rsid w:val="00DB084D"/>
    <w:rsid w:val="00DB0A34"/>
    <w:rsid w:val="00DB0ADC"/>
    <w:rsid w:val="00DB1396"/>
    <w:rsid w:val="00DB1A0D"/>
    <w:rsid w:val="00DB1CB5"/>
    <w:rsid w:val="00DB1D69"/>
    <w:rsid w:val="00DB221C"/>
    <w:rsid w:val="00DB2910"/>
    <w:rsid w:val="00DB2B37"/>
    <w:rsid w:val="00DB2D01"/>
    <w:rsid w:val="00DB2D1D"/>
    <w:rsid w:val="00DB2F6A"/>
    <w:rsid w:val="00DB3041"/>
    <w:rsid w:val="00DB3141"/>
    <w:rsid w:val="00DB32E5"/>
    <w:rsid w:val="00DB333B"/>
    <w:rsid w:val="00DB3F1C"/>
    <w:rsid w:val="00DB4606"/>
    <w:rsid w:val="00DB4F89"/>
    <w:rsid w:val="00DB5ABD"/>
    <w:rsid w:val="00DB5D05"/>
    <w:rsid w:val="00DB5EFD"/>
    <w:rsid w:val="00DB5F32"/>
    <w:rsid w:val="00DB650F"/>
    <w:rsid w:val="00DB6D72"/>
    <w:rsid w:val="00DB6E1D"/>
    <w:rsid w:val="00DB7061"/>
    <w:rsid w:val="00DB7AD5"/>
    <w:rsid w:val="00DC02C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C7CFB"/>
    <w:rsid w:val="00DD0586"/>
    <w:rsid w:val="00DD0D0A"/>
    <w:rsid w:val="00DD0EAC"/>
    <w:rsid w:val="00DD130A"/>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598"/>
    <w:rsid w:val="00DD57FF"/>
    <w:rsid w:val="00DD5AA0"/>
    <w:rsid w:val="00DD5C38"/>
    <w:rsid w:val="00DD6A49"/>
    <w:rsid w:val="00DD6DF1"/>
    <w:rsid w:val="00DD7487"/>
    <w:rsid w:val="00DD7AC0"/>
    <w:rsid w:val="00DD7CF8"/>
    <w:rsid w:val="00DD7E4A"/>
    <w:rsid w:val="00DE06B6"/>
    <w:rsid w:val="00DE0A29"/>
    <w:rsid w:val="00DE1097"/>
    <w:rsid w:val="00DE1555"/>
    <w:rsid w:val="00DE15E7"/>
    <w:rsid w:val="00DE1C11"/>
    <w:rsid w:val="00DE1CA7"/>
    <w:rsid w:val="00DE1D81"/>
    <w:rsid w:val="00DE280C"/>
    <w:rsid w:val="00DE2A9F"/>
    <w:rsid w:val="00DE2B1B"/>
    <w:rsid w:val="00DE2D61"/>
    <w:rsid w:val="00DE2F65"/>
    <w:rsid w:val="00DE35B5"/>
    <w:rsid w:val="00DE387A"/>
    <w:rsid w:val="00DE3CC1"/>
    <w:rsid w:val="00DE3E86"/>
    <w:rsid w:val="00DE41EA"/>
    <w:rsid w:val="00DE43FD"/>
    <w:rsid w:val="00DE4A36"/>
    <w:rsid w:val="00DE6237"/>
    <w:rsid w:val="00DE6692"/>
    <w:rsid w:val="00DE6A78"/>
    <w:rsid w:val="00DE73DB"/>
    <w:rsid w:val="00DE761F"/>
    <w:rsid w:val="00DE7B10"/>
    <w:rsid w:val="00DF0887"/>
    <w:rsid w:val="00DF0913"/>
    <w:rsid w:val="00DF097F"/>
    <w:rsid w:val="00DF1014"/>
    <w:rsid w:val="00DF12A1"/>
    <w:rsid w:val="00DF1578"/>
    <w:rsid w:val="00DF1920"/>
    <w:rsid w:val="00DF1B4A"/>
    <w:rsid w:val="00DF1E15"/>
    <w:rsid w:val="00DF1ECC"/>
    <w:rsid w:val="00DF1F96"/>
    <w:rsid w:val="00DF269D"/>
    <w:rsid w:val="00DF2FDA"/>
    <w:rsid w:val="00DF33CB"/>
    <w:rsid w:val="00DF3947"/>
    <w:rsid w:val="00DF3C72"/>
    <w:rsid w:val="00DF3D25"/>
    <w:rsid w:val="00DF3DE1"/>
    <w:rsid w:val="00DF4B28"/>
    <w:rsid w:val="00DF4FEE"/>
    <w:rsid w:val="00DF5111"/>
    <w:rsid w:val="00DF57A9"/>
    <w:rsid w:val="00DF5C82"/>
    <w:rsid w:val="00DF6105"/>
    <w:rsid w:val="00DF65AD"/>
    <w:rsid w:val="00DF6A1F"/>
    <w:rsid w:val="00DF72B6"/>
    <w:rsid w:val="00DF752E"/>
    <w:rsid w:val="00DF7F49"/>
    <w:rsid w:val="00E00133"/>
    <w:rsid w:val="00E001B2"/>
    <w:rsid w:val="00E008D6"/>
    <w:rsid w:val="00E00981"/>
    <w:rsid w:val="00E01784"/>
    <w:rsid w:val="00E020AA"/>
    <w:rsid w:val="00E0247F"/>
    <w:rsid w:val="00E02765"/>
    <w:rsid w:val="00E02970"/>
    <w:rsid w:val="00E02D91"/>
    <w:rsid w:val="00E02D96"/>
    <w:rsid w:val="00E02E69"/>
    <w:rsid w:val="00E02F4B"/>
    <w:rsid w:val="00E02F78"/>
    <w:rsid w:val="00E02F9F"/>
    <w:rsid w:val="00E03196"/>
    <w:rsid w:val="00E032DF"/>
    <w:rsid w:val="00E03305"/>
    <w:rsid w:val="00E0364F"/>
    <w:rsid w:val="00E0375D"/>
    <w:rsid w:val="00E038D5"/>
    <w:rsid w:val="00E03DEF"/>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47A"/>
    <w:rsid w:val="00E1181A"/>
    <w:rsid w:val="00E11A90"/>
    <w:rsid w:val="00E11F33"/>
    <w:rsid w:val="00E12507"/>
    <w:rsid w:val="00E12AD4"/>
    <w:rsid w:val="00E132E7"/>
    <w:rsid w:val="00E137FD"/>
    <w:rsid w:val="00E13928"/>
    <w:rsid w:val="00E13FD3"/>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57F"/>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7E3"/>
    <w:rsid w:val="00E30D70"/>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01"/>
    <w:rsid w:val="00E35222"/>
    <w:rsid w:val="00E354A1"/>
    <w:rsid w:val="00E35815"/>
    <w:rsid w:val="00E3589F"/>
    <w:rsid w:val="00E360B6"/>
    <w:rsid w:val="00E3647B"/>
    <w:rsid w:val="00E3668A"/>
    <w:rsid w:val="00E37335"/>
    <w:rsid w:val="00E376AD"/>
    <w:rsid w:val="00E376FA"/>
    <w:rsid w:val="00E377BC"/>
    <w:rsid w:val="00E37BE1"/>
    <w:rsid w:val="00E37C3E"/>
    <w:rsid w:val="00E37FEE"/>
    <w:rsid w:val="00E40D0A"/>
    <w:rsid w:val="00E41337"/>
    <w:rsid w:val="00E41623"/>
    <w:rsid w:val="00E416BF"/>
    <w:rsid w:val="00E41737"/>
    <w:rsid w:val="00E41815"/>
    <w:rsid w:val="00E41AD5"/>
    <w:rsid w:val="00E42149"/>
    <w:rsid w:val="00E4227C"/>
    <w:rsid w:val="00E422DD"/>
    <w:rsid w:val="00E4242F"/>
    <w:rsid w:val="00E4270B"/>
    <w:rsid w:val="00E42799"/>
    <w:rsid w:val="00E42883"/>
    <w:rsid w:val="00E4288E"/>
    <w:rsid w:val="00E42AF5"/>
    <w:rsid w:val="00E42C46"/>
    <w:rsid w:val="00E42C9A"/>
    <w:rsid w:val="00E42F3E"/>
    <w:rsid w:val="00E4308C"/>
    <w:rsid w:val="00E435A5"/>
    <w:rsid w:val="00E435DD"/>
    <w:rsid w:val="00E43716"/>
    <w:rsid w:val="00E43831"/>
    <w:rsid w:val="00E43AFE"/>
    <w:rsid w:val="00E43B89"/>
    <w:rsid w:val="00E43D54"/>
    <w:rsid w:val="00E444B6"/>
    <w:rsid w:val="00E4459E"/>
    <w:rsid w:val="00E446BC"/>
    <w:rsid w:val="00E44AD5"/>
    <w:rsid w:val="00E452C3"/>
    <w:rsid w:val="00E45D21"/>
    <w:rsid w:val="00E45D4D"/>
    <w:rsid w:val="00E45D79"/>
    <w:rsid w:val="00E465A6"/>
    <w:rsid w:val="00E47B17"/>
    <w:rsid w:val="00E47FD9"/>
    <w:rsid w:val="00E500C2"/>
    <w:rsid w:val="00E50183"/>
    <w:rsid w:val="00E50331"/>
    <w:rsid w:val="00E51DA3"/>
    <w:rsid w:val="00E51F15"/>
    <w:rsid w:val="00E5221C"/>
    <w:rsid w:val="00E523F6"/>
    <w:rsid w:val="00E528C6"/>
    <w:rsid w:val="00E52EEB"/>
    <w:rsid w:val="00E531BF"/>
    <w:rsid w:val="00E53402"/>
    <w:rsid w:val="00E537A8"/>
    <w:rsid w:val="00E5393C"/>
    <w:rsid w:val="00E53C16"/>
    <w:rsid w:val="00E5423C"/>
    <w:rsid w:val="00E54AE5"/>
    <w:rsid w:val="00E55469"/>
    <w:rsid w:val="00E554E2"/>
    <w:rsid w:val="00E558DD"/>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598"/>
    <w:rsid w:val="00E60A1F"/>
    <w:rsid w:val="00E60B8E"/>
    <w:rsid w:val="00E60C35"/>
    <w:rsid w:val="00E60D9D"/>
    <w:rsid w:val="00E61217"/>
    <w:rsid w:val="00E614AC"/>
    <w:rsid w:val="00E61749"/>
    <w:rsid w:val="00E61801"/>
    <w:rsid w:val="00E61815"/>
    <w:rsid w:val="00E61B35"/>
    <w:rsid w:val="00E62398"/>
    <w:rsid w:val="00E624FF"/>
    <w:rsid w:val="00E627DD"/>
    <w:rsid w:val="00E635B0"/>
    <w:rsid w:val="00E63614"/>
    <w:rsid w:val="00E640E4"/>
    <w:rsid w:val="00E64AA1"/>
    <w:rsid w:val="00E6535A"/>
    <w:rsid w:val="00E658AE"/>
    <w:rsid w:val="00E65EE8"/>
    <w:rsid w:val="00E65F40"/>
    <w:rsid w:val="00E6624F"/>
    <w:rsid w:val="00E662A5"/>
    <w:rsid w:val="00E66343"/>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417"/>
    <w:rsid w:val="00E71526"/>
    <w:rsid w:val="00E7174F"/>
    <w:rsid w:val="00E71825"/>
    <w:rsid w:val="00E71DD4"/>
    <w:rsid w:val="00E721C0"/>
    <w:rsid w:val="00E72566"/>
    <w:rsid w:val="00E7264B"/>
    <w:rsid w:val="00E7297B"/>
    <w:rsid w:val="00E73035"/>
    <w:rsid w:val="00E73395"/>
    <w:rsid w:val="00E73E0A"/>
    <w:rsid w:val="00E73F2D"/>
    <w:rsid w:val="00E73F34"/>
    <w:rsid w:val="00E74238"/>
    <w:rsid w:val="00E7442D"/>
    <w:rsid w:val="00E7509F"/>
    <w:rsid w:val="00E752A9"/>
    <w:rsid w:val="00E75466"/>
    <w:rsid w:val="00E75631"/>
    <w:rsid w:val="00E75CEF"/>
    <w:rsid w:val="00E76507"/>
    <w:rsid w:val="00E76E38"/>
    <w:rsid w:val="00E7708A"/>
    <w:rsid w:val="00E77819"/>
    <w:rsid w:val="00E77A21"/>
    <w:rsid w:val="00E77CE4"/>
    <w:rsid w:val="00E77FCF"/>
    <w:rsid w:val="00E8004C"/>
    <w:rsid w:val="00E80453"/>
    <w:rsid w:val="00E80CFA"/>
    <w:rsid w:val="00E811BA"/>
    <w:rsid w:val="00E819F9"/>
    <w:rsid w:val="00E81A87"/>
    <w:rsid w:val="00E82477"/>
    <w:rsid w:val="00E83073"/>
    <w:rsid w:val="00E8380A"/>
    <w:rsid w:val="00E84177"/>
    <w:rsid w:val="00E841B7"/>
    <w:rsid w:val="00E841F8"/>
    <w:rsid w:val="00E84225"/>
    <w:rsid w:val="00E842B7"/>
    <w:rsid w:val="00E854E7"/>
    <w:rsid w:val="00E86132"/>
    <w:rsid w:val="00E86375"/>
    <w:rsid w:val="00E86400"/>
    <w:rsid w:val="00E8645A"/>
    <w:rsid w:val="00E86C14"/>
    <w:rsid w:val="00E87714"/>
    <w:rsid w:val="00E87756"/>
    <w:rsid w:val="00E87A55"/>
    <w:rsid w:val="00E87B2B"/>
    <w:rsid w:val="00E90304"/>
    <w:rsid w:val="00E90F42"/>
    <w:rsid w:val="00E91450"/>
    <w:rsid w:val="00E915A1"/>
    <w:rsid w:val="00E9186E"/>
    <w:rsid w:val="00E91D4F"/>
    <w:rsid w:val="00E91DA3"/>
    <w:rsid w:val="00E933B1"/>
    <w:rsid w:val="00E93402"/>
    <w:rsid w:val="00E935F9"/>
    <w:rsid w:val="00E94091"/>
    <w:rsid w:val="00E94240"/>
    <w:rsid w:val="00E95028"/>
    <w:rsid w:val="00E952B4"/>
    <w:rsid w:val="00E95678"/>
    <w:rsid w:val="00E9575C"/>
    <w:rsid w:val="00E959C6"/>
    <w:rsid w:val="00E961D0"/>
    <w:rsid w:val="00E9658A"/>
    <w:rsid w:val="00E967F8"/>
    <w:rsid w:val="00E96AD9"/>
    <w:rsid w:val="00E97956"/>
    <w:rsid w:val="00E97F46"/>
    <w:rsid w:val="00EA079F"/>
    <w:rsid w:val="00EA1670"/>
    <w:rsid w:val="00EA1AC3"/>
    <w:rsid w:val="00EA1FDE"/>
    <w:rsid w:val="00EA2CC9"/>
    <w:rsid w:val="00EA301F"/>
    <w:rsid w:val="00EA3207"/>
    <w:rsid w:val="00EA3D8F"/>
    <w:rsid w:val="00EA485D"/>
    <w:rsid w:val="00EA4899"/>
    <w:rsid w:val="00EA4B6D"/>
    <w:rsid w:val="00EA4C1E"/>
    <w:rsid w:val="00EA4C4D"/>
    <w:rsid w:val="00EA4CFA"/>
    <w:rsid w:val="00EA4E23"/>
    <w:rsid w:val="00EA4F9E"/>
    <w:rsid w:val="00EA526C"/>
    <w:rsid w:val="00EA545B"/>
    <w:rsid w:val="00EA548F"/>
    <w:rsid w:val="00EA5E54"/>
    <w:rsid w:val="00EA63FD"/>
    <w:rsid w:val="00EA644D"/>
    <w:rsid w:val="00EA6922"/>
    <w:rsid w:val="00EA6B08"/>
    <w:rsid w:val="00EA6F83"/>
    <w:rsid w:val="00EA764F"/>
    <w:rsid w:val="00EA7D49"/>
    <w:rsid w:val="00EB0754"/>
    <w:rsid w:val="00EB0C7D"/>
    <w:rsid w:val="00EB1608"/>
    <w:rsid w:val="00EB300D"/>
    <w:rsid w:val="00EB306A"/>
    <w:rsid w:val="00EB30FA"/>
    <w:rsid w:val="00EB3C72"/>
    <w:rsid w:val="00EB3E77"/>
    <w:rsid w:val="00EB3EE7"/>
    <w:rsid w:val="00EB3FC5"/>
    <w:rsid w:val="00EB4363"/>
    <w:rsid w:val="00EB4814"/>
    <w:rsid w:val="00EB491E"/>
    <w:rsid w:val="00EB4DB7"/>
    <w:rsid w:val="00EB61A1"/>
    <w:rsid w:val="00EB642F"/>
    <w:rsid w:val="00EB6814"/>
    <w:rsid w:val="00EB6A84"/>
    <w:rsid w:val="00EB7C13"/>
    <w:rsid w:val="00EC09BD"/>
    <w:rsid w:val="00EC1387"/>
    <w:rsid w:val="00EC1A77"/>
    <w:rsid w:val="00EC1A86"/>
    <w:rsid w:val="00EC1E71"/>
    <w:rsid w:val="00EC2236"/>
    <w:rsid w:val="00EC34FB"/>
    <w:rsid w:val="00EC35BB"/>
    <w:rsid w:val="00EC3769"/>
    <w:rsid w:val="00EC3884"/>
    <w:rsid w:val="00EC3B2E"/>
    <w:rsid w:val="00EC3B76"/>
    <w:rsid w:val="00EC3BE8"/>
    <w:rsid w:val="00EC3F1C"/>
    <w:rsid w:val="00EC4393"/>
    <w:rsid w:val="00EC4A3A"/>
    <w:rsid w:val="00EC4D3D"/>
    <w:rsid w:val="00EC55C8"/>
    <w:rsid w:val="00EC55E8"/>
    <w:rsid w:val="00EC5ECA"/>
    <w:rsid w:val="00EC6629"/>
    <w:rsid w:val="00EC6A06"/>
    <w:rsid w:val="00EC6D77"/>
    <w:rsid w:val="00EC6FFC"/>
    <w:rsid w:val="00EC74D7"/>
    <w:rsid w:val="00EC7629"/>
    <w:rsid w:val="00EC7DC6"/>
    <w:rsid w:val="00EC7FEE"/>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4F84"/>
    <w:rsid w:val="00EE54C1"/>
    <w:rsid w:val="00EE587C"/>
    <w:rsid w:val="00EE5E9C"/>
    <w:rsid w:val="00EE5F2F"/>
    <w:rsid w:val="00EE5FC5"/>
    <w:rsid w:val="00EE6191"/>
    <w:rsid w:val="00EE68D4"/>
    <w:rsid w:val="00EE6B55"/>
    <w:rsid w:val="00EE7082"/>
    <w:rsid w:val="00EE723A"/>
    <w:rsid w:val="00EE7421"/>
    <w:rsid w:val="00EE78D7"/>
    <w:rsid w:val="00EE7A13"/>
    <w:rsid w:val="00EF048E"/>
    <w:rsid w:val="00EF0925"/>
    <w:rsid w:val="00EF0D36"/>
    <w:rsid w:val="00EF1388"/>
    <w:rsid w:val="00EF169C"/>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72B"/>
    <w:rsid w:val="00EF7817"/>
    <w:rsid w:val="00EF7A9C"/>
    <w:rsid w:val="00EF7AAF"/>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0F2C"/>
    <w:rsid w:val="00F116D1"/>
    <w:rsid w:val="00F11A12"/>
    <w:rsid w:val="00F11AB6"/>
    <w:rsid w:val="00F11B60"/>
    <w:rsid w:val="00F1203C"/>
    <w:rsid w:val="00F12669"/>
    <w:rsid w:val="00F128C0"/>
    <w:rsid w:val="00F12B63"/>
    <w:rsid w:val="00F12D86"/>
    <w:rsid w:val="00F1365F"/>
    <w:rsid w:val="00F13749"/>
    <w:rsid w:val="00F13E9F"/>
    <w:rsid w:val="00F1426D"/>
    <w:rsid w:val="00F14812"/>
    <w:rsid w:val="00F14A15"/>
    <w:rsid w:val="00F14A26"/>
    <w:rsid w:val="00F14D3B"/>
    <w:rsid w:val="00F14F11"/>
    <w:rsid w:val="00F1509C"/>
    <w:rsid w:val="00F15171"/>
    <w:rsid w:val="00F15327"/>
    <w:rsid w:val="00F15365"/>
    <w:rsid w:val="00F1541A"/>
    <w:rsid w:val="00F15520"/>
    <w:rsid w:val="00F160E2"/>
    <w:rsid w:val="00F167C1"/>
    <w:rsid w:val="00F167CB"/>
    <w:rsid w:val="00F167E2"/>
    <w:rsid w:val="00F16DBC"/>
    <w:rsid w:val="00F16F0A"/>
    <w:rsid w:val="00F17307"/>
    <w:rsid w:val="00F200D2"/>
    <w:rsid w:val="00F20591"/>
    <w:rsid w:val="00F206E5"/>
    <w:rsid w:val="00F206ED"/>
    <w:rsid w:val="00F21361"/>
    <w:rsid w:val="00F2147E"/>
    <w:rsid w:val="00F214D0"/>
    <w:rsid w:val="00F219D6"/>
    <w:rsid w:val="00F21FBC"/>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59D"/>
    <w:rsid w:val="00F26D85"/>
    <w:rsid w:val="00F27044"/>
    <w:rsid w:val="00F27A8E"/>
    <w:rsid w:val="00F27D83"/>
    <w:rsid w:val="00F27DE0"/>
    <w:rsid w:val="00F27DF8"/>
    <w:rsid w:val="00F27E15"/>
    <w:rsid w:val="00F30251"/>
    <w:rsid w:val="00F303D6"/>
    <w:rsid w:val="00F30D95"/>
    <w:rsid w:val="00F3153C"/>
    <w:rsid w:val="00F3171E"/>
    <w:rsid w:val="00F319F1"/>
    <w:rsid w:val="00F31A1A"/>
    <w:rsid w:val="00F31AFA"/>
    <w:rsid w:val="00F31CE0"/>
    <w:rsid w:val="00F321B4"/>
    <w:rsid w:val="00F32393"/>
    <w:rsid w:val="00F325B7"/>
    <w:rsid w:val="00F326A8"/>
    <w:rsid w:val="00F32AEC"/>
    <w:rsid w:val="00F33154"/>
    <w:rsid w:val="00F33CFB"/>
    <w:rsid w:val="00F3424E"/>
    <w:rsid w:val="00F344E7"/>
    <w:rsid w:val="00F34E6F"/>
    <w:rsid w:val="00F35006"/>
    <w:rsid w:val="00F35FC5"/>
    <w:rsid w:val="00F36279"/>
    <w:rsid w:val="00F363EF"/>
    <w:rsid w:val="00F366C3"/>
    <w:rsid w:val="00F3670A"/>
    <w:rsid w:val="00F368B6"/>
    <w:rsid w:val="00F37E5E"/>
    <w:rsid w:val="00F400B9"/>
    <w:rsid w:val="00F40339"/>
    <w:rsid w:val="00F4035D"/>
    <w:rsid w:val="00F40541"/>
    <w:rsid w:val="00F40825"/>
    <w:rsid w:val="00F4082F"/>
    <w:rsid w:val="00F40D99"/>
    <w:rsid w:val="00F40F2F"/>
    <w:rsid w:val="00F41217"/>
    <w:rsid w:val="00F41761"/>
    <w:rsid w:val="00F41AA4"/>
    <w:rsid w:val="00F41E82"/>
    <w:rsid w:val="00F42312"/>
    <w:rsid w:val="00F42AA0"/>
    <w:rsid w:val="00F42F43"/>
    <w:rsid w:val="00F43337"/>
    <w:rsid w:val="00F43354"/>
    <w:rsid w:val="00F437A5"/>
    <w:rsid w:val="00F43D48"/>
    <w:rsid w:val="00F43E79"/>
    <w:rsid w:val="00F43FE9"/>
    <w:rsid w:val="00F44BC5"/>
    <w:rsid w:val="00F44CAE"/>
    <w:rsid w:val="00F44E60"/>
    <w:rsid w:val="00F44EC4"/>
    <w:rsid w:val="00F45444"/>
    <w:rsid w:val="00F45454"/>
    <w:rsid w:val="00F45595"/>
    <w:rsid w:val="00F46634"/>
    <w:rsid w:val="00F46ABB"/>
    <w:rsid w:val="00F472AC"/>
    <w:rsid w:val="00F47CE0"/>
    <w:rsid w:val="00F505E3"/>
    <w:rsid w:val="00F508AB"/>
    <w:rsid w:val="00F50CA6"/>
    <w:rsid w:val="00F50F69"/>
    <w:rsid w:val="00F510C3"/>
    <w:rsid w:val="00F5112A"/>
    <w:rsid w:val="00F5180C"/>
    <w:rsid w:val="00F51A87"/>
    <w:rsid w:val="00F522C9"/>
    <w:rsid w:val="00F52C54"/>
    <w:rsid w:val="00F52C82"/>
    <w:rsid w:val="00F52EE0"/>
    <w:rsid w:val="00F53158"/>
    <w:rsid w:val="00F5336D"/>
    <w:rsid w:val="00F535F3"/>
    <w:rsid w:val="00F536AE"/>
    <w:rsid w:val="00F538A9"/>
    <w:rsid w:val="00F54666"/>
    <w:rsid w:val="00F54A5B"/>
    <w:rsid w:val="00F54B17"/>
    <w:rsid w:val="00F54C61"/>
    <w:rsid w:val="00F54ECC"/>
    <w:rsid w:val="00F54ED0"/>
    <w:rsid w:val="00F556A4"/>
    <w:rsid w:val="00F5571A"/>
    <w:rsid w:val="00F55F0F"/>
    <w:rsid w:val="00F568EC"/>
    <w:rsid w:val="00F56A7B"/>
    <w:rsid w:val="00F56B65"/>
    <w:rsid w:val="00F573FE"/>
    <w:rsid w:val="00F57DB8"/>
    <w:rsid w:val="00F57EDD"/>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1"/>
    <w:rsid w:val="00F65F4D"/>
    <w:rsid w:val="00F66176"/>
    <w:rsid w:val="00F667E9"/>
    <w:rsid w:val="00F671D4"/>
    <w:rsid w:val="00F673D6"/>
    <w:rsid w:val="00F679D6"/>
    <w:rsid w:val="00F70374"/>
    <w:rsid w:val="00F7052C"/>
    <w:rsid w:val="00F70FAB"/>
    <w:rsid w:val="00F71414"/>
    <w:rsid w:val="00F71EDC"/>
    <w:rsid w:val="00F72160"/>
    <w:rsid w:val="00F73146"/>
    <w:rsid w:val="00F7324F"/>
    <w:rsid w:val="00F73344"/>
    <w:rsid w:val="00F74A97"/>
    <w:rsid w:val="00F752F8"/>
    <w:rsid w:val="00F7562E"/>
    <w:rsid w:val="00F75851"/>
    <w:rsid w:val="00F760D2"/>
    <w:rsid w:val="00F768B9"/>
    <w:rsid w:val="00F76C37"/>
    <w:rsid w:val="00F77CC4"/>
    <w:rsid w:val="00F80118"/>
    <w:rsid w:val="00F80E15"/>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10E"/>
    <w:rsid w:val="00F919E3"/>
    <w:rsid w:val="00F91B70"/>
    <w:rsid w:val="00F91C9A"/>
    <w:rsid w:val="00F91E25"/>
    <w:rsid w:val="00F92651"/>
    <w:rsid w:val="00F9285F"/>
    <w:rsid w:val="00F92B49"/>
    <w:rsid w:val="00F93578"/>
    <w:rsid w:val="00F94256"/>
    <w:rsid w:val="00F942E4"/>
    <w:rsid w:val="00F94473"/>
    <w:rsid w:val="00F947E6"/>
    <w:rsid w:val="00F94BA8"/>
    <w:rsid w:val="00F94C5D"/>
    <w:rsid w:val="00F94E88"/>
    <w:rsid w:val="00F95094"/>
    <w:rsid w:val="00F957F9"/>
    <w:rsid w:val="00F9598D"/>
    <w:rsid w:val="00F959D4"/>
    <w:rsid w:val="00F960E4"/>
    <w:rsid w:val="00F963CD"/>
    <w:rsid w:val="00F963DB"/>
    <w:rsid w:val="00F97204"/>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709"/>
    <w:rsid w:val="00FA4716"/>
    <w:rsid w:val="00FA483C"/>
    <w:rsid w:val="00FA4A7A"/>
    <w:rsid w:val="00FA4F23"/>
    <w:rsid w:val="00FA57DB"/>
    <w:rsid w:val="00FA5A36"/>
    <w:rsid w:val="00FA5CA2"/>
    <w:rsid w:val="00FA5F78"/>
    <w:rsid w:val="00FA62B2"/>
    <w:rsid w:val="00FA6873"/>
    <w:rsid w:val="00FA7078"/>
    <w:rsid w:val="00FA73A3"/>
    <w:rsid w:val="00FA74E4"/>
    <w:rsid w:val="00FA7D55"/>
    <w:rsid w:val="00FA7FB2"/>
    <w:rsid w:val="00FB03E1"/>
    <w:rsid w:val="00FB0ACC"/>
    <w:rsid w:val="00FB1178"/>
    <w:rsid w:val="00FB1627"/>
    <w:rsid w:val="00FB16AB"/>
    <w:rsid w:val="00FB1FB5"/>
    <w:rsid w:val="00FB2176"/>
    <w:rsid w:val="00FB2FAA"/>
    <w:rsid w:val="00FB3278"/>
    <w:rsid w:val="00FB39A8"/>
    <w:rsid w:val="00FB3D7D"/>
    <w:rsid w:val="00FB45C1"/>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0D8"/>
    <w:rsid w:val="00FC1AB7"/>
    <w:rsid w:val="00FC1AF0"/>
    <w:rsid w:val="00FC1F2F"/>
    <w:rsid w:val="00FC1FC5"/>
    <w:rsid w:val="00FC2AF7"/>
    <w:rsid w:val="00FC2F9D"/>
    <w:rsid w:val="00FC31A9"/>
    <w:rsid w:val="00FC31C7"/>
    <w:rsid w:val="00FC358A"/>
    <w:rsid w:val="00FC36CB"/>
    <w:rsid w:val="00FC38EE"/>
    <w:rsid w:val="00FC40FF"/>
    <w:rsid w:val="00FC4C47"/>
    <w:rsid w:val="00FC5366"/>
    <w:rsid w:val="00FC58A7"/>
    <w:rsid w:val="00FC5D4B"/>
    <w:rsid w:val="00FC66A0"/>
    <w:rsid w:val="00FC7326"/>
    <w:rsid w:val="00FC7365"/>
    <w:rsid w:val="00FC77B0"/>
    <w:rsid w:val="00FC7D35"/>
    <w:rsid w:val="00FD081C"/>
    <w:rsid w:val="00FD0A4D"/>
    <w:rsid w:val="00FD1C31"/>
    <w:rsid w:val="00FD1CCF"/>
    <w:rsid w:val="00FD1EEE"/>
    <w:rsid w:val="00FD2210"/>
    <w:rsid w:val="00FD234B"/>
    <w:rsid w:val="00FD2FC5"/>
    <w:rsid w:val="00FD3329"/>
    <w:rsid w:val="00FD368B"/>
    <w:rsid w:val="00FD3A85"/>
    <w:rsid w:val="00FD3FC7"/>
    <w:rsid w:val="00FD5332"/>
    <w:rsid w:val="00FD5676"/>
    <w:rsid w:val="00FD57F5"/>
    <w:rsid w:val="00FD6073"/>
    <w:rsid w:val="00FD64A7"/>
    <w:rsid w:val="00FD7003"/>
    <w:rsid w:val="00FD73AF"/>
    <w:rsid w:val="00FD77B1"/>
    <w:rsid w:val="00FE0162"/>
    <w:rsid w:val="00FE0599"/>
    <w:rsid w:val="00FE0B4B"/>
    <w:rsid w:val="00FE0B89"/>
    <w:rsid w:val="00FE1787"/>
    <w:rsid w:val="00FE17E5"/>
    <w:rsid w:val="00FE1DFC"/>
    <w:rsid w:val="00FE1E47"/>
    <w:rsid w:val="00FE2218"/>
    <w:rsid w:val="00FE2420"/>
    <w:rsid w:val="00FE5561"/>
    <w:rsid w:val="00FE59BA"/>
    <w:rsid w:val="00FE6B39"/>
    <w:rsid w:val="00FE7A1A"/>
    <w:rsid w:val="00FE7A7D"/>
    <w:rsid w:val="00FE7DDE"/>
    <w:rsid w:val="00FE7F18"/>
    <w:rsid w:val="00FF0379"/>
    <w:rsid w:val="00FF0636"/>
    <w:rsid w:val="00FF0C11"/>
    <w:rsid w:val="00FF12DB"/>
    <w:rsid w:val="00FF15BA"/>
    <w:rsid w:val="00FF2028"/>
    <w:rsid w:val="00FF2584"/>
    <w:rsid w:val="00FF28E3"/>
    <w:rsid w:val="00FF2A68"/>
    <w:rsid w:val="00FF2B05"/>
    <w:rsid w:val="00FF2B65"/>
    <w:rsid w:val="00FF2C9F"/>
    <w:rsid w:val="00FF2CF7"/>
    <w:rsid w:val="00FF302C"/>
    <w:rsid w:val="00FF335F"/>
    <w:rsid w:val="00FF360D"/>
    <w:rsid w:val="00FF3BB6"/>
    <w:rsid w:val="00FF47A3"/>
    <w:rsid w:val="00FF4E4E"/>
    <w:rsid w:val="00FF5561"/>
    <w:rsid w:val="00FF5AB6"/>
    <w:rsid w:val="00FF600C"/>
    <w:rsid w:val="00FF6579"/>
    <w:rsid w:val="00FF6C45"/>
    <w:rsid w:val="00FF7BC1"/>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393624324">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14098854">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689333799">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9949452">
      <w:bodyDiv w:val="1"/>
      <w:marLeft w:val="0"/>
      <w:marRight w:val="0"/>
      <w:marTop w:val="0"/>
      <w:marBottom w:val="0"/>
      <w:divBdr>
        <w:top w:val="none" w:sz="0" w:space="0" w:color="auto"/>
        <w:left w:val="none" w:sz="0" w:space="0" w:color="auto"/>
        <w:bottom w:val="none" w:sz="0" w:space="0" w:color="auto"/>
        <w:right w:val="none" w:sz="0" w:space="0" w:color="auto"/>
      </w:divBdr>
    </w:div>
    <w:div w:id="907882096">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53792679">
      <w:bodyDiv w:val="1"/>
      <w:marLeft w:val="0"/>
      <w:marRight w:val="0"/>
      <w:marTop w:val="0"/>
      <w:marBottom w:val="0"/>
      <w:divBdr>
        <w:top w:val="none" w:sz="0" w:space="0" w:color="auto"/>
        <w:left w:val="none" w:sz="0" w:space="0" w:color="auto"/>
        <w:bottom w:val="none" w:sz="0" w:space="0" w:color="auto"/>
        <w:right w:val="none" w:sz="0" w:space="0" w:color="auto"/>
      </w:divBdr>
    </w:div>
    <w:div w:id="1170832895">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2098079">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mailto:licitacoe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31627-74E7-4314-8CED-EDEACCC14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43</Pages>
  <Words>11952</Words>
  <Characters>64545</Characters>
  <Application>Microsoft Office Word</Application>
  <DocSecurity>0</DocSecurity>
  <Lines>537</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76345</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44</cp:revision>
  <cp:lastPrinted>2022-10-13T17:56:00Z</cp:lastPrinted>
  <dcterms:created xsi:type="dcterms:W3CDTF">2023-09-18T12:17:00Z</dcterms:created>
  <dcterms:modified xsi:type="dcterms:W3CDTF">2023-09-20T18:16:00Z</dcterms:modified>
</cp:coreProperties>
</file>