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proofErr w:type="gramStart"/>
      <w:r w:rsidR="000E7422">
        <w:rPr>
          <w:sz w:val="24"/>
          <w:szCs w:val="24"/>
        </w:rPr>
        <w:t xml:space="preserve">  </w:t>
      </w:r>
      <w:proofErr w:type="gramEnd"/>
      <w:r w:rsidR="00E178EF">
        <w:rPr>
          <w:sz w:val="24"/>
          <w:szCs w:val="24"/>
        </w:rPr>
        <w:t>16</w:t>
      </w:r>
      <w:r w:rsidR="00B77BA5">
        <w:rPr>
          <w:sz w:val="24"/>
          <w:szCs w:val="24"/>
        </w:rPr>
        <w:t xml:space="preserve"> /</w:t>
      </w:r>
      <w:r w:rsidR="001A1E12">
        <w:rPr>
          <w:sz w:val="24"/>
          <w:szCs w:val="24"/>
        </w:rPr>
        <w:t xml:space="preserve"> 20</w:t>
      </w:r>
      <w:r w:rsidR="00DC55C3">
        <w:rPr>
          <w:sz w:val="24"/>
          <w:szCs w:val="24"/>
        </w:rPr>
        <w:t>2</w:t>
      </w:r>
      <w:r w:rsidR="00B07046">
        <w:rPr>
          <w:sz w:val="24"/>
          <w:szCs w:val="24"/>
        </w:rPr>
        <w:t>3</w:t>
      </w:r>
    </w:p>
    <w:p w:rsidR="00D41830" w:rsidRPr="006F421F" w:rsidRDefault="00D41830" w:rsidP="00D41830">
      <w:pPr>
        <w:rPr>
          <w:rFonts w:ascii="Arial" w:hAnsi="Arial" w:cs="Arial"/>
          <w:sz w:val="24"/>
          <w:szCs w:val="24"/>
        </w:rPr>
      </w:pPr>
    </w:p>
    <w:p w:rsidR="00D41830" w:rsidRDefault="003400D7"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12700</wp:posOffset>
                </wp:positionV>
                <wp:extent cx="6286500" cy="845820"/>
                <wp:effectExtent l="0" t="0" r="19050"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5820"/>
                        </a:xfrm>
                        <a:prstGeom prst="rect">
                          <a:avLst/>
                        </a:prstGeom>
                        <a:solidFill>
                          <a:srgbClr val="FFFFFF"/>
                        </a:solidFill>
                        <a:ln w="9525">
                          <a:solidFill>
                            <a:srgbClr val="000000"/>
                          </a:solidFill>
                          <a:miter lim="800000"/>
                          <a:headEnd/>
                          <a:tailEnd/>
                        </a:ln>
                      </wps:spPr>
                      <wps:txbx>
                        <w:txbxContent>
                          <w:p w:rsidR="00E8783F" w:rsidRPr="00A83F7E" w:rsidRDefault="00E8783F"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CONSTRUÇÃO </w:t>
                            </w:r>
                            <w:r w:rsidR="0068027F">
                              <w:rPr>
                                <w:rFonts w:ascii="Arial" w:hAnsi="Arial" w:cs="Arial"/>
                                <w:b/>
                                <w:bCs/>
                              </w:rPr>
                              <w:t>DO ESTACIONAMENTO DO GINÁSIO AYRTON SENNA</w:t>
                            </w:r>
                            <w:r>
                              <w:rPr>
                                <w:rFonts w:ascii="Arial" w:hAnsi="Arial" w:cs="Arial"/>
                                <w:b/>
                                <w:bCs/>
                              </w:rPr>
                              <w:t xml:space="preserve"> NESTE MUNICIPIO. </w:t>
                            </w:r>
                          </w:p>
                          <w:p w:rsidR="00E8783F" w:rsidRDefault="00E8783F" w:rsidP="00D41830">
                            <w:pPr>
                              <w:pStyle w:val="Corpodetexto"/>
                              <w:jc w:val="center"/>
                              <w:rPr>
                                <w:rFonts w:ascii="Arial" w:hAnsi="Arial" w:cs="Arial"/>
                                <w:b/>
                                <w:sz w:val="24"/>
                              </w:rPr>
                            </w:pPr>
                          </w:p>
                          <w:p w:rsidR="00E8783F" w:rsidRDefault="00E8783F"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E8783F" w:rsidRPr="00A83F7E" w:rsidRDefault="00E8783F"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CONSTRUÇÃO </w:t>
                      </w:r>
                      <w:r w:rsidR="0068027F">
                        <w:rPr>
                          <w:rFonts w:ascii="Arial" w:hAnsi="Arial" w:cs="Arial"/>
                          <w:b/>
                          <w:bCs/>
                        </w:rPr>
                        <w:t>DO ESTACIONAMENTO DO GINÁSIO AYRTON SENNA</w:t>
                      </w:r>
                      <w:r>
                        <w:rPr>
                          <w:rFonts w:ascii="Arial" w:hAnsi="Arial" w:cs="Arial"/>
                          <w:b/>
                          <w:bCs/>
                        </w:rPr>
                        <w:t xml:space="preserve"> NESTE MUNICIPIO. </w:t>
                      </w:r>
                    </w:p>
                    <w:p w:rsidR="00E8783F" w:rsidRDefault="00E8783F" w:rsidP="00D41830">
                      <w:pPr>
                        <w:pStyle w:val="Corpodetexto"/>
                        <w:jc w:val="center"/>
                        <w:rPr>
                          <w:rFonts w:ascii="Arial" w:hAnsi="Arial" w:cs="Arial"/>
                          <w:b/>
                          <w:sz w:val="24"/>
                        </w:rPr>
                      </w:pPr>
                    </w:p>
                    <w:p w:rsidR="00E8783F" w:rsidRDefault="00E8783F"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395F7B" w:rsidP="00395F7B">
      <w:pPr>
        <w:pStyle w:val="Cabealho"/>
        <w:tabs>
          <w:tab w:val="clear" w:pos="4419"/>
          <w:tab w:val="clear" w:pos="8838"/>
          <w:tab w:val="left" w:pos="0"/>
          <w:tab w:val="left" w:pos="3794"/>
        </w:tabs>
        <w:jc w:val="both"/>
        <w:rPr>
          <w:rFonts w:ascii="Arial" w:hAnsi="Arial" w:cs="Arial"/>
          <w:b/>
          <w:bCs/>
          <w:sz w:val="24"/>
          <w:szCs w:val="24"/>
          <w:lang w:val="pt-BR"/>
        </w:rPr>
      </w:pPr>
      <w:r>
        <w:rPr>
          <w:rFonts w:ascii="Arial" w:hAnsi="Arial" w:cs="Arial"/>
          <w:b/>
          <w:bCs/>
          <w:sz w:val="24"/>
          <w:szCs w:val="24"/>
          <w:lang w:val="pt-BR"/>
        </w:rPr>
        <w:tab/>
      </w:r>
      <w:r w:rsidR="00AE10EA">
        <w:rPr>
          <w:rFonts w:ascii="Arial" w:hAnsi="Arial" w:cs="Arial"/>
          <w:b/>
          <w:bCs/>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00E8783F" w:rsidRPr="00074210">
          <w:rPr>
            <w:rStyle w:val="Hyperlink"/>
            <w:rFonts w:ascii="Arial" w:hAnsi="Arial" w:cs="Arial"/>
            <w:sz w:val="24"/>
            <w:szCs w:val="24"/>
            <w:lang w:val="pt-BR"/>
          </w:rPr>
          <w:t>licitacoes@carapicuiba.sp.gov.br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B07046">
        <w:rPr>
          <w:rFonts w:ascii="Arial" w:hAnsi="Arial" w:cs="Arial"/>
          <w:sz w:val="24"/>
          <w:szCs w:val="24"/>
          <w:lang w:val="pt-BR"/>
        </w:rPr>
        <w:t>3</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 xml:space="preserve">Nº. </w:t>
      </w:r>
      <w:r w:rsidR="008A4FF6">
        <w:rPr>
          <w:rFonts w:ascii="Arial" w:hAnsi="Arial" w:cs="Arial"/>
          <w:b/>
          <w:sz w:val="24"/>
          <w:szCs w:val="24"/>
          <w:u w:val="single"/>
        </w:rPr>
        <w:t xml:space="preserve"> </w:t>
      </w:r>
      <w:r w:rsidR="00864D8A">
        <w:rPr>
          <w:rFonts w:ascii="Arial" w:hAnsi="Arial" w:cs="Arial"/>
          <w:b/>
          <w:sz w:val="24"/>
          <w:szCs w:val="24"/>
          <w:u w:val="single"/>
        </w:rPr>
        <w:t>16</w:t>
      </w:r>
      <w:r w:rsidR="009A07FE">
        <w:rPr>
          <w:rFonts w:ascii="Arial" w:hAnsi="Arial" w:cs="Arial"/>
          <w:b/>
          <w:sz w:val="24"/>
          <w:szCs w:val="24"/>
          <w:u w:val="single"/>
        </w:rPr>
        <w:t xml:space="preserve">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161815">
        <w:rPr>
          <w:rFonts w:ascii="Arial" w:hAnsi="Arial" w:cs="Arial"/>
          <w:b/>
          <w:sz w:val="24"/>
          <w:szCs w:val="24"/>
          <w:u w:val="single"/>
        </w:rPr>
        <w:t>3</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8359CF">
        <w:rPr>
          <w:rFonts w:ascii="Arial" w:hAnsi="Arial" w:cs="Arial"/>
          <w:b/>
          <w:bCs/>
          <w:sz w:val="24"/>
          <w:szCs w:val="24"/>
        </w:rPr>
        <w:t xml:space="preserve"> </w:t>
      </w:r>
      <w:proofErr w:type="gramEnd"/>
      <w:r w:rsidR="00020BEA">
        <w:rPr>
          <w:rFonts w:ascii="Arial" w:hAnsi="Arial" w:cs="Arial"/>
          <w:b/>
          <w:bCs/>
          <w:sz w:val="24"/>
          <w:szCs w:val="24"/>
        </w:rPr>
        <w:t>58</w:t>
      </w:r>
      <w:r w:rsidR="004C07AA">
        <w:rPr>
          <w:rFonts w:ascii="Arial" w:hAnsi="Arial" w:cs="Arial"/>
          <w:b/>
          <w:bCs/>
          <w:sz w:val="24"/>
          <w:szCs w:val="24"/>
        </w:rPr>
        <w:t>743</w:t>
      </w:r>
      <w:r w:rsidR="00322C58">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161815">
        <w:rPr>
          <w:rFonts w:ascii="Arial" w:hAnsi="Arial" w:cs="Arial"/>
          <w:b/>
          <w:bCs/>
          <w:sz w:val="24"/>
          <w:szCs w:val="24"/>
        </w:rPr>
        <w:t>3</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30295A" w:rsidRPr="00A83F7E">
        <w:rPr>
          <w:rFonts w:ascii="Arial" w:hAnsi="Arial" w:cs="Arial"/>
          <w:b/>
          <w:bCs/>
        </w:rPr>
        <w:t xml:space="preserve">CONTRATAÇÃO DE EMPRESA </w:t>
      </w:r>
      <w:r w:rsidR="0030295A">
        <w:rPr>
          <w:rFonts w:ascii="Arial" w:hAnsi="Arial" w:cs="Arial"/>
          <w:b/>
          <w:bCs/>
        </w:rPr>
        <w:t xml:space="preserve">PARA CONSTRUÇÃO DO ESTACIONAMENTO DO GINÁSIO AYRTON SENNA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w:t>
      </w:r>
      <w:r w:rsidR="00163ABD">
        <w:rPr>
          <w:rFonts w:ascii="Arial" w:hAnsi="Arial" w:cs="Arial"/>
        </w:rPr>
        <w:t>de Desenvolvimento Urbano</w:t>
      </w:r>
      <w:r w:rsidR="00045DD3">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proofErr w:type="gramStart"/>
      <w:r w:rsidR="00016EBF">
        <w:rPr>
          <w:rFonts w:ascii="Arial" w:hAnsi="Arial" w:cs="Arial"/>
          <w:b/>
          <w:sz w:val="24"/>
          <w:szCs w:val="24"/>
          <w:u w:val="single"/>
          <w:lang w:val="pt-BR"/>
        </w:rPr>
        <w:t>09</w:t>
      </w:r>
      <w:r w:rsidR="006024A6">
        <w:rPr>
          <w:rFonts w:ascii="Arial" w:hAnsi="Arial" w:cs="Arial"/>
          <w:b/>
          <w:sz w:val="24"/>
          <w:szCs w:val="24"/>
          <w:u w:val="single"/>
          <w:lang w:val="pt-BR"/>
        </w:rPr>
        <w:t>:</w:t>
      </w:r>
      <w:r w:rsidR="00016EBF">
        <w:rPr>
          <w:rFonts w:ascii="Arial" w:hAnsi="Arial" w:cs="Arial"/>
          <w:b/>
          <w:sz w:val="24"/>
          <w:szCs w:val="24"/>
          <w:u w:val="single"/>
          <w:lang w:val="pt-BR"/>
        </w:rPr>
        <w:t>0</w:t>
      </w:r>
      <w:r w:rsidR="00AB3F7F">
        <w:rPr>
          <w:rFonts w:ascii="Arial" w:hAnsi="Arial" w:cs="Arial"/>
          <w:b/>
          <w:sz w:val="24"/>
          <w:szCs w:val="24"/>
          <w:u w:val="single"/>
          <w:lang w:val="pt-BR"/>
        </w:rPr>
        <w:t>0</w:t>
      </w:r>
      <w:proofErr w:type="gramEnd"/>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horas do</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dia </w:t>
      </w:r>
      <w:r w:rsidR="00020BEA">
        <w:rPr>
          <w:rFonts w:ascii="Arial" w:hAnsi="Arial" w:cs="Arial"/>
          <w:b/>
          <w:sz w:val="24"/>
          <w:szCs w:val="24"/>
          <w:u w:val="single"/>
          <w:lang w:val="pt-BR"/>
        </w:rPr>
        <w:t xml:space="preserve"> </w:t>
      </w:r>
      <w:r w:rsidR="00016EBF">
        <w:rPr>
          <w:rFonts w:ascii="Arial" w:hAnsi="Arial" w:cs="Arial"/>
          <w:b/>
          <w:sz w:val="24"/>
          <w:szCs w:val="24"/>
          <w:u w:val="single"/>
          <w:lang w:val="pt-BR"/>
        </w:rPr>
        <w:t>1</w:t>
      </w:r>
      <w:r w:rsidR="00864D8A">
        <w:rPr>
          <w:rFonts w:ascii="Arial" w:hAnsi="Arial" w:cs="Arial"/>
          <w:b/>
          <w:sz w:val="24"/>
          <w:szCs w:val="24"/>
          <w:u w:val="single"/>
          <w:lang w:val="pt-BR"/>
        </w:rPr>
        <w:t>8</w:t>
      </w:r>
      <w:r w:rsidR="007C230D">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r w:rsidR="007A6D58">
        <w:rPr>
          <w:rFonts w:ascii="Arial" w:hAnsi="Arial" w:cs="Arial"/>
          <w:b/>
          <w:sz w:val="24"/>
          <w:szCs w:val="24"/>
          <w:u w:val="single"/>
          <w:lang w:val="pt-BR"/>
        </w:rPr>
        <w:t xml:space="preserve"> </w:t>
      </w:r>
      <w:r w:rsidR="00FC680C">
        <w:rPr>
          <w:rFonts w:ascii="Arial" w:hAnsi="Arial" w:cs="Arial"/>
          <w:b/>
          <w:sz w:val="24"/>
          <w:szCs w:val="24"/>
          <w:u w:val="single"/>
          <w:lang w:val="pt-BR"/>
        </w:rPr>
        <w:t xml:space="preserve">    </w:t>
      </w:r>
      <w:r w:rsidR="00623979">
        <w:rPr>
          <w:rFonts w:ascii="Arial" w:hAnsi="Arial" w:cs="Arial"/>
          <w:b/>
          <w:sz w:val="24"/>
          <w:szCs w:val="24"/>
          <w:u w:val="single"/>
          <w:lang w:val="pt-BR"/>
        </w:rPr>
        <w:t xml:space="preserve"> </w:t>
      </w:r>
      <w:r w:rsidR="00020BEA">
        <w:rPr>
          <w:rFonts w:ascii="Arial" w:hAnsi="Arial" w:cs="Arial"/>
          <w:b/>
          <w:sz w:val="24"/>
          <w:szCs w:val="24"/>
          <w:u w:val="single"/>
          <w:lang w:val="pt-BR"/>
        </w:rPr>
        <w:t xml:space="preserve">     </w:t>
      </w:r>
      <w:r w:rsidR="00CD4477">
        <w:rPr>
          <w:rFonts w:ascii="Arial" w:hAnsi="Arial" w:cs="Arial"/>
          <w:b/>
          <w:sz w:val="24"/>
          <w:szCs w:val="24"/>
          <w:u w:val="single"/>
          <w:lang w:val="pt-BR"/>
        </w:rPr>
        <w:t xml:space="preserve"> </w:t>
      </w:r>
      <w:r w:rsidR="00FC3FED">
        <w:rPr>
          <w:rFonts w:ascii="Arial" w:hAnsi="Arial" w:cs="Arial"/>
          <w:b/>
          <w:sz w:val="24"/>
          <w:szCs w:val="24"/>
          <w:u w:val="single"/>
          <w:lang w:val="pt-BR"/>
        </w:rPr>
        <w:t xml:space="preserve">     </w:t>
      </w:r>
      <w:r w:rsidR="007D1172">
        <w:rPr>
          <w:rFonts w:ascii="Arial" w:hAnsi="Arial" w:cs="Arial"/>
          <w:b/>
          <w:sz w:val="24"/>
          <w:szCs w:val="24"/>
          <w:u w:val="single"/>
          <w:lang w:val="pt-BR"/>
        </w:rPr>
        <w:t xml:space="preserve"> </w:t>
      </w:r>
      <w:r w:rsidR="00016EBF">
        <w:rPr>
          <w:rFonts w:ascii="Arial" w:hAnsi="Arial" w:cs="Arial"/>
          <w:b/>
          <w:sz w:val="24"/>
          <w:szCs w:val="24"/>
          <w:u w:val="single"/>
          <w:lang w:val="pt-BR"/>
        </w:rPr>
        <w:t xml:space="preserve">janeiro </w:t>
      </w:r>
      <w:r w:rsidR="00864D8A">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016EBF">
        <w:rPr>
          <w:rFonts w:ascii="Arial" w:hAnsi="Arial" w:cs="Arial"/>
          <w:b/>
          <w:sz w:val="24"/>
          <w:szCs w:val="24"/>
          <w:u w:val="single"/>
          <w:lang w:val="pt-BR"/>
        </w:rPr>
        <w:t>4</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 xml:space="preserve">ou através do </w:t>
      </w:r>
      <w:proofErr w:type="spellStart"/>
      <w:r>
        <w:rPr>
          <w:rFonts w:ascii="Arial" w:hAnsi="Arial" w:cs="Arial"/>
          <w:b/>
          <w:sz w:val="24"/>
          <w:szCs w:val="24"/>
          <w:lang w:val="pt-BR"/>
        </w:rPr>
        <w:t>email</w:t>
      </w:r>
      <w:proofErr w:type="spellEnd"/>
      <w:r>
        <w:rPr>
          <w:rFonts w:ascii="Arial" w:hAnsi="Arial" w:cs="Arial"/>
          <w:b/>
          <w:sz w:val="24"/>
          <w:szCs w:val="24"/>
          <w:lang w:val="pt-BR"/>
        </w:rPr>
        <w:t xml:space="preserve">: </w:t>
      </w:r>
      <w:r w:rsidR="00862AA3">
        <w:rPr>
          <w:rFonts w:ascii="Arial" w:hAnsi="Arial" w:cs="Arial"/>
          <w:b/>
          <w:sz w:val="24"/>
          <w:szCs w:val="24"/>
          <w:lang w:val="pt-BR"/>
        </w:rPr>
        <w:t>licitacoes</w:t>
      </w:r>
      <w:r>
        <w:rPr>
          <w:rFonts w:ascii="Arial" w:hAnsi="Arial" w:cs="Arial"/>
          <w:b/>
          <w:sz w:val="24"/>
          <w:szCs w:val="24"/>
          <w:lang w:val="pt-BR"/>
        </w:rPr>
        <w:t>@carapicuiba.sp.gov.br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lastRenderedPageBreak/>
        <w:t>1 - OBJETO:</w:t>
      </w:r>
    </w:p>
    <w:p w:rsidR="00D41830" w:rsidRPr="00C112DF" w:rsidRDefault="00D41830" w:rsidP="00D41830">
      <w:pPr>
        <w:jc w:val="both"/>
        <w:rPr>
          <w:rFonts w:ascii="Arial" w:hAnsi="Arial" w:cs="Arial"/>
          <w:sz w:val="24"/>
          <w:szCs w:val="24"/>
        </w:rPr>
      </w:pPr>
    </w:p>
    <w:p w:rsidR="00D41830" w:rsidRDefault="00C76028" w:rsidP="00C76028">
      <w:pPr>
        <w:pStyle w:val="western"/>
        <w:spacing w:before="278" w:beforeAutospacing="0" w:after="0" w:line="276" w:lineRule="auto"/>
        <w:jc w:val="both"/>
        <w:rPr>
          <w:rFonts w:ascii="Arial" w:hAnsi="Arial" w:cs="Arial"/>
        </w:rPr>
      </w:pPr>
      <w:r w:rsidRPr="00C76028">
        <w:rPr>
          <w:rFonts w:ascii="Arial" w:hAnsi="Arial" w:cs="Arial"/>
        </w:rPr>
        <w:t>1.</w:t>
      </w:r>
      <w:r>
        <w:rPr>
          <w:rFonts w:ascii="Arial" w:hAnsi="Arial" w:cs="Arial"/>
        </w:rPr>
        <w:t xml:space="preserve">1 </w:t>
      </w:r>
      <w:r w:rsidR="00D41830" w:rsidRPr="00EF1E0B">
        <w:rPr>
          <w:rFonts w:ascii="Arial" w:hAnsi="Arial" w:cs="Arial"/>
        </w:rPr>
        <w:t>- O objeto da presente licit</w:t>
      </w:r>
      <w:r w:rsidR="001A1E12">
        <w:rPr>
          <w:rFonts w:ascii="Arial" w:hAnsi="Arial" w:cs="Arial"/>
        </w:rPr>
        <w:t xml:space="preserve">ação é a </w:t>
      </w:r>
      <w:r w:rsidR="00884CB8" w:rsidRPr="00884CB8">
        <w:rPr>
          <w:rFonts w:ascii="Arial" w:hAnsi="Arial" w:cs="Arial"/>
          <w:bCs/>
        </w:rPr>
        <w:t xml:space="preserve">contratação de empresa para </w:t>
      </w:r>
      <w:r w:rsidR="005E4B56" w:rsidRPr="005E4B56">
        <w:rPr>
          <w:rFonts w:ascii="Arial" w:hAnsi="Arial" w:cs="Arial"/>
          <w:bCs/>
        </w:rPr>
        <w:t xml:space="preserve">construção </w:t>
      </w:r>
      <w:r w:rsidR="00A365A9" w:rsidRPr="00A365A9">
        <w:rPr>
          <w:rFonts w:ascii="Arial" w:hAnsi="Arial" w:cs="Arial"/>
          <w:bCs/>
        </w:rPr>
        <w:t>do estacionamento do ginásio Ayrton Senna</w:t>
      </w:r>
      <w:r w:rsidR="00A365A9">
        <w:rPr>
          <w:rFonts w:ascii="Arial" w:hAnsi="Arial" w:cs="Arial"/>
          <w:b/>
          <w:bCs/>
        </w:rPr>
        <w:t xml:space="preserve"> </w:t>
      </w:r>
      <w:r w:rsidR="00FC7326" w:rsidRPr="007F47F6">
        <w:rPr>
          <w:rFonts w:ascii="Arial" w:hAnsi="Arial" w:cs="Arial"/>
          <w:bCs/>
        </w:rPr>
        <w:t>neste</w:t>
      </w:r>
      <w:r w:rsidR="000D6C0C" w:rsidRPr="007F47F6">
        <w:rPr>
          <w:rFonts w:ascii="Arial" w:hAnsi="Arial" w:cs="Arial"/>
          <w:bCs/>
        </w:rPr>
        <w:t xml:space="preserve"> município</w:t>
      </w:r>
      <w:r w:rsidR="00FB03E1">
        <w:rPr>
          <w:rFonts w:ascii="Arial" w:hAnsi="Arial" w:cs="Arial"/>
        </w:rPr>
        <w:t xml:space="preserve">, </w:t>
      </w:r>
      <w:r w:rsidR="00D41830" w:rsidRPr="00EF1E0B">
        <w:rPr>
          <w:rFonts w:ascii="Arial" w:hAnsi="Arial" w:cs="Arial"/>
        </w:rPr>
        <w:t xml:space="preserve">conforme memorial descritivo, planilha orçamentária e cronograma físico-financeiro – Anexo I, que é parte integrante deste </w:t>
      </w:r>
      <w:r w:rsidR="00C04618">
        <w:rPr>
          <w:rFonts w:ascii="Arial" w:hAnsi="Arial" w:cs="Arial"/>
        </w:rPr>
        <w:t>e</w:t>
      </w:r>
      <w:r w:rsidR="00D41830" w:rsidRPr="00EF1E0B">
        <w:rPr>
          <w:rFonts w:ascii="Arial" w:hAnsi="Arial" w:cs="Arial"/>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F167E2"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w:t>
      </w:r>
      <w:r w:rsidR="000E7750">
        <w:rPr>
          <w:rFonts w:ascii="Arial" w:hAnsi="Arial" w:cs="Arial"/>
          <w:sz w:val="24"/>
          <w:szCs w:val="24"/>
        </w:rPr>
        <w:t xml:space="preserve">total </w:t>
      </w:r>
      <w:r w:rsidRPr="00C112DF">
        <w:rPr>
          <w:rFonts w:ascii="Arial" w:hAnsi="Arial" w:cs="Arial"/>
          <w:sz w:val="24"/>
          <w:szCs w:val="24"/>
        </w:rPr>
        <w:t xml:space="preserve">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25491C">
        <w:rPr>
          <w:rFonts w:ascii="Arial" w:hAnsi="Arial" w:cs="Arial"/>
          <w:sz w:val="24"/>
          <w:szCs w:val="24"/>
        </w:rPr>
        <w:t>448</w:t>
      </w:r>
      <w:r w:rsidR="00793E50">
        <w:rPr>
          <w:rFonts w:ascii="Arial" w:hAnsi="Arial" w:cs="Arial"/>
          <w:sz w:val="24"/>
          <w:szCs w:val="24"/>
        </w:rPr>
        <w:t>.</w:t>
      </w:r>
      <w:r w:rsidR="0025491C">
        <w:rPr>
          <w:rFonts w:ascii="Arial" w:hAnsi="Arial" w:cs="Arial"/>
          <w:sz w:val="24"/>
          <w:szCs w:val="24"/>
        </w:rPr>
        <w:t>729</w:t>
      </w:r>
      <w:r w:rsidR="00793E50">
        <w:rPr>
          <w:rFonts w:ascii="Arial" w:hAnsi="Arial" w:cs="Arial"/>
          <w:sz w:val="24"/>
          <w:szCs w:val="24"/>
        </w:rPr>
        <w:t>,</w:t>
      </w:r>
      <w:r w:rsidR="0025491C">
        <w:rPr>
          <w:rFonts w:ascii="Arial" w:hAnsi="Arial" w:cs="Arial"/>
          <w:sz w:val="24"/>
          <w:szCs w:val="24"/>
        </w:rPr>
        <w:t>49</w:t>
      </w:r>
      <w:r w:rsidR="00F167E2">
        <w:rPr>
          <w:rFonts w:ascii="Arial" w:hAnsi="Arial" w:cs="Arial"/>
          <w:sz w:val="24"/>
          <w:szCs w:val="24"/>
        </w:rPr>
        <w:t xml:space="preserve"> </w:t>
      </w:r>
      <w:r w:rsidR="002867A6">
        <w:rPr>
          <w:rFonts w:ascii="Arial" w:hAnsi="Arial" w:cs="Arial"/>
          <w:sz w:val="24"/>
          <w:szCs w:val="24"/>
        </w:rPr>
        <w:t>(</w:t>
      </w:r>
      <w:r w:rsidR="00D91CA4">
        <w:rPr>
          <w:rFonts w:ascii="Arial" w:hAnsi="Arial" w:cs="Arial"/>
          <w:sz w:val="24"/>
          <w:szCs w:val="24"/>
        </w:rPr>
        <w:t xml:space="preserve">quatrocentos e quarenta e oito </w:t>
      </w:r>
      <w:r w:rsidR="004303FC">
        <w:rPr>
          <w:rFonts w:ascii="Arial" w:hAnsi="Arial" w:cs="Arial"/>
          <w:sz w:val="24"/>
          <w:szCs w:val="24"/>
        </w:rPr>
        <w:t xml:space="preserve">mil, </w:t>
      </w:r>
      <w:r w:rsidR="00D91CA4">
        <w:rPr>
          <w:rFonts w:ascii="Arial" w:hAnsi="Arial" w:cs="Arial"/>
          <w:sz w:val="24"/>
          <w:szCs w:val="24"/>
        </w:rPr>
        <w:t>sete</w:t>
      </w:r>
      <w:r w:rsidR="00BF74CC">
        <w:rPr>
          <w:rFonts w:ascii="Arial" w:hAnsi="Arial" w:cs="Arial"/>
          <w:sz w:val="24"/>
          <w:szCs w:val="24"/>
        </w:rPr>
        <w:t xml:space="preserve">centos e </w:t>
      </w:r>
      <w:r w:rsidR="00D91CA4">
        <w:rPr>
          <w:rFonts w:ascii="Arial" w:hAnsi="Arial" w:cs="Arial"/>
          <w:sz w:val="24"/>
          <w:szCs w:val="24"/>
        </w:rPr>
        <w:t>vinte e nove</w:t>
      </w:r>
      <w:r w:rsidR="004303FC">
        <w:rPr>
          <w:rFonts w:ascii="Arial" w:hAnsi="Arial" w:cs="Arial"/>
          <w:sz w:val="24"/>
          <w:szCs w:val="24"/>
        </w:rPr>
        <w:t xml:space="preserve"> reais e </w:t>
      </w:r>
      <w:r w:rsidR="00D91CA4">
        <w:rPr>
          <w:rFonts w:ascii="Arial" w:hAnsi="Arial" w:cs="Arial"/>
          <w:sz w:val="24"/>
          <w:szCs w:val="24"/>
        </w:rPr>
        <w:t>quarenta e nove</w:t>
      </w:r>
      <w:r w:rsidR="004303FC">
        <w:rPr>
          <w:rFonts w:ascii="Arial" w:hAnsi="Arial" w:cs="Arial"/>
          <w:sz w:val="24"/>
          <w:szCs w:val="24"/>
        </w:rPr>
        <w:t xml:space="preserve"> centavos</w:t>
      </w:r>
      <w:r w:rsidR="00F167E2">
        <w:rPr>
          <w:rFonts w:ascii="Arial" w:hAnsi="Arial" w:cs="Arial"/>
          <w:sz w:val="24"/>
          <w:szCs w:val="24"/>
        </w:rPr>
        <w:t>)</w:t>
      </w:r>
      <w:r w:rsidR="00BF74CC">
        <w:rPr>
          <w:rFonts w:ascii="Arial" w:hAnsi="Arial" w:cs="Arial"/>
          <w:sz w:val="24"/>
          <w:szCs w:val="24"/>
        </w:rPr>
        <w:t>.</w:t>
      </w:r>
    </w:p>
    <w:p w:rsidR="000E7750" w:rsidRDefault="000E7750" w:rsidP="00D41830">
      <w:pPr>
        <w:jc w:val="both"/>
        <w:rPr>
          <w:rFonts w:ascii="Arial" w:hAnsi="Arial" w:cs="Arial"/>
          <w:sz w:val="24"/>
          <w:szCs w:val="24"/>
        </w:rPr>
      </w:pPr>
    </w:p>
    <w:p w:rsidR="00BE0D62" w:rsidRDefault="00BE0D62" w:rsidP="00D41830">
      <w:pPr>
        <w:jc w:val="both"/>
        <w:rPr>
          <w:rFonts w:ascii="Arial" w:hAnsi="Arial" w:cs="Arial"/>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150621">
        <w:rPr>
          <w:rFonts w:ascii="Arial" w:hAnsi="Arial" w:cs="Arial"/>
          <w:sz w:val="24"/>
          <w:szCs w:val="24"/>
        </w:rPr>
        <w:t>1</w:t>
      </w:r>
      <w:r w:rsidR="00364CD1">
        <w:rPr>
          <w:rFonts w:ascii="Arial" w:hAnsi="Arial" w:cs="Arial"/>
          <w:sz w:val="24"/>
          <w:szCs w:val="24"/>
        </w:rPr>
        <w:t>8</w:t>
      </w:r>
      <w:r w:rsidR="00551020">
        <w:rPr>
          <w:rFonts w:ascii="Arial" w:hAnsi="Arial" w:cs="Arial"/>
          <w:sz w:val="24"/>
          <w:szCs w:val="24"/>
        </w:rPr>
        <w:t>0</w:t>
      </w:r>
      <w:r w:rsidR="00A24EF3">
        <w:rPr>
          <w:rFonts w:ascii="Arial" w:hAnsi="Arial" w:cs="Arial"/>
          <w:sz w:val="24"/>
          <w:szCs w:val="24"/>
        </w:rPr>
        <w:t xml:space="preserve"> </w:t>
      </w:r>
      <w:r w:rsidR="00A24EF3" w:rsidRPr="00742FF4">
        <w:rPr>
          <w:rFonts w:ascii="Arial" w:hAnsi="Arial" w:cs="Arial"/>
          <w:sz w:val="24"/>
          <w:szCs w:val="24"/>
        </w:rPr>
        <w:t>(</w:t>
      </w:r>
      <w:r w:rsidR="00150621">
        <w:rPr>
          <w:rFonts w:ascii="Arial" w:hAnsi="Arial" w:cs="Arial"/>
          <w:sz w:val="24"/>
          <w:szCs w:val="24"/>
        </w:rPr>
        <w:t xml:space="preserve">cento e </w:t>
      </w:r>
      <w:r w:rsidR="00364CD1">
        <w:rPr>
          <w:rFonts w:ascii="Arial" w:hAnsi="Arial" w:cs="Arial"/>
          <w:sz w:val="24"/>
          <w:szCs w:val="24"/>
        </w:rPr>
        <w:t>oitenta</w:t>
      </w:r>
      <w:r w:rsidR="0078220D">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w:t>
      </w:r>
      <w:r w:rsidR="004630AF">
        <w:rPr>
          <w:rFonts w:ascii="Arial" w:hAnsi="Arial" w:cs="Arial"/>
          <w:sz w:val="24"/>
          <w:szCs w:val="24"/>
        </w:rPr>
        <w:t xml:space="preserve">icipal de </w:t>
      </w:r>
      <w:r w:rsidR="007640C9" w:rsidRPr="007640C9">
        <w:rPr>
          <w:rFonts w:ascii="Arial" w:hAnsi="Arial" w:cs="Arial"/>
          <w:sz w:val="24"/>
          <w:szCs w:val="24"/>
        </w:rPr>
        <w:t>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proofErr w:type="gramStart"/>
      <w:r w:rsidR="007C7B5D">
        <w:rPr>
          <w:rFonts w:ascii="Arial" w:hAnsi="Arial" w:cs="Arial"/>
          <w:sz w:val="24"/>
          <w:szCs w:val="24"/>
        </w:rPr>
        <w:t xml:space="preserve">  </w:t>
      </w:r>
      <w:proofErr w:type="gramEnd"/>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64798B" w:rsidRPr="0064798B">
        <w:rPr>
          <w:rFonts w:ascii="Arial" w:hAnsi="Arial" w:cs="Arial"/>
          <w:sz w:val="24"/>
          <w:szCs w:val="24"/>
        </w:rPr>
        <w:t>Desenvolvimento Urbano</w:t>
      </w:r>
      <w:r w:rsidR="005F3C73">
        <w:rPr>
          <w:rFonts w:ascii="Arial" w:hAnsi="Arial" w:cs="Arial"/>
          <w:sz w:val="24"/>
          <w:szCs w:val="24"/>
        </w:rPr>
        <w:t xml:space="preserve"> </w:t>
      </w:r>
      <w:r>
        <w:rPr>
          <w:rFonts w:ascii="Arial" w:hAnsi="Arial" w:cs="Arial"/>
          <w:sz w:val="24"/>
          <w:szCs w:val="24"/>
        </w:rPr>
        <w:t xml:space="preserve">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913E8A" w:rsidRDefault="00913E8A"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E8210A">
        <w:rPr>
          <w:rFonts w:ascii="Arial" w:hAnsi="Arial" w:cs="Arial"/>
          <w:sz w:val="24"/>
          <w:szCs w:val="24"/>
        </w:rPr>
        <w:t xml:space="preserve">se houver prorrogação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r w:rsidR="00605707">
        <w:rPr>
          <w:rFonts w:ascii="Arial" w:hAnsi="Arial" w:cs="Arial"/>
          <w:sz w:val="24"/>
          <w:szCs w:val="24"/>
        </w:rPr>
        <w:t>, tendo como data base a data de apresentação das propostas</w:t>
      </w:r>
      <w:r w:rsidR="00E02970">
        <w:rPr>
          <w:rFonts w:ascii="Arial" w:hAnsi="Arial" w:cs="Arial"/>
          <w:sz w:val="24"/>
          <w:szCs w:val="24"/>
        </w:rPr>
        <w:t>.</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8A2455" w:rsidRPr="007073CA" w:rsidRDefault="00D41830" w:rsidP="008A2455">
      <w:pPr>
        <w:jc w:val="both"/>
        <w:rPr>
          <w:rFonts w:ascii="Arial" w:hAnsi="Arial" w:cs="Arial"/>
          <w:sz w:val="24"/>
          <w:szCs w:val="24"/>
          <w:lang w:eastAsia="ar-SA"/>
        </w:rPr>
      </w:pPr>
      <w:r>
        <w:rPr>
          <w:rFonts w:ascii="Arial" w:hAnsi="Arial" w:cs="Arial"/>
          <w:sz w:val="24"/>
          <w:szCs w:val="24"/>
        </w:rPr>
        <w:t xml:space="preserve">6.1.3. - </w:t>
      </w:r>
      <w:r w:rsidR="008A2455" w:rsidRPr="007073CA">
        <w:rPr>
          <w:rFonts w:ascii="Arial" w:hAnsi="Arial" w:cs="Arial"/>
          <w:sz w:val="24"/>
          <w:szCs w:val="24"/>
        </w:rPr>
        <w:t xml:space="preserve">Visitar o local das obras/serviços. A visita deverá ser agendada junto à Secretaria de Desenvolvimento Urbano com a Sra. Elisângela, sita a Rua Joaquim das Neves, 211, Vila Caldas, Carapicuíba – telefone: (11) 4164.5500 - Ramal 5306, ou através do e-mail: </w:t>
      </w:r>
      <w:hyperlink r:id="rId10" w:history="1">
        <w:r w:rsidR="008A2455" w:rsidRPr="007073CA">
          <w:rPr>
            <w:rFonts w:ascii="Arial" w:hAnsi="Arial" w:cs="Arial"/>
            <w:color w:val="000080"/>
            <w:sz w:val="24"/>
            <w:szCs w:val="24"/>
            <w:u w:val="single"/>
          </w:rPr>
          <w:t>elisangela.fazendacarap@gmail.com</w:t>
        </w:r>
      </w:hyperlink>
      <w:r w:rsidR="008A2455" w:rsidRPr="007073CA">
        <w:rPr>
          <w:rFonts w:ascii="Arial" w:hAnsi="Arial" w:cs="Arial"/>
          <w:sz w:val="24"/>
          <w:szCs w:val="24"/>
        </w:rPr>
        <w:t>.  A Secretaria de Desenvolvimento Urbano, através de responsável fornecerá o 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AD6375" w:rsidRDefault="00D41830" w:rsidP="00D41830">
      <w:pPr>
        <w:jc w:val="both"/>
        <w:rPr>
          <w:rFonts w:ascii="Arial" w:hAnsi="Arial" w:cs="Arial"/>
          <w:sz w:val="24"/>
          <w:szCs w:val="24"/>
        </w:rPr>
      </w:pPr>
      <w:r w:rsidRPr="00343D5A">
        <w:rPr>
          <w:rFonts w:ascii="Arial" w:hAnsi="Arial" w:cs="Arial"/>
          <w:sz w:val="24"/>
          <w:szCs w:val="24"/>
        </w:rPr>
        <w:t>6.1.4 - Prestar garantia de participação, em qualquer uma das modalidades prevista no § 1º. Art. 56 da Lei nº. 8666/93, no valor</w:t>
      </w:r>
      <w:r w:rsidR="00AD6375">
        <w:rPr>
          <w:rFonts w:ascii="Arial" w:hAnsi="Arial" w:cs="Arial"/>
          <w:sz w:val="24"/>
          <w:szCs w:val="24"/>
        </w:rPr>
        <w:t xml:space="preserve"> </w:t>
      </w:r>
      <w:r w:rsidR="00F44E64">
        <w:rPr>
          <w:rFonts w:ascii="Arial" w:hAnsi="Arial" w:cs="Arial"/>
          <w:sz w:val="24"/>
          <w:szCs w:val="24"/>
        </w:rPr>
        <w:t xml:space="preserve">de R$ </w:t>
      </w:r>
      <w:r w:rsidR="008006F2">
        <w:rPr>
          <w:rFonts w:ascii="Arial" w:hAnsi="Arial" w:cs="Arial"/>
          <w:sz w:val="24"/>
          <w:szCs w:val="24"/>
        </w:rPr>
        <w:t>4</w:t>
      </w:r>
      <w:r w:rsidR="00F44E64">
        <w:rPr>
          <w:rFonts w:ascii="Arial" w:hAnsi="Arial" w:cs="Arial"/>
          <w:sz w:val="24"/>
          <w:szCs w:val="24"/>
        </w:rPr>
        <w:t>.</w:t>
      </w:r>
      <w:r w:rsidR="008006F2">
        <w:rPr>
          <w:rFonts w:ascii="Arial" w:hAnsi="Arial" w:cs="Arial"/>
          <w:sz w:val="24"/>
          <w:szCs w:val="24"/>
        </w:rPr>
        <w:t>487</w:t>
      </w:r>
      <w:r w:rsidR="00F44E64">
        <w:rPr>
          <w:rFonts w:ascii="Arial" w:hAnsi="Arial" w:cs="Arial"/>
          <w:sz w:val="24"/>
          <w:szCs w:val="24"/>
        </w:rPr>
        <w:t>,</w:t>
      </w:r>
      <w:r w:rsidR="008006F2">
        <w:rPr>
          <w:rFonts w:ascii="Arial" w:hAnsi="Arial" w:cs="Arial"/>
          <w:sz w:val="24"/>
          <w:szCs w:val="24"/>
        </w:rPr>
        <w:t>29</w:t>
      </w:r>
      <w:r w:rsidR="00F44E64">
        <w:rPr>
          <w:rFonts w:ascii="Arial" w:hAnsi="Arial" w:cs="Arial"/>
          <w:sz w:val="24"/>
          <w:szCs w:val="24"/>
        </w:rPr>
        <w:t xml:space="preserve"> (</w:t>
      </w:r>
      <w:r w:rsidR="00332AEC">
        <w:rPr>
          <w:rFonts w:ascii="Arial" w:hAnsi="Arial" w:cs="Arial"/>
          <w:sz w:val="24"/>
          <w:szCs w:val="24"/>
        </w:rPr>
        <w:t>quatro</w:t>
      </w:r>
      <w:r w:rsidR="00F44E64">
        <w:rPr>
          <w:rFonts w:ascii="Arial" w:hAnsi="Arial" w:cs="Arial"/>
          <w:sz w:val="24"/>
          <w:szCs w:val="24"/>
        </w:rPr>
        <w:t xml:space="preserve"> mil, </w:t>
      </w:r>
      <w:r w:rsidR="00332AEC">
        <w:rPr>
          <w:rFonts w:ascii="Arial" w:hAnsi="Arial" w:cs="Arial"/>
          <w:sz w:val="24"/>
          <w:szCs w:val="24"/>
        </w:rPr>
        <w:t>quatrocentos e oitenta e sete</w:t>
      </w:r>
      <w:r w:rsidR="00F44E64">
        <w:rPr>
          <w:rFonts w:ascii="Arial" w:hAnsi="Arial" w:cs="Arial"/>
          <w:sz w:val="24"/>
          <w:szCs w:val="24"/>
        </w:rPr>
        <w:t xml:space="preserve"> reais e </w:t>
      </w:r>
      <w:r w:rsidR="00332AEC">
        <w:rPr>
          <w:rFonts w:ascii="Arial" w:hAnsi="Arial" w:cs="Arial"/>
          <w:sz w:val="24"/>
          <w:szCs w:val="24"/>
        </w:rPr>
        <w:t>vinte e nove</w:t>
      </w:r>
      <w:r w:rsidR="00F44E64">
        <w:rPr>
          <w:rFonts w:ascii="Arial" w:hAnsi="Arial" w:cs="Arial"/>
          <w:sz w:val="24"/>
          <w:szCs w:val="24"/>
        </w:rPr>
        <w:t xml:space="preserve"> centavos)</w:t>
      </w:r>
      <w:r w:rsidR="00AD6375">
        <w:rPr>
          <w:rFonts w:ascii="Arial" w:hAnsi="Arial" w:cs="Arial"/>
          <w:sz w:val="24"/>
          <w:szCs w:val="24"/>
        </w:rPr>
        <w:t xml:space="preserve"> que </w:t>
      </w:r>
      <w:r w:rsidR="00AD6375" w:rsidRPr="00343D5A">
        <w:rPr>
          <w:rFonts w:ascii="Arial" w:hAnsi="Arial" w:cs="Arial"/>
          <w:sz w:val="24"/>
          <w:szCs w:val="24"/>
        </w:rPr>
        <w:t>corresponde a 1% (um por cento) do valor estimado desta contratação</w:t>
      </w:r>
      <w:r w:rsidR="0081078D">
        <w:rPr>
          <w:rFonts w:ascii="Arial" w:hAnsi="Arial" w:cs="Arial"/>
          <w:sz w:val="24"/>
          <w:szCs w:val="24"/>
        </w:rPr>
        <w:t xml:space="preserve">, </w:t>
      </w:r>
      <w:r w:rsidR="0081078D" w:rsidRPr="00343D5A">
        <w:rPr>
          <w:rFonts w:ascii="Arial" w:hAnsi="Arial" w:cs="Arial"/>
          <w:sz w:val="24"/>
          <w:szCs w:val="24"/>
        </w:rPr>
        <w:t xml:space="preserve">sendo que </w:t>
      </w:r>
      <w:r w:rsidR="0081078D">
        <w:rPr>
          <w:rFonts w:ascii="Arial" w:hAnsi="Arial" w:cs="Arial"/>
          <w:sz w:val="24"/>
          <w:szCs w:val="24"/>
        </w:rPr>
        <w:t>o comprovante da</w:t>
      </w:r>
      <w:r w:rsidR="0081078D" w:rsidRPr="00343D5A">
        <w:rPr>
          <w:rFonts w:ascii="Arial" w:hAnsi="Arial" w:cs="Arial"/>
          <w:sz w:val="24"/>
          <w:szCs w:val="24"/>
        </w:rPr>
        <w:t xml:space="preserve"> garantia deverá estar inserid</w:t>
      </w:r>
      <w:r w:rsidR="0081078D">
        <w:rPr>
          <w:rFonts w:ascii="Arial" w:hAnsi="Arial" w:cs="Arial"/>
          <w:sz w:val="24"/>
          <w:szCs w:val="24"/>
        </w:rPr>
        <w:t>o</w:t>
      </w:r>
      <w:r w:rsidR="0081078D" w:rsidRPr="00343D5A">
        <w:rPr>
          <w:rFonts w:ascii="Arial" w:hAnsi="Arial" w:cs="Arial"/>
          <w:sz w:val="24"/>
          <w:szCs w:val="24"/>
        </w:rPr>
        <w:t xml:space="preserve"> no envelope de documentos</w:t>
      </w:r>
      <w:r w:rsidR="0081078D">
        <w:rPr>
          <w:rFonts w:ascii="Arial" w:hAnsi="Arial" w:cs="Arial"/>
          <w:sz w:val="24"/>
          <w:szCs w:val="24"/>
        </w:rPr>
        <w:t xml:space="preserve"> (item 9.</w:t>
      </w:r>
      <w:r w:rsidR="00FF3B83">
        <w:rPr>
          <w:rFonts w:ascii="Arial" w:hAnsi="Arial" w:cs="Arial"/>
          <w:sz w:val="24"/>
          <w:szCs w:val="24"/>
        </w:rPr>
        <w:t>5</w:t>
      </w:r>
      <w:r w:rsidR="0081078D">
        <w:rPr>
          <w:rFonts w:ascii="Arial" w:hAnsi="Arial" w:cs="Arial"/>
          <w:sz w:val="24"/>
          <w:szCs w:val="24"/>
        </w:rPr>
        <w:t>.4)</w:t>
      </w:r>
      <w:r w:rsidR="001F3712">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lastRenderedPageBreak/>
        <w:t xml:space="preserve">6.1.4.2 - Se a caução for feita em dinheiro deverá ser depositada na </w:t>
      </w:r>
      <w:r w:rsidR="000C697D">
        <w:rPr>
          <w:rFonts w:ascii="Arial" w:hAnsi="Arial" w:cs="Arial"/>
          <w:sz w:val="24"/>
          <w:szCs w:val="24"/>
        </w:rPr>
        <w:t>conta desta Prefeitura (Caixa Econômica Federal - CNPJ</w:t>
      </w:r>
      <w:r w:rsidR="007C620B">
        <w:rPr>
          <w:rFonts w:ascii="Arial" w:hAnsi="Arial" w:cs="Arial"/>
          <w:sz w:val="24"/>
          <w:szCs w:val="24"/>
        </w:rPr>
        <w:t xml:space="preserve"> nº</w:t>
      </w:r>
      <w:r w:rsidR="000C697D">
        <w:rPr>
          <w:rFonts w:ascii="Arial" w:hAnsi="Arial" w:cs="Arial"/>
          <w:sz w:val="24"/>
          <w:szCs w:val="24"/>
        </w:rPr>
        <w:t xml:space="preserve"> 44.892.693/0001-40, agência 0637 - c/c 006.00000016-0)</w:t>
      </w:r>
      <w:r>
        <w:rPr>
          <w:rFonts w:ascii="Arial" w:hAnsi="Arial" w:cs="Arial"/>
          <w:sz w:val="24"/>
          <w:szCs w:val="24"/>
        </w:rPr>
        <w:t xml:space="preserve"> e uma cópia do recibo </w:t>
      </w:r>
      <w:proofErr w:type="gramStart"/>
      <w:r>
        <w:rPr>
          <w:rFonts w:ascii="Arial" w:hAnsi="Arial" w:cs="Arial"/>
          <w:sz w:val="24"/>
          <w:szCs w:val="24"/>
        </w:rPr>
        <w:t>deverá ser inserida</w:t>
      </w:r>
      <w:proofErr w:type="gramEnd"/>
      <w:r>
        <w:rPr>
          <w:rFonts w:ascii="Arial" w:hAnsi="Arial" w:cs="Arial"/>
          <w:sz w:val="24"/>
          <w:szCs w:val="24"/>
        </w:rPr>
        <w:t xml:space="preserve"> no envelope de documentação, se for 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6B099F">
        <w:rPr>
          <w:rFonts w:ascii="Arial" w:hAnsi="Arial" w:cs="Arial"/>
          <w:b/>
          <w:bCs/>
          <w:sz w:val="24"/>
          <w:szCs w:val="24"/>
        </w:rPr>
        <w:t>58743</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TOMADA DE PREÇOS nº</w:t>
      </w:r>
      <w:proofErr w:type="gramStart"/>
      <w:r w:rsidR="005E6CF7">
        <w:rPr>
          <w:rFonts w:ascii="Arial" w:hAnsi="Arial" w:cs="Arial"/>
          <w:b/>
          <w:bCs/>
          <w:sz w:val="24"/>
          <w:szCs w:val="24"/>
        </w:rPr>
        <w:t xml:space="preserve">  </w:t>
      </w:r>
      <w:proofErr w:type="gramEnd"/>
      <w:r w:rsidR="007176D7">
        <w:rPr>
          <w:rFonts w:ascii="Arial" w:hAnsi="Arial" w:cs="Arial"/>
          <w:b/>
          <w:bCs/>
          <w:sz w:val="24"/>
          <w:szCs w:val="24"/>
        </w:rPr>
        <w:t>16</w:t>
      </w:r>
      <w:r w:rsidR="00AE23CB">
        <w:rPr>
          <w:rFonts w:ascii="Arial" w:hAnsi="Arial" w:cs="Arial"/>
          <w:b/>
          <w:bCs/>
          <w:sz w:val="24"/>
          <w:szCs w:val="24"/>
        </w:rPr>
        <w:t xml:space="preserve"> </w:t>
      </w:r>
      <w:r w:rsidR="00E60598">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6B099F">
        <w:rPr>
          <w:rFonts w:ascii="Arial" w:hAnsi="Arial" w:cs="Arial"/>
          <w:b/>
          <w:bCs/>
          <w:sz w:val="24"/>
          <w:szCs w:val="24"/>
        </w:rPr>
        <w:t>58743</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A5449C">
        <w:rPr>
          <w:rFonts w:ascii="Arial" w:hAnsi="Arial" w:cs="Arial"/>
          <w:b/>
          <w:bCs/>
          <w:sz w:val="24"/>
          <w:szCs w:val="24"/>
        </w:rPr>
        <w:t xml:space="preserve"> </w:t>
      </w:r>
      <w:r w:rsidR="007176D7">
        <w:rPr>
          <w:rFonts w:ascii="Arial" w:hAnsi="Arial" w:cs="Arial"/>
          <w:b/>
          <w:bCs/>
          <w:sz w:val="24"/>
          <w:szCs w:val="24"/>
        </w:rPr>
        <w:t>16</w:t>
      </w:r>
      <w:r w:rsidR="00F034FA">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45E18">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w:t>
      </w:r>
      <w:r w:rsidRPr="00125A3A">
        <w:rPr>
          <w:rFonts w:ascii="Arial" w:hAnsi="Arial" w:cs="Arial"/>
          <w:sz w:val="24"/>
          <w:szCs w:val="24"/>
        </w:rPr>
        <w:lastRenderedPageBreak/>
        <w:t xml:space="preserve">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EF4751" w:rsidRDefault="00EF4751" w:rsidP="00D30833">
      <w:pPr>
        <w:jc w:val="both"/>
        <w:rPr>
          <w:rFonts w:ascii="Arial" w:hAnsi="Arial" w:cs="Arial"/>
          <w:sz w:val="24"/>
          <w:szCs w:val="24"/>
        </w:rPr>
      </w:pPr>
    </w:p>
    <w:p w:rsidR="000B0380" w:rsidRPr="00CC0A75" w:rsidRDefault="000B0380" w:rsidP="000B038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0B0380" w:rsidRPr="00F3153C"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Pr>
          <w:rFonts w:ascii="Arial" w:hAnsi="Arial" w:cs="Arial"/>
          <w:sz w:val="24"/>
          <w:szCs w:val="24"/>
        </w:rPr>
        <w:t>/CAU/CRT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0B0380" w:rsidRPr="00F3153C"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p>
    <w:tbl>
      <w:tblPr>
        <w:tblStyle w:val="Tabelacomgrade"/>
        <w:tblW w:w="0" w:type="auto"/>
        <w:jc w:val="center"/>
        <w:tblInd w:w="-2414" w:type="dxa"/>
        <w:tblLook w:val="04A0" w:firstRow="1" w:lastRow="0" w:firstColumn="1" w:lastColumn="0" w:noHBand="0" w:noVBand="1"/>
      </w:tblPr>
      <w:tblGrid>
        <w:gridCol w:w="8432"/>
      </w:tblGrid>
      <w:tr w:rsidR="000B0380" w:rsidRPr="00FC5366" w:rsidTr="000F5126">
        <w:trPr>
          <w:jc w:val="center"/>
        </w:trPr>
        <w:tc>
          <w:tcPr>
            <w:tcW w:w="8432" w:type="dxa"/>
          </w:tcPr>
          <w:p w:rsidR="000B0380" w:rsidRPr="00FC5366" w:rsidRDefault="000B0380" w:rsidP="000F5126">
            <w:pPr>
              <w:jc w:val="center"/>
              <w:rPr>
                <w:rFonts w:ascii="Arial" w:hAnsi="Arial" w:cs="Arial"/>
                <w:b/>
                <w:sz w:val="24"/>
                <w:szCs w:val="24"/>
              </w:rPr>
            </w:pPr>
            <w:r w:rsidRPr="00FC5366">
              <w:rPr>
                <w:rFonts w:ascii="Arial" w:hAnsi="Arial" w:cs="Arial"/>
                <w:b/>
                <w:sz w:val="24"/>
                <w:szCs w:val="24"/>
              </w:rPr>
              <w:lastRenderedPageBreak/>
              <w:t>DESCRIÇÂO</w:t>
            </w:r>
          </w:p>
        </w:tc>
      </w:tr>
      <w:tr w:rsidR="005F3AA2" w:rsidRPr="00032926" w:rsidTr="000F5126">
        <w:trPr>
          <w:jc w:val="center"/>
        </w:trPr>
        <w:tc>
          <w:tcPr>
            <w:tcW w:w="8432" w:type="dxa"/>
          </w:tcPr>
          <w:p w:rsidR="005F3AA2" w:rsidRPr="005F3AA2" w:rsidRDefault="005F3AA2" w:rsidP="005F3AA2">
            <w:pPr>
              <w:jc w:val="both"/>
              <w:rPr>
                <w:rFonts w:ascii="Arial" w:hAnsi="Arial" w:cs="Arial"/>
                <w:sz w:val="24"/>
                <w:szCs w:val="24"/>
              </w:rPr>
            </w:pPr>
            <w:r w:rsidRPr="005F3AA2">
              <w:rPr>
                <w:rFonts w:ascii="Arial" w:hAnsi="Arial" w:cs="Arial"/>
                <w:sz w:val="24"/>
                <w:szCs w:val="24"/>
              </w:rPr>
              <w:t>Execução de pavimento com aplicação de concreto asfáltico, camada de rolamento – Exclusive carga e transporte. AF_11/2019.</w:t>
            </w:r>
          </w:p>
        </w:tc>
      </w:tr>
      <w:tr w:rsidR="005F3AA2" w:rsidRPr="00032926" w:rsidTr="000F5126">
        <w:trPr>
          <w:jc w:val="center"/>
        </w:trPr>
        <w:tc>
          <w:tcPr>
            <w:tcW w:w="8432" w:type="dxa"/>
          </w:tcPr>
          <w:p w:rsidR="005F3AA2" w:rsidRPr="005F3AA2" w:rsidRDefault="005F3AA2" w:rsidP="005F3AA2">
            <w:pPr>
              <w:jc w:val="both"/>
              <w:rPr>
                <w:rFonts w:ascii="Arial" w:hAnsi="Arial" w:cs="Arial"/>
                <w:sz w:val="24"/>
                <w:szCs w:val="24"/>
              </w:rPr>
            </w:pPr>
            <w:r w:rsidRPr="005F3AA2">
              <w:rPr>
                <w:rFonts w:ascii="Arial" w:hAnsi="Arial" w:cs="Arial"/>
                <w:sz w:val="24"/>
                <w:szCs w:val="24"/>
              </w:rPr>
              <w:t xml:space="preserve">Execução de pavimento com aplicação de concreto asfáltico, camada de </w:t>
            </w:r>
            <w:proofErr w:type="spellStart"/>
            <w:r w:rsidRPr="005F3AA2">
              <w:rPr>
                <w:rFonts w:ascii="Arial" w:hAnsi="Arial" w:cs="Arial"/>
                <w:sz w:val="24"/>
                <w:szCs w:val="24"/>
              </w:rPr>
              <w:t>binder</w:t>
            </w:r>
            <w:proofErr w:type="spellEnd"/>
            <w:r w:rsidRPr="005F3AA2">
              <w:rPr>
                <w:rFonts w:ascii="Arial" w:hAnsi="Arial" w:cs="Arial"/>
                <w:sz w:val="24"/>
                <w:szCs w:val="24"/>
              </w:rPr>
              <w:t xml:space="preserve"> – Exclusive carga e transporte. AF_11/2019.</w:t>
            </w:r>
          </w:p>
        </w:tc>
      </w:tr>
      <w:tr w:rsidR="005F3AA2" w:rsidRPr="00032926" w:rsidTr="000F5126">
        <w:trPr>
          <w:jc w:val="center"/>
        </w:trPr>
        <w:tc>
          <w:tcPr>
            <w:tcW w:w="8432" w:type="dxa"/>
          </w:tcPr>
          <w:p w:rsidR="005F3AA2" w:rsidRPr="005F3AA2" w:rsidRDefault="005F3AA2" w:rsidP="005F3AA2">
            <w:pPr>
              <w:jc w:val="both"/>
              <w:rPr>
                <w:rFonts w:ascii="Arial" w:hAnsi="Arial" w:cs="Arial"/>
                <w:sz w:val="24"/>
                <w:szCs w:val="24"/>
              </w:rPr>
            </w:pPr>
            <w:proofErr w:type="gramStart"/>
            <w:r w:rsidRPr="005F3AA2">
              <w:rPr>
                <w:rFonts w:ascii="Arial" w:hAnsi="Arial" w:cs="Arial"/>
                <w:sz w:val="24"/>
                <w:szCs w:val="24"/>
              </w:rPr>
              <w:t>FV.</w:t>
            </w:r>
            <w:proofErr w:type="gramEnd"/>
            <w:r w:rsidRPr="005F3AA2">
              <w:rPr>
                <w:rFonts w:ascii="Arial" w:hAnsi="Arial" w:cs="Arial"/>
                <w:sz w:val="24"/>
                <w:szCs w:val="24"/>
              </w:rPr>
              <w:t>12/13 – Mureta de arrimo em blocos de concreto, H=1,00 m.</w:t>
            </w:r>
          </w:p>
        </w:tc>
      </w:tr>
      <w:tr w:rsidR="005F3AA2" w:rsidTr="000F5126">
        <w:trPr>
          <w:jc w:val="center"/>
        </w:trPr>
        <w:tc>
          <w:tcPr>
            <w:tcW w:w="8432" w:type="dxa"/>
          </w:tcPr>
          <w:p w:rsidR="005F3AA2" w:rsidRPr="005F3AA2" w:rsidRDefault="005F3AA2" w:rsidP="005F3AA2">
            <w:pPr>
              <w:jc w:val="both"/>
              <w:rPr>
                <w:rFonts w:ascii="Arial" w:hAnsi="Arial" w:cs="Arial"/>
                <w:sz w:val="24"/>
                <w:szCs w:val="24"/>
              </w:rPr>
            </w:pPr>
            <w:r w:rsidRPr="005F3AA2">
              <w:rPr>
                <w:rFonts w:ascii="Arial" w:hAnsi="Arial" w:cs="Arial"/>
                <w:sz w:val="24"/>
                <w:szCs w:val="24"/>
              </w:rPr>
              <w:t>Abertura e preparo de caixa até 40 cm, compactação do subleito mínimo de 95% do PN e transporte até o raio de 1 km.</w:t>
            </w:r>
          </w:p>
        </w:tc>
      </w:tr>
      <w:tr w:rsidR="005F3AA2" w:rsidTr="000F5126">
        <w:trPr>
          <w:jc w:val="center"/>
        </w:trPr>
        <w:tc>
          <w:tcPr>
            <w:tcW w:w="8432" w:type="dxa"/>
          </w:tcPr>
          <w:p w:rsidR="005F3AA2" w:rsidRPr="005F3AA2" w:rsidRDefault="005F3AA2" w:rsidP="005F3AA2">
            <w:pPr>
              <w:jc w:val="both"/>
              <w:rPr>
                <w:rFonts w:ascii="Arial" w:hAnsi="Arial" w:cs="Arial"/>
                <w:sz w:val="24"/>
                <w:szCs w:val="24"/>
              </w:rPr>
            </w:pPr>
            <w:r w:rsidRPr="005F3AA2">
              <w:rPr>
                <w:rFonts w:ascii="Arial" w:hAnsi="Arial" w:cs="Arial"/>
                <w:sz w:val="24"/>
                <w:szCs w:val="24"/>
              </w:rPr>
              <w:t xml:space="preserve">Execução e compactação de base e ou </w:t>
            </w:r>
            <w:proofErr w:type="gramStart"/>
            <w:r w:rsidRPr="005F3AA2">
              <w:rPr>
                <w:rFonts w:ascii="Arial" w:hAnsi="Arial" w:cs="Arial"/>
                <w:sz w:val="24"/>
                <w:szCs w:val="24"/>
              </w:rPr>
              <w:t>sub base</w:t>
            </w:r>
            <w:proofErr w:type="gramEnd"/>
            <w:r w:rsidRPr="005F3AA2">
              <w:rPr>
                <w:rFonts w:ascii="Arial" w:hAnsi="Arial" w:cs="Arial"/>
                <w:sz w:val="24"/>
                <w:szCs w:val="24"/>
              </w:rPr>
              <w:t xml:space="preserve"> para pavimentação de brita graduada simples – Exclusive carga e transporte. AF_11/2019.</w:t>
            </w:r>
          </w:p>
        </w:tc>
      </w:tr>
    </w:tbl>
    <w:p w:rsidR="000B0380" w:rsidRPr="00F3153C"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0B0380" w:rsidRPr="00F3153C"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Pr>
          <w:rFonts w:ascii="Arial" w:hAnsi="Arial" w:cs="Arial"/>
          <w:sz w:val="24"/>
          <w:szCs w:val="24"/>
        </w:rPr>
        <w:t xml:space="preserve">Profissional </w:t>
      </w:r>
      <w:r w:rsidRPr="00F3153C">
        <w:rPr>
          <w:rFonts w:ascii="Arial" w:hAnsi="Arial" w:cs="Arial"/>
          <w:sz w:val="24"/>
          <w:szCs w:val="24"/>
        </w:rPr>
        <w:t>– CREA</w:t>
      </w:r>
      <w:r>
        <w:rPr>
          <w:rFonts w:ascii="Arial" w:hAnsi="Arial" w:cs="Arial"/>
          <w:sz w:val="24"/>
          <w:szCs w:val="24"/>
        </w:rPr>
        <w:t xml:space="preserve">/CAU/CRT </w:t>
      </w:r>
      <w:r w:rsidRPr="00F3153C">
        <w:rPr>
          <w:rFonts w:ascii="Arial" w:hAnsi="Arial" w:cs="Arial"/>
          <w:sz w:val="24"/>
          <w:szCs w:val="24"/>
        </w:rPr>
        <w:t>ou entidade profissional competente.</w:t>
      </w:r>
    </w:p>
    <w:p w:rsidR="000B0380"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0B0380" w:rsidRPr="00F3153C"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0B0380" w:rsidRPr="00F3153C"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0B0380" w:rsidRPr="00F3153C"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sidRPr="00F3153C">
        <w:rPr>
          <w:rFonts w:ascii="Arial" w:hAnsi="Arial" w:cs="Arial"/>
          <w:sz w:val="24"/>
          <w:szCs w:val="24"/>
        </w:rPr>
        <w:t>c)</w:t>
      </w:r>
      <w:proofErr w:type="gramStart"/>
      <w:r>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0B0380" w:rsidRPr="00F3153C" w:rsidRDefault="000B0380" w:rsidP="000B0380">
      <w:pPr>
        <w:jc w:val="both"/>
        <w:rPr>
          <w:rFonts w:ascii="Arial" w:hAnsi="Arial" w:cs="Arial"/>
          <w:sz w:val="24"/>
          <w:szCs w:val="24"/>
        </w:rPr>
      </w:pPr>
    </w:p>
    <w:p w:rsidR="000B0380" w:rsidRPr="00F3153C" w:rsidRDefault="000B0380" w:rsidP="000B0380">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0B0380" w:rsidRDefault="000B0380" w:rsidP="000B0380">
      <w:pPr>
        <w:jc w:val="both"/>
        <w:rPr>
          <w:rFonts w:ascii="Arial" w:hAnsi="Arial" w:cs="Arial"/>
          <w:b/>
          <w:sz w:val="24"/>
          <w:szCs w:val="24"/>
        </w:rPr>
      </w:pPr>
    </w:p>
    <w:p w:rsidR="000B0380" w:rsidRDefault="000B0380" w:rsidP="000B0380">
      <w:pPr>
        <w:jc w:val="both"/>
        <w:rPr>
          <w:rFonts w:ascii="Arial" w:hAnsi="Arial" w:cs="Arial"/>
          <w:sz w:val="24"/>
          <w:szCs w:val="24"/>
        </w:rPr>
      </w:pPr>
      <w:r>
        <w:rPr>
          <w:rFonts w:ascii="Arial" w:hAnsi="Arial" w:cs="Arial"/>
          <w:sz w:val="24"/>
          <w:szCs w:val="24"/>
        </w:rPr>
        <w:t xml:space="preserve">9.4.1. Registro ou Inscrição da empresa no CREA/CAU/CRT </w:t>
      </w:r>
      <w:r w:rsidRPr="00F3153C">
        <w:rPr>
          <w:rFonts w:ascii="Arial" w:hAnsi="Arial" w:cs="Arial"/>
          <w:sz w:val="24"/>
          <w:szCs w:val="24"/>
        </w:rPr>
        <w:t>ou entidade profissional competente</w:t>
      </w:r>
      <w:r>
        <w:rPr>
          <w:rFonts w:ascii="Arial" w:hAnsi="Arial" w:cs="Arial"/>
          <w:sz w:val="24"/>
          <w:szCs w:val="24"/>
        </w:rPr>
        <w:t>.</w:t>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Pr>
          <w:rFonts w:ascii="Arial" w:hAnsi="Arial" w:cs="Arial"/>
          <w:sz w:val="24"/>
          <w:szCs w:val="24"/>
        </w:rPr>
        <w:t>/CRT</w:t>
      </w:r>
      <w:r w:rsidRPr="00142BE6">
        <w:rPr>
          <w:rFonts w:ascii="Arial" w:hAnsi="Arial" w:cs="Arial"/>
          <w:sz w:val="24"/>
          <w:szCs w:val="24"/>
        </w:rPr>
        <w:t xml:space="preserve">, emitido(s) por pessoa jurídica de direito público ou privado, </w:t>
      </w:r>
      <w:proofErr w:type="gramStart"/>
      <w:r w:rsidRPr="00142BE6">
        <w:rPr>
          <w:rFonts w:ascii="Arial" w:hAnsi="Arial" w:cs="Arial"/>
          <w:sz w:val="24"/>
          <w:szCs w:val="24"/>
        </w:rPr>
        <w:t>comprovando</w:t>
      </w:r>
      <w:proofErr w:type="gramEnd"/>
      <w:r w:rsidRPr="00142BE6">
        <w:rPr>
          <w:rFonts w:ascii="Arial" w:hAnsi="Arial" w:cs="Arial"/>
          <w:sz w:val="24"/>
          <w:szCs w:val="24"/>
        </w:rPr>
        <w:t xml:space="preserve"> </w:t>
      </w:r>
    </w:p>
    <w:p w:rsidR="000B0380" w:rsidRPr="00142BE6" w:rsidRDefault="000B0380" w:rsidP="000B0380">
      <w:pPr>
        <w:jc w:val="both"/>
        <w:rPr>
          <w:rFonts w:ascii="Arial" w:hAnsi="Arial" w:cs="Arial"/>
          <w:sz w:val="24"/>
          <w:szCs w:val="24"/>
        </w:rPr>
      </w:pPr>
      <w:r w:rsidRPr="00142BE6">
        <w:rPr>
          <w:rFonts w:ascii="Arial" w:hAnsi="Arial" w:cs="Arial"/>
          <w:sz w:val="24"/>
          <w:szCs w:val="24"/>
        </w:rPr>
        <w:t xml:space="preserve">(50%) de execução de obras ou serviços de características semelhantes de complexidade tecnológica e operacional equivalente ou superior; </w:t>
      </w:r>
    </w:p>
    <w:p w:rsidR="000B0380" w:rsidRPr="00B7461E" w:rsidRDefault="000B0380" w:rsidP="000B0380">
      <w:pPr>
        <w:jc w:val="both"/>
        <w:rPr>
          <w:rFonts w:ascii="Arial" w:hAnsi="Arial" w:cs="Arial"/>
          <w:sz w:val="24"/>
          <w:szCs w:val="24"/>
          <w:highlight w:val="yellow"/>
        </w:rPr>
      </w:pPr>
    </w:p>
    <w:p w:rsidR="00BC2225" w:rsidRDefault="00BC2225" w:rsidP="000B0380">
      <w:pPr>
        <w:jc w:val="both"/>
        <w:rPr>
          <w:rFonts w:ascii="Arial" w:hAnsi="Arial" w:cs="Arial"/>
          <w:sz w:val="24"/>
          <w:szCs w:val="24"/>
        </w:rPr>
      </w:pPr>
    </w:p>
    <w:p w:rsidR="00BC2225" w:rsidRDefault="00BC2225" w:rsidP="000B0380">
      <w:pPr>
        <w:jc w:val="both"/>
        <w:rPr>
          <w:rFonts w:ascii="Arial" w:hAnsi="Arial" w:cs="Arial"/>
          <w:sz w:val="24"/>
          <w:szCs w:val="24"/>
        </w:rPr>
      </w:pPr>
    </w:p>
    <w:p w:rsidR="000B0380" w:rsidRPr="00142BE6" w:rsidRDefault="000B0380" w:rsidP="000B0380">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0B0380" w:rsidRDefault="000B0380" w:rsidP="000B0380">
      <w:pPr>
        <w:autoSpaceDE w:val="0"/>
        <w:autoSpaceDN w:val="0"/>
        <w:adjustRightInd w:val="0"/>
        <w:jc w:val="both"/>
        <w:rPr>
          <w:rFonts w:ascii="Arial" w:hAnsi="Arial" w:cs="Arial"/>
          <w:sz w:val="24"/>
          <w:szCs w:val="24"/>
        </w:rPr>
      </w:pPr>
    </w:p>
    <w:p w:rsidR="000B0380" w:rsidRDefault="000B0380" w:rsidP="000B0380">
      <w:pPr>
        <w:autoSpaceDE w:val="0"/>
        <w:autoSpaceDN w:val="0"/>
        <w:adjustRightInd w:val="0"/>
        <w:jc w:val="both"/>
        <w:rPr>
          <w:rFonts w:ascii="Arial" w:hAnsi="Arial" w:cs="Arial"/>
          <w:sz w:val="24"/>
          <w:szCs w:val="24"/>
        </w:rPr>
      </w:pPr>
    </w:p>
    <w:tbl>
      <w:tblPr>
        <w:tblStyle w:val="Tabelacomgrade"/>
        <w:tblW w:w="0" w:type="auto"/>
        <w:tblLook w:val="04A0" w:firstRow="1" w:lastRow="0" w:firstColumn="1" w:lastColumn="0" w:noHBand="0" w:noVBand="1"/>
      </w:tblPr>
      <w:tblGrid>
        <w:gridCol w:w="7054"/>
        <w:gridCol w:w="1276"/>
        <w:gridCol w:w="1563"/>
      </w:tblGrid>
      <w:tr w:rsidR="000B0380" w:rsidTr="000F5126">
        <w:tc>
          <w:tcPr>
            <w:tcW w:w="7054" w:type="dxa"/>
          </w:tcPr>
          <w:p w:rsidR="000B0380" w:rsidRPr="00FC5366" w:rsidRDefault="000B0380" w:rsidP="000F5126">
            <w:pPr>
              <w:jc w:val="center"/>
              <w:rPr>
                <w:rFonts w:ascii="Arial" w:hAnsi="Arial" w:cs="Arial"/>
                <w:b/>
                <w:sz w:val="24"/>
                <w:szCs w:val="24"/>
              </w:rPr>
            </w:pPr>
            <w:r w:rsidRPr="00FC5366">
              <w:rPr>
                <w:rFonts w:ascii="Arial" w:hAnsi="Arial" w:cs="Arial"/>
                <w:b/>
                <w:sz w:val="24"/>
                <w:szCs w:val="24"/>
              </w:rPr>
              <w:t>DESCRIÇÂO</w:t>
            </w:r>
          </w:p>
        </w:tc>
        <w:tc>
          <w:tcPr>
            <w:tcW w:w="1276" w:type="dxa"/>
          </w:tcPr>
          <w:p w:rsidR="000B0380" w:rsidRPr="00FC5366" w:rsidRDefault="000B0380" w:rsidP="000F5126">
            <w:pPr>
              <w:jc w:val="center"/>
              <w:rPr>
                <w:rFonts w:ascii="Arial" w:hAnsi="Arial" w:cs="Arial"/>
                <w:b/>
                <w:sz w:val="24"/>
                <w:szCs w:val="24"/>
              </w:rPr>
            </w:pPr>
            <w:r w:rsidRPr="00FC5366">
              <w:rPr>
                <w:rFonts w:ascii="Arial" w:hAnsi="Arial" w:cs="Arial"/>
                <w:b/>
                <w:sz w:val="24"/>
                <w:szCs w:val="24"/>
              </w:rPr>
              <w:t>UNID.</w:t>
            </w:r>
          </w:p>
        </w:tc>
        <w:tc>
          <w:tcPr>
            <w:tcW w:w="1563" w:type="dxa"/>
          </w:tcPr>
          <w:p w:rsidR="000B0380" w:rsidRPr="00FC5366" w:rsidRDefault="000B0380" w:rsidP="000F5126">
            <w:pPr>
              <w:jc w:val="center"/>
              <w:rPr>
                <w:rFonts w:ascii="Arial" w:hAnsi="Arial" w:cs="Arial"/>
                <w:b/>
                <w:sz w:val="24"/>
                <w:szCs w:val="24"/>
              </w:rPr>
            </w:pPr>
            <w:r w:rsidRPr="00FC5366">
              <w:rPr>
                <w:rFonts w:ascii="Arial" w:hAnsi="Arial" w:cs="Arial"/>
                <w:b/>
                <w:sz w:val="24"/>
                <w:szCs w:val="24"/>
              </w:rPr>
              <w:t>QDE.</w:t>
            </w:r>
          </w:p>
        </w:tc>
      </w:tr>
      <w:tr w:rsidR="004070F4" w:rsidTr="000F5126">
        <w:tc>
          <w:tcPr>
            <w:tcW w:w="7054" w:type="dxa"/>
          </w:tcPr>
          <w:p w:rsidR="004070F4" w:rsidRPr="004070F4" w:rsidRDefault="004070F4" w:rsidP="004070F4">
            <w:pPr>
              <w:jc w:val="both"/>
              <w:rPr>
                <w:rFonts w:ascii="Arial" w:hAnsi="Arial" w:cs="Arial"/>
                <w:sz w:val="24"/>
                <w:szCs w:val="24"/>
              </w:rPr>
            </w:pPr>
            <w:r w:rsidRPr="004070F4">
              <w:rPr>
                <w:rFonts w:ascii="Arial" w:hAnsi="Arial" w:cs="Arial"/>
                <w:sz w:val="24"/>
                <w:szCs w:val="24"/>
              </w:rPr>
              <w:t>Execução de pavimento com aplicação de concreto asfáltico, camada de rolamento – Exclusive carga e transporte. AF_11/2019.</w:t>
            </w:r>
          </w:p>
        </w:tc>
        <w:tc>
          <w:tcPr>
            <w:tcW w:w="1276" w:type="dxa"/>
            <w:vAlign w:val="center"/>
          </w:tcPr>
          <w:p w:rsidR="004070F4" w:rsidRDefault="004070F4" w:rsidP="000F5126">
            <w:pPr>
              <w:jc w:val="center"/>
              <w:rPr>
                <w:rFonts w:ascii="Arial" w:hAnsi="Arial" w:cs="Arial"/>
                <w:sz w:val="24"/>
                <w:szCs w:val="24"/>
              </w:rPr>
            </w:pPr>
            <w:r>
              <w:rPr>
                <w:rFonts w:ascii="Arial" w:hAnsi="Arial" w:cs="Arial"/>
                <w:sz w:val="24"/>
                <w:szCs w:val="24"/>
              </w:rPr>
              <w:t>M³</w:t>
            </w:r>
          </w:p>
        </w:tc>
        <w:tc>
          <w:tcPr>
            <w:tcW w:w="1563" w:type="dxa"/>
            <w:vAlign w:val="center"/>
          </w:tcPr>
          <w:p w:rsidR="004070F4" w:rsidRDefault="004070F4" w:rsidP="000F5126">
            <w:pPr>
              <w:jc w:val="center"/>
              <w:rPr>
                <w:rFonts w:ascii="Arial" w:hAnsi="Arial" w:cs="Arial"/>
                <w:sz w:val="24"/>
                <w:szCs w:val="24"/>
              </w:rPr>
            </w:pPr>
            <w:r>
              <w:rPr>
                <w:rFonts w:ascii="Arial" w:hAnsi="Arial" w:cs="Arial"/>
                <w:sz w:val="24"/>
                <w:szCs w:val="24"/>
              </w:rPr>
              <w:t>30</w:t>
            </w:r>
          </w:p>
        </w:tc>
      </w:tr>
      <w:tr w:rsidR="004070F4" w:rsidTr="000F5126">
        <w:tc>
          <w:tcPr>
            <w:tcW w:w="7054" w:type="dxa"/>
          </w:tcPr>
          <w:p w:rsidR="004070F4" w:rsidRPr="004070F4" w:rsidRDefault="004070F4" w:rsidP="004070F4">
            <w:pPr>
              <w:jc w:val="both"/>
              <w:rPr>
                <w:rFonts w:ascii="Arial" w:hAnsi="Arial" w:cs="Arial"/>
                <w:sz w:val="24"/>
                <w:szCs w:val="24"/>
              </w:rPr>
            </w:pPr>
            <w:r w:rsidRPr="004070F4">
              <w:rPr>
                <w:rFonts w:ascii="Arial" w:hAnsi="Arial" w:cs="Arial"/>
                <w:sz w:val="24"/>
                <w:szCs w:val="24"/>
              </w:rPr>
              <w:t xml:space="preserve">Execução de pavimento com aplicação de concreto asfáltico, camada de </w:t>
            </w:r>
            <w:proofErr w:type="spellStart"/>
            <w:r w:rsidRPr="004070F4">
              <w:rPr>
                <w:rFonts w:ascii="Arial" w:hAnsi="Arial" w:cs="Arial"/>
                <w:sz w:val="24"/>
                <w:szCs w:val="24"/>
              </w:rPr>
              <w:t>binder</w:t>
            </w:r>
            <w:proofErr w:type="spellEnd"/>
            <w:r w:rsidRPr="004070F4">
              <w:rPr>
                <w:rFonts w:ascii="Arial" w:hAnsi="Arial" w:cs="Arial"/>
                <w:sz w:val="24"/>
                <w:szCs w:val="24"/>
              </w:rPr>
              <w:t xml:space="preserve"> – Exclusive carga e transporte. AF_11/2019.</w:t>
            </w:r>
          </w:p>
        </w:tc>
        <w:tc>
          <w:tcPr>
            <w:tcW w:w="1276" w:type="dxa"/>
            <w:vAlign w:val="center"/>
          </w:tcPr>
          <w:p w:rsidR="004070F4" w:rsidRPr="0076031A" w:rsidRDefault="004070F4" w:rsidP="000F5126">
            <w:pPr>
              <w:jc w:val="center"/>
              <w:rPr>
                <w:rFonts w:ascii="Arial" w:hAnsi="Arial" w:cs="Arial"/>
                <w:sz w:val="24"/>
                <w:szCs w:val="24"/>
              </w:rPr>
            </w:pPr>
            <w:r>
              <w:rPr>
                <w:rFonts w:ascii="Arial" w:hAnsi="Arial" w:cs="Arial"/>
                <w:sz w:val="24"/>
                <w:szCs w:val="24"/>
              </w:rPr>
              <w:t>M³</w:t>
            </w:r>
          </w:p>
        </w:tc>
        <w:tc>
          <w:tcPr>
            <w:tcW w:w="1563" w:type="dxa"/>
            <w:vAlign w:val="center"/>
          </w:tcPr>
          <w:p w:rsidR="004070F4" w:rsidRDefault="004070F4" w:rsidP="000F5126">
            <w:pPr>
              <w:jc w:val="center"/>
              <w:rPr>
                <w:rFonts w:ascii="Arial" w:hAnsi="Arial" w:cs="Arial"/>
                <w:sz w:val="24"/>
                <w:szCs w:val="24"/>
              </w:rPr>
            </w:pPr>
            <w:r>
              <w:rPr>
                <w:rFonts w:ascii="Arial" w:hAnsi="Arial" w:cs="Arial"/>
                <w:sz w:val="24"/>
                <w:szCs w:val="24"/>
              </w:rPr>
              <w:t>30</w:t>
            </w:r>
          </w:p>
        </w:tc>
      </w:tr>
      <w:tr w:rsidR="004070F4" w:rsidTr="000F5126">
        <w:tc>
          <w:tcPr>
            <w:tcW w:w="7054" w:type="dxa"/>
          </w:tcPr>
          <w:p w:rsidR="004070F4" w:rsidRPr="004070F4" w:rsidRDefault="004070F4" w:rsidP="004070F4">
            <w:pPr>
              <w:jc w:val="both"/>
              <w:rPr>
                <w:rFonts w:ascii="Arial" w:hAnsi="Arial" w:cs="Arial"/>
                <w:sz w:val="24"/>
                <w:szCs w:val="24"/>
              </w:rPr>
            </w:pPr>
            <w:proofErr w:type="gramStart"/>
            <w:r w:rsidRPr="004070F4">
              <w:rPr>
                <w:rFonts w:ascii="Arial" w:hAnsi="Arial" w:cs="Arial"/>
                <w:sz w:val="24"/>
                <w:szCs w:val="24"/>
              </w:rPr>
              <w:t>FV.</w:t>
            </w:r>
            <w:proofErr w:type="gramEnd"/>
            <w:r w:rsidRPr="004070F4">
              <w:rPr>
                <w:rFonts w:ascii="Arial" w:hAnsi="Arial" w:cs="Arial"/>
                <w:sz w:val="24"/>
                <w:szCs w:val="24"/>
              </w:rPr>
              <w:t>12/13 – Mureta de arrimo em blocos de concreto, H=1,00 m.</w:t>
            </w:r>
          </w:p>
        </w:tc>
        <w:tc>
          <w:tcPr>
            <w:tcW w:w="1276" w:type="dxa"/>
            <w:vAlign w:val="center"/>
          </w:tcPr>
          <w:p w:rsidR="004070F4" w:rsidRPr="00DA08F0" w:rsidRDefault="004070F4" w:rsidP="000F5126">
            <w:pPr>
              <w:jc w:val="center"/>
              <w:rPr>
                <w:rFonts w:ascii="Arial" w:hAnsi="Arial" w:cs="Arial"/>
                <w:sz w:val="24"/>
                <w:szCs w:val="24"/>
              </w:rPr>
            </w:pPr>
            <w:r>
              <w:rPr>
                <w:rFonts w:ascii="Arial" w:hAnsi="Arial" w:cs="Arial"/>
                <w:sz w:val="24"/>
                <w:szCs w:val="24"/>
              </w:rPr>
              <w:t>M²</w:t>
            </w:r>
          </w:p>
        </w:tc>
        <w:tc>
          <w:tcPr>
            <w:tcW w:w="1563" w:type="dxa"/>
            <w:vAlign w:val="center"/>
          </w:tcPr>
          <w:p w:rsidR="004070F4" w:rsidRDefault="004070F4" w:rsidP="000F5126">
            <w:pPr>
              <w:jc w:val="center"/>
              <w:rPr>
                <w:rFonts w:ascii="Arial" w:hAnsi="Arial" w:cs="Arial"/>
                <w:sz w:val="24"/>
                <w:szCs w:val="24"/>
              </w:rPr>
            </w:pPr>
            <w:r>
              <w:rPr>
                <w:rFonts w:ascii="Arial" w:hAnsi="Arial" w:cs="Arial"/>
                <w:sz w:val="24"/>
                <w:szCs w:val="24"/>
              </w:rPr>
              <w:t>16</w:t>
            </w:r>
          </w:p>
        </w:tc>
      </w:tr>
      <w:tr w:rsidR="004070F4" w:rsidTr="000F5126">
        <w:tc>
          <w:tcPr>
            <w:tcW w:w="7054" w:type="dxa"/>
          </w:tcPr>
          <w:p w:rsidR="004070F4" w:rsidRPr="004070F4" w:rsidRDefault="004070F4" w:rsidP="004070F4">
            <w:pPr>
              <w:jc w:val="both"/>
              <w:rPr>
                <w:rFonts w:ascii="Arial" w:hAnsi="Arial" w:cs="Arial"/>
                <w:sz w:val="24"/>
                <w:szCs w:val="24"/>
              </w:rPr>
            </w:pPr>
            <w:r w:rsidRPr="004070F4">
              <w:rPr>
                <w:rFonts w:ascii="Arial" w:hAnsi="Arial" w:cs="Arial"/>
                <w:sz w:val="24"/>
                <w:szCs w:val="24"/>
              </w:rPr>
              <w:t>Abertura e preparo de caixa até 40 cm, compactação do subleito mínimo de 95% do PN e transporte até o raio de 1 km.</w:t>
            </w:r>
          </w:p>
        </w:tc>
        <w:tc>
          <w:tcPr>
            <w:tcW w:w="1276" w:type="dxa"/>
            <w:vAlign w:val="center"/>
          </w:tcPr>
          <w:p w:rsidR="004070F4" w:rsidRDefault="004070F4" w:rsidP="000F5126">
            <w:pPr>
              <w:jc w:val="center"/>
              <w:rPr>
                <w:rFonts w:ascii="Arial" w:hAnsi="Arial" w:cs="Arial"/>
                <w:sz w:val="24"/>
                <w:szCs w:val="24"/>
              </w:rPr>
            </w:pPr>
            <w:r>
              <w:rPr>
                <w:rFonts w:ascii="Arial" w:hAnsi="Arial" w:cs="Arial"/>
                <w:sz w:val="24"/>
                <w:szCs w:val="24"/>
              </w:rPr>
              <w:t>M²</w:t>
            </w:r>
          </w:p>
        </w:tc>
        <w:tc>
          <w:tcPr>
            <w:tcW w:w="1563" w:type="dxa"/>
            <w:vAlign w:val="center"/>
          </w:tcPr>
          <w:p w:rsidR="004070F4" w:rsidRDefault="004070F4" w:rsidP="000F5126">
            <w:pPr>
              <w:jc w:val="center"/>
              <w:rPr>
                <w:rFonts w:ascii="Arial" w:hAnsi="Arial" w:cs="Arial"/>
                <w:sz w:val="24"/>
                <w:szCs w:val="24"/>
              </w:rPr>
            </w:pPr>
            <w:r>
              <w:rPr>
                <w:rFonts w:ascii="Arial" w:hAnsi="Arial" w:cs="Arial"/>
                <w:sz w:val="24"/>
                <w:szCs w:val="24"/>
              </w:rPr>
              <w:t>600</w:t>
            </w:r>
          </w:p>
        </w:tc>
      </w:tr>
      <w:tr w:rsidR="004070F4" w:rsidTr="000F5126">
        <w:tc>
          <w:tcPr>
            <w:tcW w:w="7054" w:type="dxa"/>
          </w:tcPr>
          <w:p w:rsidR="004070F4" w:rsidRPr="004070F4" w:rsidRDefault="004070F4" w:rsidP="004070F4">
            <w:pPr>
              <w:jc w:val="both"/>
              <w:rPr>
                <w:rFonts w:ascii="Arial" w:hAnsi="Arial" w:cs="Arial"/>
                <w:sz w:val="24"/>
                <w:szCs w:val="24"/>
              </w:rPr>
            </w:pPr>
            <w:r w:rsidRPr="004070F4">
              <w:rPr>
                <w:rFonts w:ascii="Arial" w:hAnsi="Arial" w:cs="Arial"/>
                <w:sz w:val="24"/>
                <w:szCs w:val="24"/>
              </w:rPr>
              <w:t xml:space="preserve">Execução e compactação de base e ou </w:t>
            </w:r>
            <w:proofErr w:type="gramStart"/>
            <w:r w:rsidRPr="004070F4">
              <w:rPr>
                <w:rFonts w:ascii="Arial" w:hAnsi="Arial" w:cs="Arial"/>
                <w:sz w:val="24"/>
                <w:szCs w:val="24"/>
              </w:rPr>
              <w:t>sub base</w:t>
            </w:r>
            <w:proofErr w:type="gramEnd"/>
            <w:r w:rsidRPr="004070F4">
              <w:rPr>
                <w:rFonts w:ascii="Arial" w:hAnsi="Arial" w:cs="Arial"/>
                <w:sz w:val="24"/>
                <w:szCs w:val="24"/>
              </w:rPr>
              <w:t xml:space="preserve"> para pavimentação de brita graduada simples – Exclusive carga e transporte. AF_11/2019.</w:t>
            </w:r>
          </w:p>
        </w:tc>
        <w:tc>
          <w:tcPr>
            <w:tcW w:w="1276" w:type="dxa"/>
            <w:vAlign w:val="center"/>
          </w:tcPr>
          <w:p w:rsidR="004070F4" w:rsidRDefault="004070F4" w:rsidP="000F5126">
            <w:pPr>
              <w:jc w:val="center"/>
              <w:rPr>
                <w:rFonts w:ascii="Arial" w:hAnsi="Arial" w:cs="Arial"/>
                <w:sz w:val="24"/>
                <w:szCs w:val="24"/>
              </w:rPr>
            </w:pPr>
            <w:r>
              <w:rPr>
                <w:rFonts w:ascii="Arial" w:hAnsi="Arial" w:cs="Arial"/>
                <w:sz w:val="24"/>
                <w:szCs w:val="24"/>
              </w:rPr>
              <w:t>M³</w:t>
            </w:r>
          </w:p>
        </w:tc>
        <w:tc>
          <w:tcPr>
            <w:tcW w:w="1563" w:type="dxa"/>
            <w:vAlign w:val="center"/>
          </w:tcPr>
          <w:p w:rsidR="004070F4" w:rsidRDefault="004070F4" w:rsidP="000F5126">
            <w:pPr>
              <w:jc w:val="center"/>
              <w:rPr>
                <w:rFonts w:ascii="Arial" w:hAnsi="Arial" w:cs="Arial"/>
                <w:sz w:val="24"/>
                <w:szCs w:val="24"/>
              </w:rPr>
            </w:pPr>
            <w:r>
              <w:rPr>
                <w:rFonts w:ascii="Arial" w:hAnsi="Arial" w:cs="Arial"/>
                <w:sz w:val="24"/>
                <w:szCs w:val="24"/>
              </w:rPr>
              <w:t>90</w:t>
            </w:r>
          </w:p>
        </w:tc>
      </w:tr>
    </w:tbl>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Pr>
          <w:rFonts w:ascii="Arial" w:hAnsi="Arial" w:cs="Arial"/>
          <w:sz w:val="24"/>
          <w:szCs w:val="24"/>
        </w:rPr>
        <w:t>9.4.3.1. As quantidades dos itens dos atestados solicitados deverão ser destacadas com marcador de textos, em cores vivas, e quando houver somatória apresentar memória de cálculo no final dos atestados.</w:t>
      </w:r>
    </w:p>
    <w:p w:rsidR="000B0380" w:rsidRDefault="000B0380" w:rsidP="000B0380">
      <w:pPr>
        <w:jc w:val="both"/>
        <w:rPr>
          <w:rFonts w:ascii="Arial" w:hAnsi="Arial" w:cs="Arial"/>
          <w:sz w:val="24"/>
          <w:szCs w:val="24"/>
        </w:rPr>
      </w:pPr>
    </w:p>
    <w:p w:rsidR="000B0380" w:rsidRDefault="000B0380" w:rsidP="000B0380">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de </w:t>
      </w:r>
      <w:r w:rsidRPr="0096210A">
        <w:rPr>
          <w:rFonts w:ascii="Arial" w:hAnsi="Arial" w:cs="Arial"/>
          <w:sz w:val="24"/>
          <w:szCs w:val="24"/>
        </w:rPr>
        <w:t>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0B0380" w:rsidRDefault="000B0380" w:rsidP="000B038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w:t>
      </w:r>
      <w:r w:rsidR="000B0380">
        <w:rPr>
          <w:rFonts w:ascii="Arial" w:hAnsi="Arial" w:cs="Arial"/>
          <w:b/>
          <w:sz w:val="24"/>
          <w:szCs w:val="24"/>
        </w:rPr>
        <w:t>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000B0380">
        <w:rPr>
          <w:rFonts w:ascii="Arial" w:hAnsi="Arial" w:cs="Arial"/>
          <w:sz w:val="24"/>
          <w:szCs w:val="24"/>
        </w:rPr>
        <w:t>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w:t>
      </w:r>
      <w:r w:rsidR="000B0380">
        <w:rPr>
          <w:rFonts w:ascii="Arial" w:hAnsi="Arial" w:cs="Arial"/>
          <w:sz w:val="24"/>
          <w:szCs w:val="24"/>
          <w:lang w:val="pt-BR"/>
        </w:rPr>
        <w:t>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9.</w:t>
      </w:r>
      <w:r w:rsidR="000B0380">
        <w:rPr>
          <w:rFonts w:ascii="Arial" w:hAnsi="Arial" w:cs="Arial"/>
          <w:sz w:val="24"/>
          <w:szCs w:val="24"/>
          <w:lang w:val="pt-BR"/>
        </w:rPr>
        <w:t>5</w:t>
      </w:r>
      <w:r>
        <w:rPr>
          <w:rFonts w:ascii="Arial" w:hAnsi="Arial" w:cs="Arial"/>
          <w:sz w:val="24"/>
          <w:szCs w:val="24"/>
          <w:lang w:val="pt-BR"/>
        </w:rPr>
        <w:t xml:space="preserve">.2.1 -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w:t>
      </w:r>
      <w:r w:rsidR="000B0380">
        <w:rPr>
          <w:rFonts w:ascii="Arial" w:hAnsi="Arial" w:cs="Arial"/>
          <w:sz w:val="24"/>
          <w:szCs w:val="24"/>
        </w:rPr>
        <w:t>5</w:t>
      </w:r>
      <w:r>
        <w:rPr>
          <w:rFonts w:ascii="Arial" w:hAnsi="Arial" w:cs="Arial"/>
          <w:sz w:val="24"/>
          <w:szCs w:val="24"/>
        </w:rPr>
        <w:t>.3.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A1243A">
        <w:rPr>
          <w:rFonts w:ascii="Arial" w:hAnsi="Arial" w:cs="Arial"/>
          <w:sz w:val="24"/>
          <w:szCs w:val="24"/>
        </w:rPr>
        <w:t>no valor</w:t>
      </w:r>
      <w:r w:rsidR="00AD755B">
        <w:rPr>
          <w:rFonts w:ascii="Arial" w:hAnsi="Arial" w:cs="Arial"/>
          <w:sz w:val="24"/>
          <w:szCs w:val="24"/>
        </w:rPr>
        <w:t xml:space="preserve"> de R$ </w:t>
      </w:r>
      <w:r w:rsidR="001D449E">
        <w:rPr>
          <w:rFonts w:ascii="Arial" w:hAnsi="Arial" w:cs="Arial"/>
          <w:sz w:val="24"/>
          <w:szCs w:val="24"/>
        </w:rPr>
        <w:t>44</w:t>
      </w:r>
      <w:r w:rsidR="00AD755B">
        <w:rPr>
          <w:rFonts w:ascii="Arial" w:hAnsi="Arial" w:cs="Arial"/>
          <w:sz w:val="24"/>
          <w:szCs w:val="24"/>
        </w:rPr>
        <w:t>.</w:t>
      </w:r>
      <w:r w:rsidR="001D449E">
        <w:rPr>
          <w:rFonts w:ascii="Arial" w:hAnsi="Arial" w:cs="Arial"/>
          <w:sz w:val="24"/>
          <w:szCs w:val="24"/>
        </w:rPr>
        <w:t>872</w:t>
      </w:r>
      <w:r w:rsidR="00AD755B">
        <w:rPr>
          <w:rFonts w:ascii="Arial" w:hAnsi="Arial" w:cs="Arial"/>
          <w:sz w:val="24"/>
          <w:szCs w:val="24"/>
        </w:rPr>
        <w:t>,</w:t>
      </w:r>
      <w:r w:rsidR="001D449E">
        <w:rPr>
          <w:rFonts w:ascii="Arial" w:hAnsi="Arial" w:cs="Arial"/>
          <w:sz w:val="24"/>
          <w:szCs w:val="24"/>
        </w:rPr>
        <w:t>94</w:t>
      </w:r>
      <w:r w:rsidR="00AD755B">
        <w:rPr>
          <w:rFonts w:ascii="Arial" w:hAnsi="Arial" w:cs="Arial"/>
          <w:sz w:val="24"/>
          <w:szCs w:val="24"/>
        </w:rPr>
        <w:t xml:space="preserve"> (</w:t>
      </w:r>
      <w:r w:rsidR="00187574">
        <w:rPr>
          <w:rFonts w:ascii="Arial" w:hAnsi="Arial" w:cs="Arial"/>
          <w:sz w:val="24"/>
          <w:szCs w:val="24"/>
        </w:rPr>
        <w:t>quarenta e quatro</w:t>
      </w:r>
      <w:r w:rsidR="00AD755B">
        <w:rPr>
          <w:rFonts w:ascii="Arial" w:hAnsi="Arial" w:cs="Arial"/>
          <w:sz w:val="24"/>
          <w:szCs w:val="24"/>
        </w:rPr>
        <w:t xml:space="preserve"> mil, </w:t>
      </w:r>
      <w:r w:rsidR="00187574">
        <w:rPr>
          <w:rFonts w:ascii="Arial" w:hAnsi="Arial" w:cs="Arial"/>
          <w:sz w:val="24"/>
          <w:szCs w:val="24"/>
        </w:rPr>
        <w:t>oitocentos e setenta e dois</w:t>
      </w:r>
      <w:r w:rsidR="00AD755B">
        <w:rPr>
          <w:rFonts w:ascii="Arial" w:hAnsi="Arial" w:cs="Arial"/>
          <w:sz w:val="24"/>
          <w:szCs w:val="24"/>
        </w:rPr>
        <w:t xml:space="preserve"> reais e </w:t>
      </w:r>
      <w:r w:rsidR="00187574">
        <w:rPr>
          <w:rFonts w:ascii="Arial" w:hAnsi="Arial" w:cs="Arial"/>
          <w:sz w:val="24"/>
          <w:szCs w:val="24"/>
        </w:rPr>
        <w:t>noventa e quatro</w:t>
      </w:r>
      <w:r w:rsidR="00AD755B">
        <w:rPr>
          <w:rFonts w:ascii="Arial" w:hAnsi="Arial" w:cs="Arial"/>
          <w:sz w:val="24"/>
          <w:szCs w:val="24"/>
        </w:rPr>
        <w:t xml:space="preserve"> centavos)</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 xml:space="preserve">10% (dez) por cento do valor </w:t>
      </w:r>
      <w:r w:rsidR="00023903" w:rsidRPr="00343D5A">
        <w:rPr>
          <w:rFonts w:ascii="Arial" w:hAnsi="Arial" w:cs="Arial"/>
          <w:sz w:val="24"/>
          <w:szCs w:val="24"/>
        </w:rPr>
        <w:t>desta contratação</w:t>
      </w:r>
      <w:r w:rsidR="00AD755B">
        <w:rPr>
          <w:rFonts w:ascii="Arial" w:hAnsi="Arial" w:cs="Arial"/>
          <w:sz w:val="24"/>
          <w:szCs w:val="24"/>
        </w:rPr>
        <w:t>.</w:t>
      </w:r>
    </w:p>
    <w:p w:rsidR="00771286" w:rsidRDefault="00771286"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9.</w:t>
      </w:r>
      <w:r w:rsidR="000B0380">
        <w:rPr>
          <w:rFonts w:ascii="Arial" w:hAnsi="Arial" w:cs="Arial"/>
          <w:sz w:val="24"/>
          <w:szCs w:val="24"/>
        </w:rPr>
        <w:t>5</w:t>
      </w:r>
      <w:r>
        <w:rPr>
          <w:rFonts w:ascii="Arial" w:hAnsi="Arial" w:cs="Arial"/>
          <w:sz w:val="24"/>
          <w:szCs w:val="24"/>
        </w:rPr>
        <w:t xml:space="preserve">.4.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w:t>
      </w:r>
      <w:r w:rsidR="00D9302A" w:rsidRPr="00343D5A">
        <w:rPr>
          <w:rFonts w:ascii="Arial" w:hAnsi="Arial" w:cs="Arial"/>
          <w:sz w:val="24"/>
          <w:szCs w:val="24"/>
        </w:rPr>
        <w:t>no valor</w:t>
      </w:r>
      <w:r w:rsidR="00D9302A">
        <w:rPr>
          <w:rFonts w:ascii="Arial" w:hAnsi="Arial" w:cs="Arial"/>
          <w:sz w:val="24"/>
          <w:szCs w:val="24"/>
        </w:rPr>
        <w:t xml:space="preserve"> de </w:t>
      </w:r>
      <w:r w:rsidR="0045628C">
        <w:rPr>
          <w:rFonts w:ascii="Arial" w:hAnsi="Arial" w:cs="Arial"/>
          <w:sz w:val="24"/>
          <w:szCs w:val="24"/>
        </w:rPr>
        <w:t>R$ 4.487,29 (quatro mil, quatrocentos e oitenta e sete reais e vinte e nove centavos)</w:t>
      </w:r>
      <w:r w:rsidR="00D9302A">
        <w:rPr>
          <w:rFonts w:ascii="Arial" w:hAnsi="Arial" w:cs="Arial"/>
          <w:sz w:val="24"/>
          <w:szCs w:val="24"/>
        </w:rPr>
        <w:t xml:space="preserve"> que </w:t>
      </w:r>
      <w:r w:rsidR="00D9302A" w:rsidRPr="00343D5A">
        <w:rPr>
          <w:rFonts w:ascii="Arial" w:hAnsi="Arial" w:cs="Arial"/>
          <w:sz w:val="24"/>
          <w:szCs w:val="24"/>
        </w:rPr>
        <w:t>corresponde a 1% (um por cento) do valor estimado desta contratação</w:t>
      </w:r>
      <w:r w:rsidR="00D9302A">
        <w:rPr>
          <w:rFonts w:ascii="Arial" w:hAnsi="Arial" w:cs="Arial"/>
          <w:color w:val="000000"/>
          <w:sz w:val="24"/>
          <w:szCs w:val="24"/>
        </w:rPr>
        <w:t>.</w:t>
      </w:r>
    </w:p>
    <w:p w:rsidR="0012750B" w:rsidRDefault="0012750B" w:rsidP="00D41830">
      <w:pPr>
        <w:jc w:val="both"/>
        <w:rPr>
          <w:rFonts w:ascii="Arial" w:hAnsi="Arial" w:cs="Arial"/>
          <w:b/>
          <w:sz w:val="24"/>
          <w:szCs w:val="24"/>
        </w:rPr>
      </w:pPr>
    </w:p>
    <w:p w:rsidR="00D41830" w:rsidRDefault="000B0380" w:rsidP="00D41830">
      <w:pPr>
        <w:jc w:val="both"/>
        <w:rPr>
          <w:rFonts w:ascii="Arial" w:hAnsi="Arial" w:cs="Arial"/>
          <w:b/>
          <w:sz w:val="24"/>
          <w:szCs w:val="24"/>
        </w:rPr>
      </w:pPr>
      <w:r>
        <w:rPr>
          <w:rFonts w:ascii="Arial" w:hAnsi="Arial" w:cs="Arial"/>
          <w:b/>
          <w:sz w:val="24"/>
          <w:szCs w:val="24"/>
        </w:rPr>
        <w:lastRenderedPageBreak/>
        <w:t>9.6</w:t>
      </w:r>
      <w:r w:rsidR="00D41830"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9.</w:t>
      </w:r>
      <w:r w:rsidR="00816943">
        <w:rPr>
          <w:rFonts w:ascii="Arial" w:hAnsi="Arial" w:cs="Arial"/>
          <w:sz w:val="24"/>
          <w:szCs w:val="24"/>
        </w:rPr>
        <w:t>6</w:t>
      </w:r>
      <w:r>
        <w:rPr>
          <w:rFonts w:ascii="Arial" w:hAnsi="Arial" w:cs="Arial"/>
          <w:sz w:val="24"/>
          <w:szCs w:val="24"/>
        </w:rPr>
        <w:t xml:space="preserve">.1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w:t>
      </w:r>
      <w:r w:rsidR="00816943">
        <w:rPr>
          <w:rFonts w:ascii="Arial" w:hAnsi="Arial" w:cs="Arial"/>
          <w:sz w:val="24"/>
          <w:szCs w:val="24"/>
        </w:rPr>
        <w:t>6</w:t>
      </w:r>
      <w:r>
        <w:rPr>
          <w:rFonts w:ascii="Arial" w:hAnsi="Arial" w:cs="Arial"/>
          <w:sz w:val="24"/>
          <w:szCs w:val="24"/>
        </w:rPr>
        <w:t xml:space="preserve">.2 -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9.</w:t>
      </w:r>
      <w:r w:rsidR="00816943">
        <w:rPr>
          <w:rFonts w:ascii="Arial" w:hAnsi="Arial" w:cs="Arial"/>
          <w:sz w:val="24"/>
          <w:szCs w:val="24"/>
        </w:rPr>
        <w:t>6</w:t>
      </w:r>
      <w:r>
        <w:rPr>
          <w:rFonts w:ascii="Arial" w:hAnsi="Arial" w:cs="Arial"/>
          <w:sz w:val="24"/>
          <w:szCs w:val="24"/>
        </w:rPr>
        <w:t xml:space="preserve">.3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w:t>
      </w:r>
      <w:r w:rsidR="00816943">
        <w:rPr>
          <w:rFonts w:ascii="Arial" w:hAnsi="Arial" w:cs="Arial"/>
          <w:sz w:val="24"/>
          <w:szCs w:val="24"/>
        </w:rPr>
        <w:t>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w:t>
      </w:r>
      <w:r w:rsidRPr="00125A3A">
        <w:rPr>
          <w:rFonts w:ascii="Arial" w:hAnsi="Arial" w:cs="Arial"/>
          <w:sz w:val="24"/>
          <w:szCs w:val="24"/>
        </w:rPr>
        <w:lastRenderedPageBreak/>
        <w:t>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juntamente com a composição dos preços unitários,</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B419F0" w:rsidRDefault="00B419F0" w:rsidP="00D41830">
      <w:pPr>
        <w:jc w:val="both"/>
        <w:rPr>
          <w:rFonts w:ascii="Arial" w:hAnsi="Arial" w:cs="Arial"/>
          <w:sz w:val="24"/>
          <w:szCs w:val="24"/>
        </w:rPr>
      </w:pPr>
      <w:r>
        <w:rPr>
          <w:rFonts w:ascii="Arial" w:hAnsi="Arial" w:cs="Arial"/>
          <w:sz w:val="24"/>
          <w:szCs w:val="24"/>
        </w:rPr>
        <w:t xml:space="preserve">11.1.2.1 - </w:t>
      </w:r>
      <w:r w:rsidRPr="00742FF4">
        <w:rPr>
          <w:rFonts w:ascii="Arial" w:hAnsi="Arial" w:cs="Arial"/>
          <w:sz w:val="24"/>
          <w:szCs w:val="24"/>
        </w:rPr>
        <w:t xml:space="preserve">A Comissão Permanente de Licitação poderá suspender a sessão quando da abertura dos envelopes, a fim de que tenha melhores condições da avaliar os documentos. Ocorrendo essa hipótese, ela designará uma nova data para a continuidade da sessão de </w:t>
      </w:r>
      <w:r w:rsidRPr="00742FF4">
        <w:rPr>
          <w:rFonts w:ascii="Arial" w:hAnsi="Arial" w:cs="Arial"/>
          <w:sz w:val="24"/>
          <w:szCs w:val="24"/>
        </w:rPr>
        <w:lastRenderedPageBreak/>
        <w:t>abertura dos envelopes "02" – PROPOSTA DE PREÇO, sendo que o não comparecimento de qualquer proponente a tal sessão, não impedirá que a mesma se realize.</w:t>
      </w:r>
    </w:p>
    <w:p w:rsidR="00B419F0" w:rsidRDefault="00B419F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F9045F" w:rsidRDefault="00F9045F" w:rsidP="00D41830">
      <w:pPr>
        <w:jc w:val="both"/>
        <w:rPr>
          <w:rFonts w:ascii="Arial" w:hAnsi="Arial" w:cs="Arial"/>
          <w:sz w:val="24"/>
          <w:szCs w:val="24"/>
        </w:rPr>
      </w:pPr>
    </w:p>
    <w:p w:rsidR="00F9045F" w:rsidRDefault="00F9045F" w:rsidP="00D41830">
      <w:pPr>
        <w:jc w:val="both"/>
        <w:rPr>
          <w:rFonts w:ascii="Arial" w:hAnsi="Arial" w:cs="Arial"/>
          <w:sz w:val="24"/>
          <w:szCs w:val="24"/>
        </w:rPr>
      </w:pPr>
    </w:p>
    <w:p w:rsidR="00F9045F" w:rsidRDefault="00F9045F"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7E61D3" w:rsidRDefault="007E61D3" w:rsidP="00D41830">
      <w:pPr>
        <w:jc w:val="both"/>
        <w:rPr>
          <w:rFonts w:ascii="Arial" w:hAnsi="Arial" w:cs="Arial"/>
          <w:b/>
          <w:sz w:val="24"/>
          <w:szCs w:val="24"/>
        </w:rPr>
      </w:pPr>
    </w:p>
    <w:p w:rsidR="00901709" w:rsidRDefault="00901709" w:rsidP="00901709">
      <w:pPr>
        <w:tabs>
          <w:tab w:val="left" w:pos="10206"/>
        </w:tabs>
        <w:jc w:val="both"/>
        <w:rPr>
          <w:rFonts w:ascii="Arial" w:hAnsi="Arial" w:cs="Arial"/>
          <w:b/>
          <w:sz w:val="24"/>
          <w:szCs w:val="24"/>
        </w:rPr>
      </w:pPr>
      <w:r>
        <w:rPr>
          <w:rFonts w:ascii="Arial" w:hAnsi="Arial" w:cs="Arial"/>
          <w:sz w:val="24"/>
          <w:szCs w:val="24"/>
        </w:rPr>
        <w:t>13.1. - Em data, horário e local designado em sessão pública, serão abertos os envelopes “</w:t>
      </w:r>
      <w:smartTag w:uri="urn:schemas-microsoft-com:office:smarttags" w:element="metricconverter">
        <w:smartTagPr>
          <w:attr w:name="ProductID" w:val="02”"/>
        </w:smartTagPr>
        <w:r>
          <w:rPr>
            <w:rFonts w:ascii="Arial" w:hAnsi="Arial" w:cs="Arial"/>
            <w:sz w:val="24"/>
            <w:szCs w:val="24"/>
          </w:rPr>
          <w:t>02”</w:t>
        </w:r>
      </w:smartTag>
      <w:r>
        <w:rPr>
          <w:rFonts w:ascii="Arial" w:hAnsi="Arial" w:cs="Arial"/>
          <w:sz w:val="24"/>
          <w:szCs w:val="24"/>
        </w:rPr>
        <w:t xml:space="preserve">, sendo classificada em 1° lugar a proponente que apresentar na forma do item acima o </w:t>
      </w:r>
      <w:r>
        <w:rPr>
          <w:rFonts w:ascii="Arial" w:hAnsi="Arial" w:cs="Arial"/>
          <w:b/>
          <w:sz w:val="24"/>
          <w:szCs w:val="24"/>
        </w:rPr>
        <w:t xml:space="preserve">menor preço </w:t>
      </w:r>
      <w:r w:rsidR="00C7272C">
        <w:rPr>
          <w:rFonts w:ascii="Arial" w:hAnsi="Arial" w:cs="Arial"/>
          <w:b/>
          <w:sz w:val="24"/>
          <w:szCs w:val="24"/>
        </w:rPr>
        <w:t>total</w:t>
      </w:r>
      <w:r>
        <w:rPr>
          <w:rFonts w:ascii="Arial" w:hAnsi="Arial" w:cs="Arial"/>
          <w:b/>
          <w:sz w:val="24"/>
          <w:szCs w:val="24"/>
        </w:rPr>
        <w:t>.</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13.2. - Por ocasião da abertura das propostas, as proponentes poderão fazer ressalvas (sobre os trabalhos) desde que pertinentes e que constarão em ata.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13.3. - Uma vez abertas, as propostas serão tidas como imutáveis e acabadas, não sendo admitidas quaisquer providências posteriores tendentes a sanar falhas ou omissões que as ofertas apresentarem, salvo as ressalvas legais.</w:t>
      </w:r>
    </w:p>
    <w:p w:rsidR="00901709" w:rsidRDefault="00901709" w:rsidP="00901709">
      <w:pPr>
        <w:tabs>
          <w:tab w:val="left" w:pos="10206"/>
        </w:tabs>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 – Se entre as empresas melhor classificadas houver uma enquadrada como microempresa ou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 - Não sendo vencedora a microempresa ou empresa de pequeno porte mais bem classificada, na forma do subitem anterior, serão convocadas as remanescentes que porventura se enquadrem nessas categorias (ME e EPP) e cujas propostas estejam dentro do limite estabelecido no item 13.4, na ordem classificatória, para o exercício do mesmo direito.</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13.4.1.2 - Se houver empate entre os preços apresentados por microempresas e empresas de pequeno porte que se encontrem no limite de 10% (dez por cento) estabelecido no item 13.4, será observado o critério estabelecido no art. 3º parágrafo 2º da lei nº 8.666/93 e suas alterações, (</w:t>
      </w:r>
      <w:r>
        <w:rPr>
          <w:rFonts w:ascii="Arial" w:hAnsi="Arial" w:cs="Arial"/>
          <w:sz w:val="24"/>
          <w:szCs w:val="24"/>
          <w:u w:val="single"/>
        </w:rPr>
        <w:t>cujas comprovações dos incisos IV e V deverão ser anexadas à proposta de preço)</w:t>
      </w:r>
      <w:r>
        <w:rPr>
          <w:rFonts w:ascii="Arial" w:hAnsi="Arial" w:cs="Arial"/>
          <w:sz w:val="24"/>
          <w:szCs w:val="24"/>
        </w:rPr>
        <w:t xml:space="preserve"> persistindo o empate será realizado sorteio a ser realizado em ato público para o qual todos os licitantes serão convocados.</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13.5. – Na hipótese da não contratação nos termos previstos nos subitens anteriores, o objeto licitado será adjudicado em favor da proposta originalmente vencedora do certame.</w:t>
      </w:r>
    </w:p>
    <w:p w:rsidR="00901709" w:rsidRDefault="00901709"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13.6 - Se houver empate entre as empresas não enquadradas como microempresas e empresas de pequeno porte, a classificação se fará pelo critério estabelecido no art. 3º parágrafo 2º da lei nº 8.666/93 e suas alterações, persistindo o empate a classificação será decidida por sorteio, a ser realizado em ato público para o qual todos os licitantes serão convocados:</w:t>
      </w:r>
    </w:p>
    <w:p w:rsidR="00901709" w:rsidRDefault="00901709" w:rsidP="00901709">
      <w:pPr>
        <w:jc w:val="both"/>
        <w:rPr>
          <w:rFonts w:ascii="Arial" w:hAnsi="Arial" w:cs="Arial"/>
          <w:sz w:val="24"/>
          <w:szCs w:val="24"/>
        </w:rPr>
      </w:pPr>
    </w:p>
    <w:p w:rsidR="00F9045F" w:rsidRDefault="00F9045F" w:rsidP="00901709">
      <w:pPr>
        <w:jc w:val="both"/>
        <w:rPr>
          <w:rFonts w:ascii="Arial" w:hAnsi="Arial" w:cs="Arial"/>
          <w:sz w:val="24"/>
          <w:szCs w:val="24"/>
        </w:rPr>
      </w:pPr>
    </w:p>
    <w:p w:rsidR="00F9045F" w:rsidRDefault="00F9045F" w:rsidP="00901709">
      <w:pPr>
        <w:jc w:val="both"/>
        <w:rPr>
          <w:rFonts w:ascii="Arial" w:hAnsi="Arial" w:cs="Arial"/>
          <w:sz w:val="24"/>
          <w:szCs w:val="24"/>
        </w:rPr>
      </w:pPr>
    </w:p>
    <w:p w:rsidR="00901709" w:rsidRDefault="00901709" w:rsidP="00901709">
      <w:pPr>
        <w:jc w:val="both"/>
        <w:rPr>
          <w:rFonts w:ascii="Arial" w:hAnsi="Arial" w:cs="Arial"/>
          <w:sz w:val="24"/>
          <w:szCs w:val="24"/>
        </w:rPr>
      </w:pPr>
      <w:r>
        <w:rPr>
          <w:rFonts w:ascii="Arial" w:hAnsi="Arial" w:cs="Arial"/>
          <w:sz w:val="24"/>
          <w:szCs w:val="24"/>
        </w:rPr>
        <w:t>13.6.1 – O sorteio será realizado em ato público, para o qual todos os Licitantes classificados serão convocados, indicando-se o dia, a hora e o local do evento, decorridos 30 (trinta) minutos da hora marcada para o sorteio, sem que compareçam todos os convocados, o sorteio realizar-se-á com a presença de qualquer número de Licitantes presentes.</w:t>
      </w:r>
    </w:p>
    <w:p w:rsidR="00901709" w:rsidRDefault="00901709" w:rsidP="00901709">
      <w:pPr>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13.6.2 - Serão desclassificadas as propostas que não atenderem às exigências constantes do presente Edital, seus Anexos, da Lei Federal 8.666/93, e em especial as que:</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13.6.2.1 - Omitirem ou contrariarem qualquer dado constante do modelo nº 01 - MODELO DE PROPOSTA DE PREÇOS;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13.6.2.2 - Basearem seus preços nos dos outros proponentes ou oferecerem reduções sobre as propostas mais vantajosas.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13.6.2.3. - Forem subordinadas a quaisquer condições não previstas neste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13.6.2.4. - Contiverem ressalvas em relação às condições dispostas neste Edital. </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 xml:space="preserve">13.6.2.5. - Apresentarem preços inexequíveis, ou apresentarem preço superior ao limite estabelecido no item </w:t>
      </w:r>
      <w:r w:rsidR="00BB26BF">
        <w:rPr>
          <w:rFonts w:ascii="Arial" w:hAnsi="Arial" w:cs="Arial"/>
          <w:sz w:val="24"/>
          <w:szCs w:val="24"/>
        </w:rPr>
        <w:t>01</w:t>
      </w:r>
      <w:r>
        <w:rPr>
          <w:rFonts w:ascii="Arial" w:hAnsi="Arial" w:cs="Arial"/>
          <w:sz w:val="24"/>
          <w:szCs w:val="24"/>
        </w:rPr>
        <w:t xml:space="preserve"> deste edital, o que será analisado pela comissão Permanente de Licitação nos termos do artigo 48, inciso II, da Lei de Licitações e demais exigências deste edital.</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13.6.2.6. - Forem omissas, vagas ou apresentarem irregularidades ou defeitos que dificultem o julgamento.</w:t>
      </w:r>
    </w:p>
    <w:p w:rsidR="00901709" w:rsidRDefault="00901709" w:rsidP="00901709">
      <w:pPr>
        <w:tabs>
          <w:tab w:val="left" w:pos="10206"/>
        </w:tabs>
        <w:jc w:val="both"/>
        <w:rPr>
          <w:rFonts w:ascii="Arial" w:hAnsi="Arial" w:cs="Arial"/>
          <w:b/>
          <w:bCs/>
          <w:sz w:val="24"/>
          <w:szCs w:val="24"/>
        </w:rPr>
      </w:pPr>
    </w:p>
    <w:p w:rsidR="00901709" w:rsidRDefault="00901709" w:rsidP="00901709">
      <w:pPr>
        <w:pStyle w:val="TextosemFormatao"/>
        <w:jc w:val="both"/>
        <w:rPr>
          <w:rFonts w:ascii="Arial" w:eastAsia="MS Mincho" w:hAnsi="Arial" w:cs="Arial"/>
          <w:sz w:val="24"/>
          <w:szCs w:val="24"/>
        </w:rPr>
      </w:pPr>
      <w:r>
        <w:rPr>
          <w:rFonts w:ascii="Arial" w:eastAsia="MS Mincho" w:hAnsi="Arial" w:cs="Arial"/>
          <w:sz w:val="24"/>
          <w:szCs w:val="24"/>
        </w:rPr>
        <w:t>13.7 - Quando todos os licitantes forem inabilitados ou todas as Propostas forem desclassificadas, a Administração poderá fixar aos licitantes o prazo de 08 (oito) dias úteis para a apresentação de nova "DOCUMENTAÇÃO" ou de outras "PROPOSTAS" escoimadas dos vícios que determinaram à inabilitação ou a desclassificação, conforme disposto no artigo 48º, § 3º, da Lei Federal nº 8.666/93 e demais alterações subsequentes.</w:t>
      </w:r>
    </w:p>
    <w:p w:rsidR="00901709" w:rsidRDefault="00901709" w:rsidP="00901709">
      <w:pPr>
        <w:tabs>
          <w:tab w:val="left" w:pos="10206"/>
        </w:tabs>
        <w:jc w:val="both"/>
        <w:rPr>
          <w:rFonts w:ascii="Arial" w:hAnsi="Arial" w:cs="Arial"/>
          <w:sz w:val="24"/>
          <w:szCs w:val="24"/>
        </w:rPr>
      </w:pPr>
    </w:p>
    <w:p w:rsidR="00901709" w:rsidRDefault="00901709" w:rsidP="00901709">
      <w:pPr>
        <w:tabs>
          <w:tab w:val="left" w:pos="10206"/>
        </w:tabs>
        <w:jc w:val="both"/>
        <w:rPr>
          <w:rFonts w:ascii="Arial" w:hAnsi="Arial" w:cs="Arial"/>
          <w:sz w:val="24"/>
          <w:szCs w:val="24"/>
        </w:rPr>
      </w:pPr>
      <w:r>
        <w:rPr>
          <w:rFonts w:ascii="Arial" w:hAnsi="Arial" w:cs="Arial"/>
          <w:sz w:val="24"/>
          <w:szCs w:val="24"/>
        </w:rPr>
        <w:t>13.8. - Após a classificação das proponentes seu resultado será publicado no Diário Oficial do Estado de São Paulo.</w:t>
      </w: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a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lastRenderedPageBreak/>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9F2FB5" w:rsidRDefault="009F2FB5"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89118C">
        <w:rPr>
          <w:rFonts w:ascii="Arial" w:hAnsi="Arial" w:cs="Arial"/>
          <w:sz w:val="24"/>
          <w:szCs w:val="24"/>
          <w:lang w:val="pt-BR"/>
        </w:rPr>
        <w:t xml:space="preserve"> dota</w:t>
      </w:r>
      <w:r w:rsidR="00A9074A">
        <w:rPr>
          <w:rFonts w:ascii="Arial" w:hAnsi="Arial" w:cs="Arial"/>
          <w:sz w:val="24"/>
          <w:szCs w:val="24"/>
          <w:lang w:val="pt-BR"/>
        </w:rPr>
        <w:t>ç</w:t>
      </w:r>
      <w:r w:rsidR="004008AE">
        <w:rPr>
          <w:rFonts w:ascii="Arial" w:hAnsi="Arial" w:cs="Arial"/>
          <w:sz w:val="24"/>
          <w:szCs w:val="24"/>
          <w:lang w:val="pt-BR"/>
        </w:rPr>
        <w:t>ão</w:t>
      </w:r>
      <w:r w:rsidR="0089118C">
        <w:rPr>
          <w:rFonts w:ascii="Arial" w:hAnsi="Arial" w:cs="Arial"/>
          <w:sz w:val="24"/>
          <w:szCs w:val="24"/>
          <w:lang w:val="pt-BR"/>
        </w:rPr>
        <w:t xml:space="preserve"> </w:t>
      </w:r>
      <w:r w:rsidRPr="000F6E17">
        <w:rPr>
          <w:rFonts w:ascii="Arial" w:hAnsi="Arial" w:cs="Arial"/>
          <w:sz w:val="24"/>
          <w:szCs w:val="24"/>
          <w:lang w:val="pt-BR"/>
        </w:rPr>
        <w:t xml:space="preserve">orçamentária de nº. </w:t>
      </w:r>
      <w:r w:rsidR="004D3600">
        <w:rPr>
          <w:rFonts w:ascii="Arial" w:hAnsi="Arial" w:cs="Arial"/>
          <w:sz w:val="24"/>
          <w:szCs w:val="24"/>
          <w:lang w:val="pt-BR"/>
        </w:rPr>
        <w:t>12</w:t>
      </w:r>
      <w:r w:rsidR="006B5352">
        <w:rPr>
          <w:rFonts w:ascii="Arial" w:hAnsi="Arial" w:cs="Arial"/>
          <w:sz w:val="24"/>
          <w:szCs w:val="24"/>
          <w:lang w:val="pt-BR"/>
        </w:rPr>
        <w:t>.</w:t>
      </w:r>
      <w:r w:rsidR="008F2EE5">
        <w:rPr>
          <w:rFonts w:ascii="Arial" w:hAnsi="Arial" w:cs="Arial"/>
          <w:sz w:val="24"/>
          <w:szCs w:val="24"/>
          <w:lang w:val="pt-BR"/>
        </w:rPr>
        <w:t>01.</w:t>
      </w:r>
      <w:r w:rsidR="009353AD">
        <w:rPr>
          <w:rFonts w:ascii="Arial" w:hAnsi="Arial" w:cs="Arial"/>
          <w:sz w:val="24"/>
          <w:szCs w:val="24"/>
          <w:lang w:val="pt-BR"/>
        </w:rPr>
        <w:t>1</w:t>
      </w:r>
      <w:r w:rsidR="004D3600">
        <w:rPr>
          <w:rFonts w:ascii="Arial" w:hAnsi="Arial" w:cs="Arial"/>
          <w:sz w:val="24"/>
          <w:szCs w:val="24"/>
          <w:lang w:val="pt-BR"/>
        </w:rPr>
        <w:t>5</w:t>
      </w:r>
      <w:r w:rsidR="008F2EE5">
        <w:rPr>
          <w:rFonts w:ascii="Arial" w:hAnsi="Arial" w:cs="Arial"/>
          <w:sz w:val="24"/>
          <w:szCs w:val="24"/>
          <w:lang w:val="pt-BR"/>
        </w:rPr>
        <w:t>.</w:t>
      </w:r>
      <w:r w:rsidR="004D3600">
        <w:rPr>
          <w:rFonts w:ascii="Arial" w:hAnsi="Arial" w:cs="Arial"/>
          <w:sz w:val="24"/>
          <w:szCs w:val="24"/>
          <w:lang w:val="pt-BR"/>
        </w:rPr>
        <w:t>45</w:t>
      </w:r>
      <w:r w:rsidR="009353AD">
        <w:rPr>
          <w:rFonts w:ascii="Arial" w:hAnsi="Arial" w:cs="Arial"/>
          <w:sz w:val="24"/>
          <w:szCs w:val="24"/>
          <w:lang w:val="pt-BR"/>
        </w:rPr>
        <w:t>1</w:t>
      </w:r>
      <w:r w:rsidR="008F2EE5">
        <w:rPr>
          <w:rFonts w:ascii="Arial" w:hAnsi="Arial" w:cs="Arial"/>
          <w:sz w:val="24"/>
          <w:szCs w:val="24"/>
          <w:lang w:val="pt-BR"/>
        </w:rPr>
        <w:t>.000</w:t>
      </w:r>
      <w:r w:rsidR="004D3600">
        <w:rPr>
          <w:rFonts w:ascii="Arial" w:hAnsi="Arial" w:cs="Arial"/>
          <w:sz w:val="24"/>
          <w:szCs w:val="24"/>
          <w:lang w:val="pt-BR"/>
        </w:rPr>
        <w:t>6</w:t>
      </w:r>
      <w:r w:rsidR="00761743">
        <w:rPr>
          <w:rFonts w:ascii="Arial" w:hAnsi="Arial" w:cs="Arial"/>
          <w:sz w:val="24"/>
          <w:szCs w:val="24"/>
          <w:lang w:val="pt-BR"/>
        </w:rPr>
        <w:t>.</w:t>
      </w:r>
      <w:r w:rsidR="004D3600">
        <w:rPr>
          <w:rFonts w:ascii="Arial" w:hAnsi="Arial" w:cs="Arial"/>
          <w:sz w:val="24"/>
          <w:szCs w:val="24"/>
          <w:lang w:val="pt-BR"/>
        </w:rPr>
        <w:t>4</w:t>
      </w:r>
      <w:r w:rsidR="00761743">
        <w:rPr>
          <w:rFonts w:ascii="Arial" w:hAnsi="Arial" w:cs="Arial"/>
          <w:sz w:val="24"/>
          <w:szCs w:val="24"/>
          <w:lang w:val="pt-BR"/>
        </w:rPr>
        <w:t>.</w:t>
      </w:r>
      <w:r w:rsidR="004D3600">
        <w:rPr>
          <w:rFonts w:ascii="Arial" w:hAnsi="Arial" w:cs="Arial"/>
          <w:sz w:val="24"/>
          <w:szCs w:val="24"/>
          <w:lang w:val="pt-BR"/>
        </w:rPr>
        <w:t>4</w:t>
      </w:r>
      <w:r w:rsidR="00761743">
        <w:rPr>
          <w:rFonts w:ascii="Arial" w:hAnsi="Arial" w:cs="Arial"/>
          <w:sz w:val="24"/>
          <w:szCs w:val="24"/>
          <w:lang w:val="pt-BR"/>
        </w:rPr>
        <w:t>.90.</w:t>
      </w:r>
      <w:r w:rsidR="004D3600">
        <w:rPr>
          <w:rFonts w:ascii="Arial" w:hAnsi="Arial" w:cs="Arial"/>
          <w:sz w:val="24"/>
          <w:szCs w:val="24"/>
          <w:lang w:val="pt-BR"/>
        </w:rPr>
        <w:t>51</w:t>
      </w:r>
      <w:r w:rsidR="00761743">
        <w:rPr>
          <w:rFonts w:ascii="Arial" w:hAnsi="Arial" w:cs="Arial"/>
          <w:sz w:val="24"/>
          <w:szCs w:val="24"/>
          <w:lang w:val="pt-BR"/>
        </w:rPr>
        <w:t>-</w:t>
      </w:r>
      <w:r w:rsidR="004D3600">
        <w:rPr>
          <w:rFonts w:ascii="Arial" w:hAnsi="Arial" w:cs="Arial"/>
          <w:sz w:val="24"/>
          <w:szCs w:val="24"/>
          <w:lang w:val="pt-BR"/>
        </w:rPr>
        <w:t>99</w:t>
      </w:r>
      <w:r w:rsidR="00761743">
        <w:rPr>
          <w:rFonts w:ascii="Arial" w:hAnsi="Arial" w:cs="Arial"/>
          <w:sz w:val="24"/>
          <w:szCs w:val="24"/>
          <w:lang w:val="pt-BR"/>
        </w:rPr>
        <w:t xml:space="preserve"> </w:t>
      </w:r>
      <w:r w:rsidR="000F6E17">
        <w:rPr>
          <w:rFonts w:ascii="Arial" w:hAnsi="Arial" w:cs="Arial"/>
          <w:sz w:val="24"/>
          <w:szCs w:val="24"/>
          <w:lang w:val="pt-BR"/>
        </w:rPr>
        <w:t>(</w:t>
      </w:r>
      <w:r w:rsidR="008F2EE5">
        <w:rPr>
          <w:rFonts w:ascii="Arial" w:hAnsi="Arial" w:cs="Arial"/>
          <w:sz w:val="24"/>
          <w:szCs w:val="24"/>
          <w:lang w:val="pt-BR"/>
        </w:rPr>
        <w:t>tesouro</w:t>
      </w:r>
      <w:r w:rsidR="000F6E17">
        <w:rPr>
          <w:rFonts w:ascii="Arial" w:hAnsi="Arial" w:cs="Arial"/>
          <w:sz w:val="24"/>
          <w:szCs w:val="24"/>
          <w:lang w:val="pt-BR"/>
        </w:rPr>
        <w:t>)</w:t>
      </w:r>
      <w:r w:rsidR="00DF33CB">
        <w:rPr>
          <w:rFonts w:ascii="Arial" w:hAnsi="Arial" w:cs="Arial"/>
          <w:sz w:val="24"/>
          <w:szCs w:val="24"/>
          <w:lang w:val="pt-BR"/>
        </w:rPr>
        <w:t>.</w:t>
      </w:r>
    </w:p>
    <w:p w:rsidR="00256D06" w:rsidRDefault="00256D06" w:rsidP="00D41830">
      <w:pPr>
        <w:jc w:val="both"/>
        <w:rPr>
          <w:rFonts w:ascii="Arial" w:hAnsi="Arial" w:cs="Arial"/>
          <w:sz w:val="24"/>
          <w:szCs w:val="24"/>
        </w:rPr>
      </w:pPr>
    </w:p>
    <w:p w:rsidR="00012E22" w:rsidRDefault="00012E22" w:rsidP="00D41830">
      <w:pPr>
        <w:jc w:val="both"/>
        <w:rPr>
          <w:rFonts w:ascii="Arial" w:hAnsi="Arial" w:cs="Arial"/>
          <w:sz w:val="24"/>
          <w:szCs w:val="24"/>
        </w:rPr>
      </w:pPr>
    </w:p>
    <w:p w:rsidR="00A20588" w:rsidRDefault="00A20588"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08:00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F45897" w:rsidRPr="00C86FB2">
          <w:rPr>
            <w:rStyle w:val="Hyperlink"/>
            <w:rFonts w:ascii="Arial" w:hAnsi="Arial" w:cs="Arial"/>
            <w:i/>
            <w:sz w:val="24"/>
            <w:szCs w:val="24"/>
            <w:lang w:val="pt-BR"/>
          </w:rPr>
          <w:t>licitacoes@carapicuiba.sp.gov.br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w:t>
      </w:r>
      <w:r w:rsidR="00592D13">
        <w:rPr>
          <w:rFonts w:ascii="Arial" w:hAnsi="Arial" w:cs="Arial"/>
          <w:sz w:val="24"/>
          <w:szCs w:val="24"/>
        </w:rPr>
        <w:t xml:space="preserve"> </w:t>
      </w:r>
      <w:r w:rsidR="004323EB">
        <w:rPr>
          <w:rFonts w:ascii="Arial" w:hAnsi="Arial" w:cs="Arial"/>
          <w:sz w:val="24"/>
          <w:szCs w:val="24"/>
        </w:rPr>
        <w:t xml:space="preserve">CD - </w:t>
      </w:r>
      <w:r>
        <w:rPr>
          <w:rFonts w:ascii="Arial" w:hAnsi="Arial" w:cs="Arial"/>
          <w:sz w:val="24"/>
          <w:szCs w:val="24"/>
        </w:rPr>
        <w:t>MEMORIAL</w:t>
      </w:r>
      <w:r w:rsidR="00592D13">
        <w:rPr>
          <w:rFonts w:ascii="Arial" w:hAnsi="Arial" w:cs="Arial"/>
          <w:sz w:val="24"/>
          <w:szCs w:val="24"/>
        </w:rPr>
        <w:t xml:space="preserve"> DESCRITIVO</w:t>
      </w:r>
      <w:r>
        <w:rPr>
          <w:rFonts w:ascii="Arial" w:hAnsi="Arial" w:cs="Arial"/>
          <w:sz w:val="24"/>
          <w:szCs w:val="24"/>
        </w:rPr>
        <w:t>,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BC36ED"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w:t>
      </w:r>
    </w:p>
    <w:p w:rsidR="00BC36ED" w:rsidRDefault="00BC36ED" w:rsidP="00D41830">
      <w:pPr>
        <w:jc w:val="both"/>
        <w:rPr>
          <w:rFonts w:ascii="Arial" w:hAnsi="Arial" w:cs="Arial"/>
          <w:sz w:val="24"/>
          <w:szCs w:val="24"/>
        </w:rPr>
      </w:pPr>
    </w:p>
    <w:p w:rsidR="00BC36ED" w:rsidRDefault="00BC36ED" w:rsidP="00D41830">
      <w:pPr>
        <w:jc w:val="both"/>
        <w:rPr>
          <w:rFonts w:ascii="Arial" w:hAnsi="Arial" w:cs="Arial"/>
          <w:sz w:val="24"/>
          <w:szCs w:val="24"/>
        </w:rPr>
      </w:pPr>
    </w:p>
    <w:p w:rsidR="00ED1875" w:rsidRDefault="00D41830" w:rsidP="00D41830">
      <w:pPr>
        <w:jc w:val="both"/>
        <w:rPr>
          <w:rFonts w:ascii="Arial" w:hAnsi="Arial" w:cs="Arial"/>
          <w:sz w:val="24"/>
          <w:szCs w:val="24"/>
        </w:rPr>
      </w:pPr>
      <w:proofErr w:type="gramStart"/>
      <w:r w:rsidRPr="00125A3A">
        <w:rPr>
          <w:rFonts w:ascii="Arial" w:hAnsi="Arial" w:cs="Arial"/>
          <w:sz w:val="24"/>
          <w:szCs w:val="24"/>
        </w:rPr>
        <w:t>obrigações</w:t>
      </w:r>
      <w:proofErr w:type="gramEnd"/>
      <w:r w:rsidRPr="00125A3A">
        <w:rPr>
          <w:rFonts w:ascii="Arial" w:hAnsi="Arial" w:cs="Arial"/>
          <w:sz w:val="24"/>
          <w:szCs w:val="24"/>
        </w:rPr>
        <w:t xml:space="preserve"> supra referidas, poderá a Prefeitura, a seu critério, entregar ao segundo classificado o objeto da licitação e, assim sucessivamente, até final contratação, do total ou </w:t>
      </w:r>
    </w:p>
    <w:p w:rsidR="00D41830" w:rsidRPr="00125A3A" w:rsidRDefault="00D41830" w:rsidP="00D41830">
      <w:pPr>
        <w:jc w:val="both"/>
        <w:rPr>
          <w:rFonts w:ascii="Arial" w:hAnsi="Arial" w:cs="Arial"/>
          <w:sz w:val="24"/>
          <w:szCs w:val="24"/>
        </w:rPr>
      </w:pPr>
      <w:r w:rsidRPr="00125A3A">
        <w:rPr>
          <w:rFonts w:ascii="Arial" w:hAnsi="Arial" w:cs="Arial"/>
          <w:sz w:val="24"/>
          <w:szCs w:val="24"/>
        </w:rPr>
        <w:t>remanescente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para serem autenticados pela Comissão de Licitação ou 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A20588" w:rsidRDefault="00A20588"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A20588" w:rsidRDefault="00A20588" w:rsidP="00D41830">
      <w:pPr>
        <w:tabs>
          <w:tab w:val="left" w:pos="10206"/>
        </w:tabs>
        <w:jc w:val="both"/>
        <w:rPr>
          <w:rFonts w:ascii="Arial" w:hAnsi="Arial" w:cs="Arial"/>
          <w:sz w:val="24"/>
          <w:szCs w:val="24"/>
        </w:rPr>
      </w:pPr>
    </w:p>
    <w:p w:rsidR="00A20588" w:rsidRDefault="00A20588" w:rsidP="00D41830">
      <w:pPr>
        <w:tabs>
          <w:tab w:val="left" w:pos="10206"/>
        </w:tabs>
        <w:jc w:val="both"/>
        <w:rPr>
          <w:rFonts w:ascii="Arial" w:hAnsi="Arial" w:cs="Arial"/>
          <w:sz w:val="24"/>
          <w:szCs w:val="24"/>
        </w:rPr>
      </w:pPr>
    </w:p>
    <w:p w:rsidR="00256D06"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r w:rsidR="007F1423">
        <w:rPr>
          <w:rFonts w:ascii="Arial" w:hAnsi="Arial" w:cs="Arial"/>
          <w:sz w:val="24"/>
          <w:szCs w:val="24"/>
        </w:rPr>
        <w:t>São</w:t>
      </w:r>
    </w:p>
    <w:p w:rsidR="00D41830" w:rsidRPr="00986B1D" w:rsidRDefault="00D41830" w:rsidP="00D41830">
      <w:pPr>
        <w:jc w:val="both"/>
        <w:rPr>
          <w:rFonts w:ascii="Arial" w:hAnsi="Arial" w:cs="Arial"/>
          <w:sz w:val="24"/>
          <w:szCs w:val="24"/>
        </w:rPr>
      </w:pPr>
      <w:r>
        <w:rPr>
          <w:rFonts w:ascii="Arial" w:hAnsi="Arial" w:cs="Arial"/>
          <w:sz w:val="24"/>
          <w:szCs w:val="24"/>
        </w:rPr>
        <w:t xml:space="preserve">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822CBA" w:rsidRDefault="00822CB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r w:rsidR="00492D60">
        <w:rPr>
          <w:rFonts w:ascii="Arial" w:hAnsi="Arial" w:cs="Arial"/>
          <w:sz w:val="24"/>
          <w:szCs w:val="24"/>
        </w:rPr>
        <w:t xml:space="preserve"> </w:t>
      </w:r>
      <w:r w:rsidR="00F9110E">
        <w:rPr>
          <w:rFonts w:ascii="Arial" w:hAnsi="Arial" w:cs="Arial"/>
          <w:sz w:val="24"/>
          <w:szCs w:val="24"/>
        </w:rPr>
        <w:t xml:space="preserve"> </w:t>
      </w:r>
      <w:r w:rsidR="00406722">
        <w:rPr>
          <w:rFonts w:ascii="Arial" w:hAnsi="Arial" w:cs="Arial"/>
          <w:sz w:val="24"/>
          <w:szCs w:val="24"/>
        </w:rPr>
        <w:t xml:space="preserve"> </w:t>
      </w:r>
      <w:r w:rsidR="00F93CD1">
        <w:rPr>
          <w:rFonts w:ascii="Arial" w:hAnsi="Arial" w:cs="Arial"/>
          <w:sz w:val="24"/>
          <w:szCs w:val="24"/>
        </w:rPr>
        <w:t>28</w:t>
      </w:r>
      <w:bookmarkStart w:id="0" w:name="_GoBack"/>
      <w:bookmarkEnd w:id="0"/>
      <w:r w:rsidR="008B6C77">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406722">
        <w:rPr>
          <w:rFonts w:ascii="Arial" w:hAnsi="Arial" w:cs="Arial"/>
          <w:sz w:val="24"/>
          <w:szCs w:val="24"/>
        </w:rPr>
        <w:t xml:space="preserve"> </w:t>
      </w:r>
      <w:r w:rsidR="00FD581A">
        <w:rPr>
          <w:rFonts w:ascii="Arial" w:hAnsi="Arial" w:cs="Arial"/>
          <w:sz w:val="24"/>
          <w:szCs w:val="24"/>
        </w:rPr>
        <w:t>dezembro</w:t>
      </w:r>
      <w:r w:rsidR="008B6C77">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w:t>
      </w:r>
      <w:r w:rsidR="004F5F10">
        <w:rPr>
          <w:rFonts w:ascii="Arial" w:hAnsi="Arial" w:cs="Arial"/>
          <w:sz w:val="24"/>
          <w:szCs w:val="24"/>
        </w:rPr>
        <w:t>3</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7F408C" w:rsidRDefault="007F408C"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F03019" w:rsidRPr="00EA20DD" w:rsidRDefault="00F03019" w:rsidP="00F03019">
      <w:pPr>
        <w:tabs>
          <w:tab w:val="num" w:pos="709"/>
        </w:tabs>
        <w:suppressAutoHyphens/>
        <w:spacing w:line="480" w:lineRule="auto"/>
        <w:jc w:val="both"/>
        <w:rPr>
          <w:rFonts w:ascii="Arial" w:hAnsi="Arial" w:cs="Arial"/>
          <w:bCs/>
          <w:sz w:val="24"/>
          <w:szCs w:val="24"/>
          <w:lang w:eastAsia="ar-SA"/>
        </w:rPr>
      </w:pPr>
      <w:r w:rsidRPr="00EA20DD">
        <w:rPr>
          <w:rFonts w:ascii="Arial" w:hAnsi="Arial" w:cs="Arial"/>
          <w:bCs/>
          <w:sz w:val="24"/>
          <w:szCs w:val="24"/>
          <w:lang w:eastAsia="ar-SA"/>
        </w:rPr>
        <w:t xml:space="preserve">Cleonice Dias de Sousa </w:t>
      </w:r>
      <w:r w:rsidRPr="00EA20DD">
        <w:rPr>
          <w:rFonts w:ascii="Arial" w:hAnsi="Arial" w:cs="Arial"/>
          <w:bCs/>
          <w:sz w:val="24"/>
          <w:szCs w:val="24"/>
          <w:lang w:val="x-none" w:eastAsia="ar-SA"/>
        </w:rPr>
        <w:t>– Presidente</w:t>
      </w:r>
      <w:proofErr w:type="gramStart"/>
      <w:r w:rsidRPr="00EA20DD">
        <w:rPr>
          <w:rFonts w:ascii="Arial" w:hAnsi="Arial" w:cs="Arial"/>
          <w:bCs/>
          <w:sz w:val="24"/>
          <w:szCs w:val="24"/>
          <w:lang w:val="x-none" w:eastAsia="ar-SA"/>
        </w:rPr>
        <w:t xml:space="preserve"> </w:t>
      </w:r>
      <w:r w:rsidRPr="00EA20DD">
        <w:rPr>
          <w:rFonts w:ascii="Arial" w:hAnsi="Arial" w:cs="Arial"/>
          <w:bCs/>
          <w:sz w:val="24"/>
          <w:szCs w:val="24"/>
          <w:lang w:eastAsia="ar-SA"/>
        </w:rPr>
        <w:t xml:space="preserve"> </w:t>
      </w:r>
    </w:p>
    <w:p w:rsidR="00F03019" w:rsidRPr="00EA20DD" w:rsidRDefault="00F03019" w:rsidP="00F03019">
      <w:pPr>
        <w:tabs>
          <w:tab w:val="num" w:pos="709"/>
        </w:tabs>
        <w:suppressAutoHyphens/>
        <w:spacing w:line="480" w:lineRule="auto"/>
        <w:jc w:val="both"/>
        <w:rPr>
          <w:rFonts w:ascii="Arial" w:hAnsi="Arial" w:cs="Arial"/>
          <w:bCs/>
          <w:sz w:val="24"/>
          <w:szCs w:val="24"/>
          <w:lang w:val="x-none" w:eastAsia="ar-SA"/>
        </w:rPr>
      </w:pPr>
      <w:proofErr w:type="gramEnd"/>
    </w:p>
    <w:p w:rsidR="00F03019" w:rsidRPr="00EA20DD" w:rsidRDefault="00F03019" w:rsidP="00F03019">
      <w:pPr>
        <w:tabs>
          <w:tab w:val="num" w:pos="709"/>
        </w:tabs>
        <w:suppressAutoHyphens/>
        <w:spacing w:line="480" w:lineRule="auto"/>
        <w:jc w:val="both"/>
        <w:rPr>
          <w:rFonts w:ascii="Arial" w:hAnsi="Arial" w:cs="Arial"/>
          <w:bCs/>
          <w:sz w:val="24"/>
          <w:szCs w:val="24"/>
          <w:lang w:eastAsia="ar-SA"/>
        </w:rPr>
      </w:pPr>
      <w:proofErr w:type="spellStart"/>
      <w:r w:rsidRPr="00EA20DD">
        <w:rPr>
          <w:rFonts w:ascii="Arial" w:hAnsi="Arial" w:cs="Arial"/>
          <w:bCs/>
          <w:sz w:val="24"/>
          <w:szCs w:val="24"/>
          <w:lang w:eastAsia="ar-SA"/>
        </w:rPr>
        <w:t>Marilza</w:t>
      </w:r>
      <w:proofErr w:type="spellEnd"/>
      <w:r w:rsidRPr="00EA20DD">
        <w:rPr>
          <w:rFonts w:ascii="Arial" w:hAnsi="Arial" w:cs="Arial"/>
          <w:bCs/>
          <w:sz w:val="24"/>
          <w:szCs w:val="24"/>
          <w:lang w:eastAsia="ar-SA"/>
        </w:rPr>
        <w:t xml:space="preserve"> Moraes Rodrigues (Vice-Presidente) </w:t>
      </w:r>
      <w:r w:rsidRPr="00EA20DD">
        <w:rPr>
          <w:rFonts w:ascii="Arial" w:hAnsi="Arial" w:cs="Arial"/>
          <w:bCs/>
          <w:sz w:val="24"/>
          <w:szCs w:val="24"/>
          <w:lang w:val="x-none" w:eastAsia="ar-SA"/>
        </w:rPr>
        <w:t>- Secretári</w:t>
      </w:r>
      <w:r w:rsidRPr="00EA20DD">
        <w:rPr>
          <w:rFonts w:ascii="Arial" w:hAnsi="Arial" w:cs="Arial"/>
          <w:bCs/>
          <w:sz w:val="24"/>
          <w:szCs w:val="24"/>
          <w:lang w:eastAsia="ar-SA"/>
        </w:rPr>
        <w:t>a</w:t>
      </w:r>
    </w:p>
    <w:p w:rsidR="00F03019" w:rsidRPr="00EA20DD" w:rsidRDefault="00F03019" w:rsidP="00F03019">
      <w:pPr>
        <w:tabs>
          <w:tab w:val="num" w:pos="709"/>
        </w:tabs>
        <w:suppressAutoHyphens/>
        <w:spacing w:line="480" w:lineRule="auto"/>
        <w:jc w:val="both"/>
        <w:rPr>
          <w:rFonts w:ascii="Arial" w:hAnsi="Arial" w:cs="Arial"/>
          <w:bCs/>
          <w:sz w:val="24"/>
          <w:szCs w:val="24"/>
          <w:lang w:eastAsia="ar-SA"/>
        </w:rPr>
      </w:pPr>
    </w:p>
    <w:p w:rsidR="00F03019" w:rsidRPr="00EA20DD" w:rsidRDefault="00F03019" w:rsidP="00F03019">
      <w:pPr>
        <w:tabs>
          <w:tab w:val="num" w:pos="709"/>
        </w:tabs>
        <w:suppressAutoHyphens/>
        <w:spacing w:line="480" w:lineRule="auto"/>
        <w:jc w:val="both"/>
        <w:rPr>
          <w:rFonts w:ascii="Arial" w:hAnsi="Arial" w:cs="Arial"/>
          <w:bCs/>
          <w:sz w:val="24"/>
          <w:szCs w:val="24"/>
          <w:lang w:eastAsia="ar-SA"/>
        </w:rPr>
      </w:pPr>
      <w:r w:rsidRPr="00EA20DD">
        <w:rPr>
          <w:rFonts w:ascii="Arial" w:hAnsi="Arial" w:cs="Arial"/>
          <w:bCs/>
          <w:sz w:val="24"/>
          <w:szCs w:val="24"/>
          <w:lang w:val="x-none" w:eastAsia="ar-SA"/>
        </w:rPr>
        <w:t xml:space="preserve">Pietro Vincenzo </w:t>
      </w:r>
      <w:r w:rsidRPr="00EA20DD">
        <w:rPr>
          <w:rFonts w:ascii="Arial" w:hAnsi="Arial" w:cs="Arial"/>
          <w:bCs/>
          <w:sz w:val="24"/>
          <w:szCs w:val="24"/>
          <w:lang w:eastAsia="ar-SA"/>
        </w:rPr>
        <w:t xml:space="preserve">- membro </w:t>
      </w:r>
    </w:p>
    <w:p w:rsidR="00F03019" w:rsidRPr="00EA20DD" w:rsidRDefault="00F03019" w:rsidP="00F03019">
      <w:pPr>
        <w:tabs>
          <w:tab w:val="num" w:pos="709"/>
        </w:tabs>
        <w:suppressAutoHyphens/>
        <w:spacing w:line="480" w:lineRule="auto"/>
        <w:jc w:val="both"/>
        <w:rPr>
          <w:rFonts w:ascii="Arial" w:hAnsi="Arial" w:cs="Arial"/>
          <w:bCs/>
          <w:sz w:val="24"/>
          <w:szCs w:val="24"/>
          <w:lang w:eastAsia="ar-SA"/>
        </w:rPr>
      </w:pPr>
    </w:p>
    <w:p w:rsidR="00F03019" w:rsidRPr="00EA20DD" w:rsidRDefault="00F03019" w:rsidP="00F03019">
      <w:pPr>
        <w:tabs>
          <w:tab w:val="num" w:pos="709"/>
        </w:tabs>
        <w:suppressAutoHyphens/>
        <w:spacing w:line="480" w:lineRule="auto"/>
        <w:jc w:val="both"/>
        <w:rPr>
          <w:rFonts w:ascii="Arial" w:hAnsi="Arial" w:cs="Arial"/>
          <w:bCs/>
          <w:sz w:val="24"/>
          <w:szCs w:val="24"/>
          <w:lang w:eastAsia="ar-SA"/>
        </w:rPr>
      </w:pPr>
      <w:r w:rsidRPr="00EA20DD">
        <w:rPr>
          <w:rFonts w:ascii="Arial" w:hAnsi="Arial" w:cs="Arial"/>
          <w:bCs/>
          <w:sz w:val="24"/>
          <w:szCs w:val="24"/>
          <w:lang w:eastAsia="ar-SA"/>
        </w:rPr>
        <w:t xml:space="preserve">Rafael de Sá - membro </w:t>
      </w:r>
    </w:p>
    <w:p w:rsidR="00F03019" w:rsidRPr="00EA20DD" w:rsidRDefault="00F03019" w:rsidP="00F03019">
      <w:pPr>
        <w:tabs>
          <w:tab w:val="num" w:pos="709"/>
        </w:tabs>
        <w:suppressAutoHyphens/>
        <w:spacing w:line="480" w:lineRule="auto"/>
        <w:jc w:val="both"/>
        <w:rPr>
          <w:rFonts w:ascii="Arial" w:hAnsi="Arial" w:cs="Arial"/>
          <w:bCs/>
          <w:sz w:val="24"/>
          <w:szCs w:val="24"/>
          <w:lang w:eastAsia="ar-SA"/>
        </w:rPr>
      </w:pPr>
    </w:p>
    <w:p w:rsidR="00F03019" w:rsidRPr="00EA20DD" w:rsidRDefault="00F03019" w:rsidP="00F03019">
      <w:pPr>
        <w:tabs>
          <w:tab w:val="num" w:pos="709"/>
        </w:tabs>
        <w:suppressAutoHyphens/>
        <w:spacing w:line="480" w:lineRule="auto"/>
        <w:jc w:val="both"/>
        <w:rPr>
          <w:rFonts w:ascii="Arial" w:hAnsi="Arial" w:cs="Arial"/>
          <w:bCs/>
          <w:sz w:val="24"/>
          <w:szCs w:val="24"/>
          <w:lang w:eastAsia="ar-SA"/>
        </w:rPr>
      </w:pPr>
      <w:r w:rsidRPr="00EA20DD">
        <w:rPr>
          <w:rFonts w:ascii="Arial" w:hAnsi="Arial" w:cs="Arial"/>
          <w:bCs/>
          <w:sz w:val="24"/>
          <w:szCs w:val="24"/>
          <w:lang w:eastAsia="ar-SA"/>
        </w:rPr>
        <w:t>Misael Martins dos Santos - membro</w:t>
      </w:r>
    </w:p>
    <w:p w:rsidR="00F03019" w:rsidRPr="00EA20DD" w:rsidRDefault="00F03019" w:rsidP="00F03019">
      <w:pPr>
        <w:pBdr>
          <w:top w:val="nil"/>
          <w:left w:val="nil"/>
          <w:bottom w:val="nil"/>
          <w:right w:val="nil"/>
          <w:between w:val="nil"/>
        </w:pBdr>
        <w:spacing w:after="200" w:line="360" w:lineRule="auto"/>
        <w:rPr>
          <w:rFonts w:ascii="Arial" w:hAnsi="Arial" w:cs="Arial"/>
          <w:sz w:val="16"/>
          <w:szCs w:val="16"/>
        </w:rPr>
      </w:pPr>
      <w:r w:rsidRPr="00EA20DD">
        <w:rPr>
          <w:rFonts w:ascii="Arial" w:hAnsi="Arial" w:cs="Arial"/>
          <w:sz w:val="16"/>
          <w:szCs w:val="16"/>
        </w:rPr>
        <w:t xml:space="preserve">                      </w:t>
      </w:r>
    </w:p>
    <w:p w:rsidR="006932D2" w:rsidRDefault="006932D2" w:rsidP="00C42C22">
      <w:pPr>
        <w:spacing w:after="120"/>
        <w:ind w:right="227"/>
        <w:jc w:val="center"/>
        <w:rPr>
          <w:rFonts w:ascii="Arial" w:hAnsi="Arial" w:cs="Arial"/>
          <w:b/>
          <w:sz w:val="36"/>
          <w:szCs w:val="36"/>
        </w:rPr>
      </w:pPr>
    </w:p>
    <w:p w:rsidR="006932D2" w:rsidRDefault="006932D2" w:rsidP="00C42C22">
      <w:pPr>
        <w:spacing w:after="120"/>
        <w:ind w:right="227"/>
        <w:jc w:val="center"/>
        <w:rPr>
          <w:rFonts w:ascii="Arial" w:hAnsi="Arial" w:cs="Arial"/>
          <w:b/>
          <w:sz w:val="36"/>
          <w:szCs w:val="36"/>
        </w:rPr>
      </w:pPr>
    </w:p>
    <w:p w:rsidR="002959EC" w:rsidRDefault="002959EC" w:rsidP="00C42C22">
      <w:pPr>
        <w:spacing w:after="120"/>
        <w:ind w:right="227"/>
        <w:jc w:val="center"/>
        <w:rPr>
          <w:rFonts w:ascii="Arial" w:hAnsi="Arial" w:cs="Arial"/>
          <w:b/>
          <w:sz w:val="36"/>
          <w:szCs w:val="36"/>
        </w:rPr>
      </w:pPr>
    </w:p>
    <w:p w:rsidR="002959EC" w:rsidRDefault="002959EC" w:rsidP="00C42C22">
      <w:pPr>
        <w:spacing w:after="120"/>
        <w:ind w:right="227"/>
        <w:jc w:val="center"/>
        <w:rPr>
          <w:rFonts w:ascii="Arial" w:hAnsi="Arial" w:cs="Arial"/>
          <w:b/>
          <w:sz w:val="36"/>
          <w:szCs w:val="36"/>
        </w:rPr>
      </w:pPr>
    </w:p>
    <w:p w:rsidR="00822CBA" w:rsidRDefault="00822CBA" w:rsidP="00C42C22">
      <w:pPr>
        <w:spacing w:after="120"/>
        <w:ind w:right="227"/>
        <w:jc w:val="center"/>
        <w:rPr>
          <w:rFonts w:ascii="Arial" w:hAnsi="Arial" w:cs="Arial"/>
          <w:b/>
          <w:sz w:val="36"/>
          <w:szCs w:val="36"/>
        </w:rPr>
      </w:pPr>
    </w:p>
    <w:p w:rsidR="00822CBA" w:rsidRDefault="00822CBA" w:rsidP="00C42C22">
      <w:pPr>
        <w:spacing w:after="120"/>
        <w:ind w:right="227"/>
        <w:jc w:val="center"/>
        <w:rPr>
          <w:rFonts w:ascii="Arial" w:hAnsi="Arial" w:cs="Arial"/>
          <w:b/>
          <w:sz w:val="36"/>
          <w:szCs w:val="36"/>
        </w:rPr>
      </w:pPr>
    </w:p>
    <w:p w:rsidR="00822CBA" w:rsidRDefault="00822CBA" w:rsidP="00C42C22">
      <w:pPr>
        <w:spacing w:after="120"/>
        <w:ind w:right="227"/>
        <w:jc w:val="center"/>
        <w:rPr>
          <w:rFonts w:ascii="Arial" w:hAnsi="Arial" w:cs="Arial"/>
          <w:b/>
          <w:sz w:val="36"/>
          <w:szCs w:val="36"/>
        </w:rPr>
      </w:pPr>
    </w:p>
    <w:p w:rsidR="00A20588" w:rsidRDefault="00A20588" w:rsidP="00C42C22">
      <w:pPr>
        <w:spacing w:after="120"/>
        <w:ind w:right="227"/>
        <w:jc w:val="center"/>
        <w:rPr>
          <w:rFonts w:ascii="Arial" w:hAnsi="Arial" w:cs="Arial"/>
          <w:b/>
          <w:sz w:val="36"/>
          <w:szCs w:val="36"/>
        </w:rPr>
      </w:pPr>
    </w:p>
    <w:p w:rsidR="00A20588" w:rsidRDefault="00A20588" w:rsidP="00C42C22">
      <w:pPr>
        <w:spacing w:after="120"/>
        <w:ind w:right="227"/>
        <w:jc w:val="center"/>
        <w:rPr>
          <w:rFonts w:ascii="Arial" w:hAnsi="Arial" w:cs="Arial"/>
          <w:b/>
          <w:sz w:val="36"/>
          <w:szCs w:val="36"/>
        </w:rPr>
      </w:pPr>
    </w:p>
    <w:p w:rsidR="00A20588" w:rsidRDefault="00A20588" w:rsidP="00C42C22">
      <w:pPr>
        <w:spacing w:after="120"/>
        <w:ind w:right="227"/>
        <w:jc w:val="center"/>
        <w:rPr>
          <w:rFonts w:ascii="Arial" w:hAnsi="Arial" w:cs="Arial"/>
          <w:b/>
          <w:sz w:val="36"/>
          <w:szCs w:val="36"/>
        </w:rPr>
      </w:pPr>
    </w:p>
    <w:p w:rsidR="00A20588" w:rsidRDefault="00A20588" w:rsidP="00C42C22">
      <w:pPr>
        <w:spacing w:after="120"/>
        <w:ind w:right="227"/>
        <w:jc w:val="center"/>
        <w:rPr>
          <w:rFonts w:ascii="Arial" w:hAnsi="Arial" w:cs="Arial"/>
          <w:b/>
          <w:sz w:val="36"/>
          <w:szCs w:val="36"/>
        </w:rPr>
      </w:pPr>
    </w:p>
    <w:p w:rsidR="00D41830" w:rsidRDefault="00D41830" w:rsidP="00C42C22">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p>
    <w:p w:rsidR="004323EB" w:rsidRPr="004323EB" w:rsidRDefault="004323EB" w:rsidP="004323EB">
      <w:pPr>
        <w:suppressAutoHyphens/>
        <w:jc w:val="center"/>
        <w:rPr>
          <w:rFonts w:ascii="Arial" w:hAnsi="Arial" w:cs="Arial"/>
          <w:b/>
          <w:sz w:val="36"/>
          <w:szCs w:val="36"/>
          <w:lang w:eastAsia="ar-SA"/>
        </w:rPr>
      </w:pPr>
      <w:r w:rsidRPr="004323EB">
        <w:rPr>
          <w:rFonts w:ascii="Arial" w:hAnsi="Arial" w:cs="Arial"/>
          <w:b/>
          <w:sz w:val="36"/>
          <w:szCs w:val="36"/>
          <w:lang w:eastAsia="ar-SA"/>
        </w:rPr>
        <w:t>CD</w:t>
      </w:r>
    </w:p>
    <w:p w:rsidR="004323EB" w:rsidRPr="004323EB" w:rsidRDefault="004323EB" w:rsidP="004323EB">
      <w:pPr>
        <w:suppressAutoHyphens/>
        <w:jc w:val="center"/>
        <w:rPr>
          <w:rFonts w:ascii="Arial" w:hAnsi="Arial" w:cs="Arial"/>
          <w:b/>
          <w:sz w:val="36"/>
          <w:szCs w:val="36"/>
          <w:lang w:eastAsia="ar-SA"/>
        </w:rPr>
      </w:pPr>
    </w:p>
    <w:p w:rsidR="004323EB" w:rsidRPr="004323EB" w:rsidRDefault="004323EB" w:rsidP="004323EB">
      <w:pPr>
        <w:suppressAutoHyphens/>
        <w:jc w:val="center"/>
        <w:rPr>
          <w:rFonts w:ascii="Arial" w:hAnsi="Arial" w:cs="Arial"/>
          <w:b/>
          <w:sz w:val="36"/>
          <w:szCs w:val="36"/>
          <w:lang w:eastAsia="ar-SA"/>
        </w:rPr>
      </w:pPr>
      <w:r w:rsidRPr="004323EB">
        <w:rPr>
          <w:rFonts w:ascii="Arial" w:hAnsi="Arial" w:cs="Arial"/>
          <w:b/>
          <w:sz w:val="36"/>
          <w:szCs w:val="36"/>
          <w:lang w:eastAsia="ar-SA"/>
        </w:rPr>
        <w:t>MEMORIAL, PLANILHA, PLANTAS E CRONOGRAMA FISICO-FINANCEIRO</w:t>
      </w:r>
    </w:p>
    <w:p w:rsidR="004323EB" w:rsidRDefault="004323EB" w:rsidP="00D41830">
      <w:pPr>
        <w:jc w:val="center"/>
        <w:rPr>
          <w:rFonts w:ascii="Arial" w:hAnsi="Arial" w:cs="Arial"/>
          <w:b/>
          <w:sz w:val="36"/>
          <w:szCs w:val="36"/>
        </w:rPr>
      </w:pPr>
    </w:p>
    <w:p w:rsidR="005B2FE0" w:rsidRDefault="005B2FE0" w:rsidP="005B2FE0">
      <w:pPr>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25110F" w:rsidRDefault="0025110F" w:rsidP="00C10E2A">
      <w:pPr>
        <w:spacing w:after="120"/>
        <w:ind w:right="227"/>
        <w:jc w:val="center"/>
        <w:rPr>
          <w:rFonts w:ascii="Arial" w:hAnsi="Arial" w:cs="Arial"/>
          <w:b/>
          <w:sz w:val="36"/>
          <w:szCs w:val="36"/>
        </w:rPr>
      </w:pPr>
    </w:p>
    <w:p w:rsidR="008B35DD" w:rsidRDefault="008B35DD" w:rsidP="00C10E2A">
      <w:pPr>
        <w:spacing w:after="120"/>
        <w:ind w:right="227"/>
        <w:jc w:val="center"/>
        <w:rPr>
          <w:rFonts w:ascii="Arial" w:hAnsi="Arial" w:cs="Arial"/>
          <w:b/>
          <w:sz w:val="36"/>
          <w:szCs w:val="36"/>
        </w:rPr>
      </w:pPr>
    </w:p>
    <w:p w:rsidR="00D41830" w:rsidRDefault="00D41830" w:rsidP="00C10E2A">
      <w:pPr>
        <w:spacing w:after="120"/>
        <w:ind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25110F" w:rsidRDefault="0025110F" w:rsidP="00D41830">
      <w:pPr>
        <w:spacing w:after="120"/>
        <w:ind w:left="284" w:right="227"/>
        <w:jc w:val="center"/>
        <w:rPr>
          <w:rFonts w:ascii="Arial" w:hAnsi="Arial" w:cs="Arial"/>
          <w:b/>
        </w:rPr>
      </w:pPr>
    </w:p>
    <w:p w:rsidR="00AD6BF5" w:rsidRDefault="00AD6BF5" w:rsidP="00D41830">
      <w:pPr>
        <w:spacing w:after="120"/>
        <w:ind w:left="284" w:right="227"/>
        <w:jc w:val="center"/>
        <w:rPr>
          <w:rFonts w:ascii="Arial" w:hAnsi="Arial" w:cs="Arial"/>
          <w:b/>
        </w:rPr>
      </w:pPr>
    </w:p>
    <w:p w:rsidR="00D41830" w:rsidRPr="00AC1C15" w:rsidRDefault="00D41830" w:rsidP="004E48D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de                   </w:t>
      </w:r>
      <w:proofErr w:type="spellStart"/>
      <w:r w:rsidRPr="00AC1C15">
        <w:rPr>
          <w:rFonts w:ascii="Arial" w:hAnsi="Arial"/>
          <w:sz w:val="24"/>
          <w:szCs w:val="24"/>
        </w:rPr>
        <w:t>de</w:t>
      </w:r>
      <w:proofErr w:type="spell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7D1F79" w:rsidRPr="007D1F79">
        <w:rPr>
          <w:rFonts w:ascii="Arial" w:hAnsi="Arial" w:cs="Arial"/>
          <w:bCs/>
          <w:sz w:val="24"/>
          <w:szCs w:val="24"/>
        </w:rPr>
        <w:t>58743</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25110F">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B85431">
        <w:rPr>
          <w:rFonts w:ascii="Arial" w:hAnsi="Arial"/>
          <w:sz w:val="24"/>
          <w:szCs w:val="24"/>
        </w:rPr>
        <w:t xml:space="preserve">  </w:t>
      </w:r>
      <w:r w:rsidR="00EF099B">
        <w:rPr>
          <w:rFonts w:ascii="Arial" w:hAnsi="Arial"/>
          <w:sz w:val="24"/>
          <w:szCs w:val="24"/>
        </w:rPr>
        <w:t xml:space="preserve"> </w:t>
      </w:r>
      <w:proofErr w:type="gramEnd"/>
      <w:r w:rsidR="00111F84">
        <w:rPr>
          <w:rFonts w:ascii="Arial" w:hAnsi="Arial"/>
          <w:sz w:val="24"/>
          <w:szCs w:val="24"/>
        </w:rPr>
        <w:t>16</w:t>
      </w:r>
      <w:r w:rsidR="000C7D16">
        <w:rPr>
          <w:rFonts w:ascii="Arial" w:hAnsi="Arial"/>
          <w:sz w:val="24"/>
          <w:szCs w:val="24"/>
        </w:rPr>
        <w:t xml:space="preserve"> </w:t>
      </w:r>
      <w:r w:rsidR="00B85431">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25110F">
        <w:rPr>
          <w:rFonts w:ascii="Arial" w:hAnsi="Arial"/>
          <w:sz w:val="24"/>
          <w:szCs w:val="24"/>
        </w:rPr>
        <w:t>3</w:t>
      </w:r>
    </w:p>
    <w:p w:rsidR="002C260C" w:rsidRDefault="002C260C" w:rsidP="00D41830">
      <w:pPr>
        <w:spacing w:after="120"/>
        <w:ind w:right="227"/>
        <w:jc w:val="both"/>
        <w:rPr>
          <w:rFonts w:ascii="Arial" w:hAnsi="Arial"/>
          <w:sz w:val="24"/>
          <w:szCs w:val="24"/>
        </w:rPr>
      </w:pPr>
    </w:p>
    <w:p w:rsidR="004220AC" w:rsidRPr="004220AC" w:rsidRDefault="00D41830" w:rsidP="004220AC">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081A5A">
        <w:rPr>
          <w:rFonts w:ascii="Arial" w:hAnsi="Arial" w:cs="Arial"/>
        </w:rPr>
        <w:t xml:space="preserve"> </w:t>
      </w:r>
      <w:r w:rsidR="00664CD3">
        <w:rPr>
          <w:rFonts w:ascii="Arial" w:hAnsi="Arial" w:cs="Arial"/>
          <w:bCs/>
        </w:rPr>
        <w:t>C</w:t>
      </w:r>
      <w:r w:rsidR="00664CD3" w:rsidRPr="00884CB8">
        <w:rPr>
          <w:rFonts w:ascii="Arial" w:hAnsi="Arial" w:cs="Arial"/>
          <w:bCs/>
        </w:rPr>
        <w:t xml:space="preserve">ontratação de empresa para </w:t>
      </w:r>
      <w:r w:rsidR="00664CD3" w:rsidRPr="005E4B56">
        <w:rPr>
          <w:rFonts w:ascii="Arial" w:hAnsi="Arial" w:cs="Arial"/>
          <w:bCs/>
        </w:rPr>
        <w:t xml:space="preserve">construção </w:t>
      </w:r>
      <w:r w:rsidR="00664CD3" w:rsidRPr="00A365A9">
        <w:rPr>
          <w:rFonts w:ascii="Arial" w:hAnsi="Arial" w:cs="Arial"/>
          <w:bCs/>
        </w:rPr>
        <w:t>do estacionamento do ginásio Ayrton Senna</w:t>
      </w:r>
      <w:r w:rsidR="00664CD3" w:rsidRPr="00153609">
        <w:rPr>
          <w:rFonts w:ascii="Arial" w:hAnsi="Arial" w:cs="Arial"/>
          <w:bCs/>
        </w:rPr>
        <w:t xml:space="preserve"> </w:t>
      </w:r>
      <w:r w:rsidR="004220AC" w:rsidRPr="00153609">
        <w:rPr>
          <w:rFonts w:ascii="Arial" w:hAnsi="Arial" w:cs="Arial"/>
          <w:bCs/>
        </w:rPr>
        <w:t xml:space="preserve">no </w:t>
      </w:r>
      <w:r w:rsidR="00B75091">
        <w:rPr>
          <w:rFonts w:ascii="Arial" w:hAnsi="Arial" w:cs="Arial"/>
          <w:bCs/>
        </w:rPr>
        <w:t>m</w:t>
      </w:r>
      <w:r w:rsidR="004220AC" w:rsidRPr="00153609">
        <w:rPr>
          <w:rFonts w:ascii="Arial" w:hAnsi="Arial" w:cs="Arial"/>
          <w:bCs/>
        </w:rPr>
        <w:t>unicípio de Carapicuíba</w:t>
      </w:r>
      <w:r w:rsidR="004220AC" w:rsidRPr="004220AC">
        <w:rPr>
          <w:rFonts w:ascii="Arial" w:hAnsi="Arial" w:cs="Arial"/>
          <w:bCs/>
          <w:sz w:val="22"/>
          <w:szCs w:val="22"/>
        </w:rPr>
        <w:t xml:space="preserve">. </w:t>
      </w:r>
    </w:p>
    <w:p w:rsidR="002C260C" w:rsidRDefault="002C260C" w:rsidP="004220AC">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0E427A" w:rsidRDefault="000E427A" w:rsidP="000E427A">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EA5F32" w:rsidRPr="00FA62B2" w:rsidRDefault="00EA5F3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655650">
        <w:rPr>
          <w:rFonts w:ascii="Arial" w:hAnsi="Arial" w:cs="Arial"/>
          <w:sz w:val="24"/>
          <w:szCs w:val="24"/>
        </w:rPr>
        <w:t>1</w:t>
      </w:r>
      <w:r w:rsidR="00E04A83">
        <w:rPr>
          <w:rFonts w:ascii="Arial" w:hAnsi="Arial" w:cs="Arial"/>
          <w:sz w:val="24"/>
          <w:szCs w:val="24"/>
        </w:rPr>
        <w:t>8</w:t>
      </w:r>
      <w:r w:rsidR="00655650">
        <w:rPr>
          <w:rFonts w:ascii="Arial" w:hAnsi="Arial" w:cs="Arial"/>
          <w:sz w:val="24"/>
          <w:szCs w:val="24"/>
        </w:rPr>
        <w:t xml:space="preserve">0 </w:t>
      </w:r>
      <w:r w:rsidR="00655650" w:rsidRPr="00742FF4">
        <w:rPr>
          <w:rFonts w:ascii="Arial" w:hAnsi="Arial" w:cs="Arial"/>
          <w:sz w:val="24"/>
          <w:szCs w:val="24"/>
        </w:rPr>
        <w:t>(</w:t>
      </w:r>
      <w:r w:rsidR="00655650">
        <w:rPr>
          <w:rFonts w:ascii="Arial" w:hAnsi="Arial" w:cs="Arial"/>
          <w:sz w:val="24"/>
          <w:szCs w:val="24"/>
        </w:rPr>
        <w:t xml:space="preserve">cento e </w:t>
      </w:r>
      <w:r w:rsidR="00E04A83">
        <w:rPr>
          <w:rFonts w:ascii="Arial" w:hAnsi="Arial" w:cs="Arial"/>
          <w:sz w:val="24"/>
          <w:szCs w:val="24"/>
        </w:rPr>
        <w:t>oitenta</w:t>
      </w:r>
      <w:r w:rsidR="00655650">
        <w:rPr>
          <w:rFonts w:ascii="Arial" w:hAnsi="Arial" w:cs="Arial"/>
          <w:sz w:val="24"/>
          <w:szCs w:val="24"/>
        </w:rPr>
        <w:t>)</w:t>
      </w:r>
      <w:r w:rsidR="00A84DFB">
        <w:rPr>
          <w:rFonts w:ascii="Arial" w:hAnsi="Arial" w:cs="Arial"/>
          <w:sz w:val="24"/>
          <w:szCs w:val="24"/>
        </w:rPr>
        <w:t xml:space="preserve"> 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r w:rsidRPr="007969BE">
        <w:rPr>
          <w:rFonts w:ascii="Arial" w:hAnsi="Arial"/>
          <w:b/>
          <w:sz w:val="24"/>
          <w:szCs w:val="24"/>
          <w:u w:val="single"/>
        </w:rPr>
        <w:t>sob pena de desclassificação</w:t>
      </w:r>
      <w:r w:rsidRPr="00CA17A2">
        <w:rPr>
          <w:rFonts w:ascii="Arial" w:hAnsi="Arial"/>
          <w:b/>
          <w:sz w:val="24"/>
          <w:szCs w:val="24"/>
        </w:rPr>
        <w:t>.</w:t>
      </w:r>
    </w:p>
    <w:p w:rsidR="00522833" w:rsidRDefault="00522833" w:rsidP="007C48A8">
      <w:pPr>
        <w:spacing w:after="120"/>
        <w:ind w:right="227"/>
        <w:jc w:val="center"/>
        <w:rPr>
          <w:rFonts w:ascii="Arial" w:hAnsi="Arial" w:cs="Arial"/>
          <w:b/>
          <w:sz w:val="24"/>
          <w:szCs w:val="24"/>
        </w:rPr>
      </w:pPr>
    </w:p>
    <w:p w:rsidR="00522833" w:rsidRDefault="00522833" w:rsidP="007C48A8">
      <w:pPr>
        <w:spacing w:after="120"/>
        <w:ind w:right="227"/>
        <w:jc w:val="center"/>
        <w:rPr>
          <w:rFonts w:ascii="Arial" w:hAnsi="Arial" w:cs="Arial"/>
          <w:b/>
          <w:sz w:val="24"/>
          <w:szCs w:val="24"/>
        </w:rPr>
      </w:pPr>
    </w:p>
    <w:p w:rsidR="00522833" w:rsidRDefault="00522833" w:rsidP="007C48A8">
      <w:pPr>
        <w:spacing w:after="120"/>
        <w:ind w:right="227"/>
        <w:jc w:val="center"/>
        <w:rPr>
          <w:rFonts w:ascii="Arial" w:hAnsi="Arial" w:cs="Arial"/>
          <w:b/>
          <w:sz w:val="24"/>
          <w:szCs w:val="24"/>
        </w:rPr>
      </w:pPr>
    </w:p>
    <w:p w:rsidR="00D41830" w:rsidRPr="00AC1C15" w:rsidRDefault="00D41830" w:rsidP="007C48A8">
      <w:pPr>
        <w:spacing w:after="120"/>
        <w:ind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7D1F79" w:rsidRPr="007D1F79">
        <w:rPr>
          <w:rFonts w:ascii="Arial" w:hAnsi="Arial" w:cs="Arial"/>
          <w:bCs/>
          <w:sz w:val="24"/>
          <w:szCs w:val="24"/>
        </w:rPr>
        <w:t>58743</w:t>
      </w:r>
      <w:r w:rsidR="00997FF5" w:rsidRPr="00997FF5">
        <w:rPr>
          <w:rFonts w:ascii="Arial" w:hAnsi="Arial" w:cs="Arial"/>
          <w:bCs/>
          <w:sz w:val="24"/>
          <w:szCs w:val="24"/>
        </w:rPr>
        <w:t xml:space="preserve"> / 20</w:t>
      </w:r>
      <w:r w:rsidR="007C6785">
        <w:rPr>
          <w:rFonts w:ascii="Arial" w:hAnsi="Arial" w:cs="Arial"/>
          <w:bCs/>
          <w:sz w:val="24"/>
          <w:szCs w:val="24"/>
        </w:rPr>
        <w:t>2</w:t>
      </w:r>
      <w:r w:rsidR="006B5CC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D0495">
        <w:rPr>
          <w:rFonts w:ascii="Arial" w:hAnsi="Arial"/>
          <w:sz w:val="24"/>
          <w:szCs w:val="24"/>
        </w:rPr>
        <w:t xml:space="preserve">  </w:t>
      </w:r>
      <w:proofErr w:type="gramEnd"/>
      <w:r w:rsidR="00422D7C">
        <w:rPr>
          <w:rFonts w:ascii="Arial" w:hAnsi="Arial"/>
          <w:sz w:val="24"/>
          <w:szCs w:val="24"/>
        </w:rPr>
        <w:t>16</w:t>
      </w:r>
      <w:r w:rsidR="006D685E">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6B5CC4">
        <w:rPr>
          <w:rFonts w:ascii="Arial" w:hAnsi="Arial"/>
          <w:sz w:val="24"/>
          <w:szCs w:val="24"/>
        </w:rPr>
        <w:t>3</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522833" w:rsidRPr="004220AC" w:rsidRDefault="00D41830" w:rsidP="00522833">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8D2047" w:rsidRPr="004728A6">
        <w:rPr>
          <w:rFonts w:ascii="Arial" w:hAnsi="Arial" w:cs="Arial"/>
          <w:bCs/>
        </w:rPr>
        <w:t xml:space="preserve"> </w:t>
      </w:r>
      <w:r w:rsidR="005E1A0A">
        <w:rPr>
          <w:rFonts w:ascii="Arial" w:hAnsi="Arial" w:cs="Arial"/>
          <w:bCs/>
        </w:rPr>
        <w:t>C</w:t>
      </w:r>
      <w:r w:rsidR="005E1A0A" w:rsidRPr="00884CB8">
        <w:rPr>
          <w:rFonts w:ascii="Arial" w:hAnsi="Arial" w:cs="Arial"/>
          <w:bCs/>
        </w:rPr>
        <w:t xml:space="preserve">ontratação de empresa para </w:t>
      </w:r>
      <w:r w:rsidR="005E1A0A" w:rsidRPr="005E4B56">
        <w:rPr>
          <w:rFonts w:ascii="Arial" w:hAnsi="Arial" w:cs="Arial"/>
          <w:bCs/>
        </w:rPr>
        <w:t xml:space="preserve">construção </w:t>
      </w:r>
      <w:r w:rsidR="005E1A0A" w:rsidRPr="00A365A9">
        <w:rPr>
          <w:rFonts w:ascii="Arial" w:hAnsi="Arial" w:cs="Arial"/>
          <w:bCs/>
        </w:rPr>
        <w:t>do estacionamento do ginásio Ayrton Senna</w:t>
      </w:r>
      <w:r w:rsidR="005E1A0A" w:rsidRPr="00153609">
        <w:rPr>
          <w:rFonts w:ascii="Arial" w:hAnsi="Arial" w:cs="Arial"/>
          <w:bCs/>
        </w:rPr>
        <w:t xml:space="preserve"> no </w:t>
      </w:r>
      <w:r w:rsidR="005E1A0A">
        <w:rPr>
          <w:rFonts w:ascii="Arial" w:hAnsi="Arial" w:cs="Arial"/>
          <w:bCs/>
        </w:rPr>
        <w:t>m</w:t>
      </w:r>
      <w:r w:rsidR="005E1A0A" w:rsidRPr="00153609">
        <w:rPr>
          <w:rFonts w:ascii="Arial" w:hAnsi="Arial" w:cs="Arial"/>
          <w:bCs/>
        </w:rPr>
        <w:t>unicípio de Carapicuíba</w:t>
      </w:r>
      <w:r w:rsidR="005E1A0A" w:rsidRPr="004220AC">
        <w:rPr>
          <w:rFonts w:ascii="Arial" w:hAnsi="Arial" w:cs="Arial"/>
          <w:bCs/>
          <w:sz w:val="22"/>
          <w:szCs w:val="22"/>
        </w:rPr>
        <w:t>.</w:t>
      </w:r>
    </w:p>
    <w:p w:rsidR="009D0495" w:rsidRDefault="009D0495" w:rsidP="006B5CC4">
      <w:pPr>
        <w:pStyle w:val="western"/>
        <w:spacing w:before="278" w:beforeAutospacing="0" w:after="0" w:line="276" w:lineRule="auto"/>
        <w:jc w:val="both"/>
        <w:rPr>
          <w:rFonts w:ascii="Arial" w:hAnsi="Arial"/>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xml:space="preserve">............................................., inscrito no CNPJ n.º ..................................., por intermédio de seu representante legal o(a) </w:t>
      </w:r>
      <w:proofErr w:type="spellStart"/>
      <w:r w:rsidRPr="00845323">
        <w:rPr>
          <w:rFonts w:ascii="Arial" w:hAnsi="Arial"/>
          <w:sz w:val="24"/>
          <w:szCs w:val="24"/>
        </w:rPr>
        <w:t>Sr</w:t>
      </w:r>
      <w:proofErr w:type="spellEnd"/>
      <w:r w:rsidRPr="00845323">
        <w:rPr>
          <w:rFonts w:ascii="Arial" w:hAnsi="Arial"/>
          <w:sz w:val="24"/>
          <w:szCs w:val="24"/>
        </w:rPr>
        <w:t>(a)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D81F47" w:rsidRDefault="00D81F47" w:rsidP="00D41830">
      <w:pPr>
        <w:spacing w:after="120"/>
        <w:ind w:right="227"/>
        <w:jc w:val="center"/>
      </w:pPr>
    </w:p>
    <w:p w:rsidR="0025397D" w:rsidRDefault="0025397D" w:rsidP="00D41830">
      <w:pPr>
        <w:spacing w:after="120"/>
        <w:ind w:right="227"/>
        <w:jc w:val="center"/>
      </w:pPr>
    </w:p>
    <w:p w:rsidR="00D41830" w:rsidRPr="00CA1381" w:rsidRDefault="00D1368D" w:rsidP="008B777A">
      <w:pPr>
        <w:spacing w:after="120"/>
        <w:ind w:right="227"/>
        <w:jc w:val="center"/>
        <w:rPr>
          <w:rFonts w:ascii="Arial" w:hAnsi="Arial"/>
          <w:b/>
          <w:sz w:val="24"/>
          <w:szCs w:val="24"/>
        </w:rPr>
      </w:pPr>
      <w:r>
        <w:rPr>
          <w:rFonts w:ascii="Arial" w:hAnsi="Arial"/>
          <w:b/>
          <w:sz w:val="24"/>
          <w:szCs w:val="24"/>
        </w:rPr>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CD5086" w:rsidRPr="007D1F79">
        <w:rPr>
          <w:rFonts w:ascii="Arial" w:hAnsi="Arial" w:cs="Arial"/>
          <w:bCs/>
          <w:sz w:val="24"/>
          <w:szCs w:val="24"/>
        </w:rPr>
        <w:t>58743</w:t>
      </w:r>
      <w:r w:rsidR="00997FF5" w:rsidRPr="00997FF5">
        <w:rPr>
          <w:rFonts w:ascii="Arial" w:hAnsi="Arial" w:cs="Arial"/>
          <w:bCs/>
          <w:sz w:val="24"/>
          <w:szCs w:val="24"/>
        </w:rPr>
        <w:t xml:space="preserve"> / 20</w:t>
      </w:r>
      <w:r w:rsidR="005218BC">
        <w:rPr>
          <w:rFonts w:ascii="Arial" w:hAnsi="Arial" w:cs="Arial"/>
          <w:bCs/>
          <w:sz w:val="24"/>
          <w:szCs w:val="24"/>
        </w:rPr>
        <w:t>2</w:t>
      </w:r>
      <w:r w:rsidR="00D81F47">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6E3896">
        <w:rPr>
          <w:rFonts w:ascii="Arial" w:hAnsi="Arial"/>
          <w:sz w:val="24"/>
          <w:szCs w:val="24"/>
        </w:rPr>
        <w:t xml:space="preserve">  </w:t>
      </w:r>
      <w:r w:rsidR="00CD4DBA">
        <w:rPr>
          <w:rFonts w:ascii="Arial" w:hAnsi="Arial"/>
          <w:sz w:val="24"/>
          <w:szCs w:val="24"/>
        </w:rPr>
        <w:t>16</w:t>
      </w:r>
      <w:r w:rsidR="0083577A">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D81F47">
        <w:rPr>
          <w:rFonts w:ascii="Arial" w:hAnsi="Arial"/>
          <w:sz w:val="24"/>
          <w:szCs w:val="24"/>
        </w:rPr>
        <w:t>3</w:t>
      </w:r>
    </w:p>
    <w:p w:rsidR="00F03184" w:rsidRDefault="00F03184" w:rsidP="00D41830">
      <w:pPr>
        <w:spacing w:after="120"/>
        <w:ind w:right="227"/>
        <w:jc w:val="both"/>
        <w:rPr>
          <w:rFonts w:ascii="Arial" w:hAnsi="Arial"/>
          <w:sz w:val="24"/>
          <w:szCs w:val="24"/>
        </w:rPr>
      </w:pPr>
    </w:p>
    <w:p w:rsidR="00926065" w:rsidRDefault="00D41830" w:rsidP="00926065">
      <w:pPr>
        <w:pStyle w:val="western"/>
        <w:spacing w:before="278" w:beforeAutospacing="0" w:after="0" w:line="276" w:lineRule="auto"/>
        <w:jc w:val="both"/>
        <w:rPr>
          <w:rFonts w:ascii="Arial" w:hAnsi="Arial"/>
        </w:rPr>
      </w:pPr>
      <w:r w:rsidRPr="00CD1417">
        <w:rPr>
          <w:rFonts w:ascii="Arial" w:hAnsi="Arial" w:cs="Arial"/>
        </w:rPr>
        <w:t>Objeto:</w:t>
      </w:r>
      <w:r w:rsidR="00412211">
        <w:rPr>
          <w:rFonts w:ascii="Arial" w:hAnsi="Arial" w:cs="Arial"/>
        </w:rPr>
        <w:t xml:space="preserve"> </w:t>
      </w:r>
      <w:r w:rsidR="00792701">
        <w:rPr>
          <w:rFonts w:ascii="Arial" w:hAnsi="Arial" w:cs="Arial"/>
          <w:bCs/>
        </w:rPr>
        <w:t>C</w:t>
      </w:r>
      <w:r w:rsidR="00792701" w:rsidRPr="00884CB8">
        <w:rPr>
          <w:rFonts w:ascii="Arial" w:hAnsi="Arial" w:cs="Arial"/>
          <w:bCs/>
        </w:rPr>
        <w:t xml:space="preserve">ontratação de empresa para </w:t>
      </w:r>
      <w:r w:rsidR="00792701" w:rsidRPr="005E4B56">
        <w:rPr>
          <w:rFonts w:ascii="Arial" w:hAnsi="Arial" w:cs="Arial"/>
          <w:bCs/>
        </w:rPr>
        <w:t xml:space="preserve">construção </w:t>
      </w:r>
      <w:r w:rsidR="00792701" w:rsidRPr="00A365A9">
        <w:rPr>
          <w:rFonts w:ascii="Arial" w:hAnsi="Arial" w:cs="Arial"/>
          <w:bCs/>
        </w:rPr>
        <w:t>do estacionamento do ginásio Ayrton Senna</w:t>
      </w:r>
      <w:r w:rsidR="00792701" w:rsidRPr="00153609">
        <w:rPr>
          <w:rFonts w:ascii="Arial" w:hAnsi="Arial" w:cs="Arial"/>
          <w:bCs/>
        </w:rPr>
        <w:t xml:space="preserve"> no </w:t>
      </w:r>
      <w:r w:rsidR="00792701">
        <w:rPr>
          <w:rFonts w:ascii="Arial" w:hAnsi="Arial" w:cs="Arial"/>
          <w:bCs/>
        </w:rPr>
        <w:t>m</w:t>
      </w:r>
      <w:r w:rsidR="00792701" w:rsidRPr="00153609">
        <w:rPr>
          <w:rFonts w:ascii="Arial" w:hAnsi="Arial" w:cs="Arial"/>
          <w:bCs/>
        </w:rPr>
        <w:t>unicípio de Carapicuíba</w:t>
      </w:r>
      <w:r w:rsidR="00792701" w:rsidRPr="004220AC">
        <w:rPr>
          <w:rFonts w:ascii="Arial" w:hAnsi="Arial" w:cs="Arial"/>
          <w:bCs/>
          <w:sz w:val="22"/>
          <w:szCs w:val="22"/>
        </w:rPr>
        <w:t>.</w:t>
      </w:r>
    </w:p>
    <w:p w:rsidR="006E3896" w:rsidRDefault="006E3896" w:rsidP="00926065">
      <w:pPr>
        <w:pStyle w:val="western"/>
        <w:spacing w:before="278" w:beforeAutospacing="0" w:after="0" w:line="276" w:lineRule="auto"/>
        <w:jc w:val="both"/>
        <w:rPr>
          <w:rFonts w:ascii="Arial" w:hAnsi="Arial"/>
        </w:rPr>
      </w:pPr>
    </w:p>
    <w:p w:rsidR="00D41830" w:rsidRDefault="00D41830" w:rsidP="006E3896">
      <w:pPr>
        <w:pStyle w:val="Corpodetexto"/>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r w:rsidR="00D30833">
        <w:rPr>
          <w:rFonts w:ascii="Arial" w:hAnsi="Arial"/>
          <w:sz w:val="24"/>
          <w:szCs w:val="24"/>
        </w:rPr>
        <w:t xml:space="preserve">de                  </w:t>
      </w:r>
      <w:proofErr w:type="spellStart"/>
      <w:r w:rsidR="00D30833">
        <w:rPr>
          <w:rFonts w:ascii="Arial" w:hAnsi="Arial"/>
          <w:sz w:val="24"/>
          <w:szCs w:val="24"/>
        </w:rPr>
        <w:t>de</w:t>
      </w:r>
      <w:proofErr w:type="spell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B8049F">
        <w:rPr>
          <w:rFonts w:ascii="Arial" w:hAnsi="Arial"/>
          <w:sz w:val="24"/>
          <w:szCs w:val="24"/>
        </w:rPr>
        <w:t>3</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BE02C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EC3BE8" w:rsidRDefault="00EC3BE8" w:rsidP="00907643">
      <w:pPr>
        <w:spacing w:after="120"/>
        <w:ind w:right="227"/>
        <w:jc w:val="center"/>
        <w:rPr>
          <w:rFonts w:ascii="Arial" w:hAnsi="Arial"/>
          <w:b/>
          <w:sz w:val="24"/>
          <w:szCs w:val="24"/>
        </w:rPr>
      </w:pPr>
    </w:p>
    <w:p w:rsidR="00EC3BE8" w:rsidRDefault="00EC3BE8" w:rsidP="00907643">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D41830" w:rsidRPr="00AC1C15" w:rsidRDefault="00D41830" w:rsidP="00926065">
      <w:pPr>
        <w:spacing w:after="120"/>
        <w:ind w:right="227"/>
        <w:jc w:val="center"/>
        <w:rPr>
          <w:rFonts w:ascii="Arial" w:hAnsi="Arial"/>
          <w:b/>
          <w:sz w:val="24"/>
          <w:szCs w:val="24"/>
        </w:rPr>
      </w:pP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CD5086" w:rsidRPr="007D1F79">
        <w:rPr>
          <w:rFonts w:ascii="Arial" w:hAnsi="Arial" w:cs="Arial"/>
          <w:bCs/>
          <w:sz w:val="24"/>
          <w:szCs w:val="24"/>
        </w:rPr>
        <w:t>58743</w:t>
      </w:r>
      <w:r w:rsidR="007C67C8">
        <w:rPr>
          <w:rFonts w:ascii="Arial" w:hAnsi="Arial" w:cs="Arial"/>
          <w:bCs/>
          <w:sz w:val="24"/>
          <w:szCs w:val="24"/>
        </w:rPr>
        <w:t xml:space="preserve"> </w:t>
      </w:r>
      <w:r w:rsidR="00EB3C72" w:rsidRPr="00997FF5">
        <w:rPr>
          <w:rFonts w:ascii="Arial" w:hAnsi="Arial" w:cs="Arial"/>
          <w:bCs/>
          <w:sz w:val="24"/>
          <w:szCs w:val="24"/>
        </w:rPr>
        <w:t>/ 20</w:t>
      </w:r>
      <w:r w:rsidR="009B530C">
        <w:rPr>
          <w:rFonts w:ascii="Arial" w:hAnsi="Arial" w:cs="Arial"/>
          <w:bCs/>
          <w:sz w:val="24"/>
          <w:szCs w:val="24"/>
        </w:rPr>
        <w:t>2</w:t>
      </w:r>
      <w:r w:rsidR="007C67C8">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575CDC">
        <w:rPr>
          <w:rFonts w:ascii="Arial" w:hAnsi="Arial"/>
          <w:sz w:val="24"/>
          <w:szCs w:val="24"/>
        </w:rPr>
        <w:t xml:space="preserve"> </w:t>
      </w:r>
      <w:r w:rsidR="00A9032B">
        <w:rPr>
          <w:rFonts w:ascii="Arial" w:hAnsi="Arial"/>
          <w:sz w:val="24"/>
          <w:szCs w:val="24"/>
        </w:rPr>
        <w:t>16</w:t>
      </w:r>
      <w:r w:rsidR="00DF0913">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7C67C8">
        <w:rPr>
          <w:rFonts w:ascii="Arial" w:hAnsi="Arial"/>
          <w:sz w:val="24"/>
          <w:szCs w:val="24"/>
        </w:rPr>
        <w:t>3</w:t>
      </w:r>
    </w:p>
    <w:p w:rsidR="00D41830" w:rsidRDefault="00D41830" w:rsidP="00D41830">
      <w:pPr>
        <w:spacing w:after="120"/>
        <w:ind w:right="227"/>
        <w:jc w:val="both"/>
        <w:rPr>
          <w:rFonts w:ascii="Arial" w:hAnsi="Arial"/>
          <w:sz w:val="24"/>
          <w:szCs w:val="24"/>
        </w:rPr>
      </w:pPr>
    </w:p>
    <w:p w:rsidR="00B1248F" w:rsidRPr="004220AC" w:rsidRDefault="00D41830" w:rsidP="00B1248F">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3C263B">
        <w:rPr>
          <w:rFonts w:ascii="Arial" w:hAnsi="Arial" w:cs="Arial"/>
        </w:rPr>
        <w:t xml:space="preserve"> </w:t>
      </w:r>
      <w:r w:rsidR="00054DC6">
        <w:rPr>
          <w:rFonts w:ascii="Arial" w:hAnsi="Arial" w:cs="Arial"/>
          <w:bCs/>
        </w:rPr>
        <w:t>C</w:t>
      </w:r>
      <w:r w:rsidR="00054DC6" w:rsidRPr="00884CB8">
        <w:rPr>
          <w:rFonts w:ascii="Arial" w:hAnsi="Arial" w:cs="Arial"/>
          <w:bCs/>
        </w:rPr>
        <w:t xml:space="preserve">ontratação de empresa para </w:t>
      </w:r>
      <w:r w:rsidR="00054DC6" w:rsidRPr="005E4B56">
        <w:rPr>
          <w:rFonts w:ascii="Arial" w:hAnsi="Arial" w:cs="Arial"/>
          <w:bCs/>
        </w:rPr>
        <w:t xml:space="preserve">construção </w:t>
      </w:r>
      <w:r w:rsidR="00054DC6" w:rsidRPr="00A365A9">
        <w:rPr>
          <w:rFonts w:ascii="Arial" w:hAnsi="Arial" w:cs="Arial"/>
          <w:bCs/>
        </w:rPr>
        <w:t>do estacionamento do ginásio Ayrton Senna</w:t>
      </w:r>
      <w:r w:rsidR="00054DC6" w:rsidRPr="00153609">
        <w:rPr>
          <w:rFonts w:ascii="Arial" w:hAnsi="Arial" w:cs="Arial"/>
          <w:bCs/>
        </w:rPr>
        <w:t xml:space="preserve"> no </w:t>
      </w:r>
      <w:r w:rsidR="00054DC6">
        <w:rPr>
          <w:rFonts w:ascii="Arial" w:hAnsi="Arial" w:cs="Arial"/>
          <w:bCs/>
        </w:rPr>
        <w:t>m</w:t>
      </w:r>
      <w:r w:rsidR="00054DC6" w:rsidRPr="00153609">
        <w:rPr>
          <w:rFonts w:ascii="Arial" w:hAnsi="Arial" w:cs="Arial"/>
          <w:bCs/>
        </w:rPr>
        <w:t>unicípio de Carapicuíba</w:t>
      </w:r>
      <w:r w:rsidR="00054DC6" w:rsidRPr="004220AC">
        <w:rPr>
          <w:rFonts w:ascii="Arial" w:hAnsi="Arial" w:cs="Arial"/>
          <w:bCs/>
          <w:sz w:val="22"/>
          <w:szCs w:val="22"/>
        </w:rPr>
        <w:t>.</w:t>
      </w:r>
    </w:p>
    <w:p w:rsidR="00926065" w:rsidRPr="004220AC" w:rsidRDefault="00926065" w:rsidP="00926065">
      <w:pPr>
        <w:pStyle w:val="western"/>
        <w:spacing w:before="278" w:beforeAutospacing="0" w:after="0" w:line="276" w:lineRule="auto"/>
        <w:jc w:val="both"/>
        <w:rPr>
          <w:rFonts w:ascii="Arial" w:hAnsi="Arial" w:cs="Arial"/>
          <w:sz w:val="22"/>
          <w:szCs w:val="22"/>
        </w:rPr>
      </w:pPr>
    </w:p>
    <w:p w:rsidR="00926065" w:rsidRDefault="00926065" w:rsidP="00926065">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w:t>
      </w:r>
      <w:r w:rsidR="00554B2F">
        <w:rPr>
          <w:rFonts w:ascii="Arial" w:hAnsi="Arial"/>
          <w:sz w:val="24"/>
          <w:szCs w:val="24"/>
        </w:rPr>
        <w:t xml:space="preserve"> </w:t>
      </w:r>
      <w:r w:rsidRPr="00AC1C15">
        <w:rPr>
          <w:rFonts w:ascii="Arial" w:hAnsi="Arial"/>
          <w:sz w:val="24"/>
          <w:szCs w:val="24"/>
        </w:rPr>
        <w:t>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5054F" w:rsidRDefault="00D41830" w:rsidP="00D41830">
      <w:pPr>
        <w:spacing w:after="120"/>
        <w:ind w:left="284" w:right="227"/>
        <w:jc w:val="center"/>
        <w:rPr>
          <w:rFonts w:ascii="Arial" w:hAnsi="Arial"/>
          <w:b/>
          <w:i/>
          <w:sz w:val="28"/>
          <w:szCs w:val="28"/>
        </w:rPr>
      </w:pPr>
      <w:r w:rsidRPr="0075054F">
        <w:rPr>
          <w:rFonts w:ascii="Arial" w:hAnsi="Arial"/>
          <w:b/>
          <w:i/>
          <w:sz w:val="28"/>
          <w:szCs w:val="28"/>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D41830" w:rsidRPr="00AC1C15" w:rsidRDefault="00D41830" w:rsidP="002379D7">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5C6BEE" w:rsidRPr="007D1F79">
        <w:rPr>
          <w:rFonts w:ascii="Arial" w:hAnsi="Arial" w:cs="Arial"/>
          <w:bCs/>
          <w:sz w:val="24"/>
          <w:szCs w:val="24"/>
        </w:rPr>
        <w:t>58743</w:t>
      </w:r>
      <w:r w:rsidR="00356F53">
        <w:rPr>
          <w:rFonts w:ascii="Arial" w:hAnsi="Arial" w:cs="Arial"/>
          <w:bCs/>
          <w:sz w:val="24"/>
          <w:szCs w:val="24"/>
        </w:rPr>
        <w:t xml:space="preserve"> </w:t>
      </w:r>
      <w:r w:rsidR="00CF3765" w:rsidRPr="00997FF5">
        <w:rPr>
          <w:rFonts w:ascii="Arial" w:hAnsi="Arial" w:cs="Arial"/>
          <w:bCs/>
          <w:sz w:val="24"/>
          <w:szCs w:val="24"/>
        </w:rPr>
        <w:t>/ 20</w:t>
      </w:r>
      <w:r w:rsidR="000A0B34">
        <w:rPr>
          <w:rFonts w:ascii="Arial" w:hAnsi="Arial" w:cs="Arial"/>
          <w:bCs/>
          <w:sz w:val="24"/>
          <w:szCs w:val="24"/>
        </w:rPr>
        <w:t>2</w:t>
      </w:r>
      <w:r w:rsidR="000C1A4B">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4F48D6">
        <w:rPr>
          <w:rFonts w:ascii="Arial" w:hAnsi="Arial"/>
          <w:sz w:val="24"/>
          <w:szCs w:val="24"/>
        </w:rPr>
        <w:t>16</w:t>
      </w:r>
      <w:r w:rsidR="008B29B6">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0C1A4B">
        <w:rPr>
          <w:rFonts w:ascii="Arial" w:hAnsi="Arial"/>
          <w:sz w:val="24"/>
          <w:szCs w:val="24"/>
        </w:rPr>
        <w:t>3</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8D3718" w:rsidRPr="004220AC" w:rsidRDefault="00D41830" w:rsidP="008D3718">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936289">
        <w:rPr>
          <w:rFonts w:ascii="Arial" w:hAnsi="Arial" w:cs="Arial"/>
        </w:rPr>
        <w:t xml:space="preserve"> </w:t>
      </w:r>
      <w:r w:rsidR="002D55F5">
        <w:rPr>
          <w:rFonts w:ascii="Arial" w:hAnsi="Arial" w:cs="Arial"/>
          <w:bCs/>
        </w:rPr>
        <w:t>C</w:t>
      </w:r>
      <w:r w:rsidR="002D55F5" w:rsidRPr="00884CB8">
        <w:rPr>
          <w:rFonts w:ascii="Arial" w:hAnsi="Arial" w:cs="Arial"/>
          <w:bCs/>
        </w:rPr>
        <w:t xml:space="preserve">ontratação de empresa para </w:t>
      </w:r>
      <w:r w:rsidR="002D55F5" w:rsidRPr="005E4B56">
        <w:rPr>
          <w:rFonts w:ascii="Arial" w:hAnsi="Arial" w:cs="Arial"/>
          <w:bCs/>
        </w:rPr>
        <w:t xml:space="preserve">construção </w:t>
      </w:r>
      <w:r w:rsidR="002D55F5" w:rsidRPr="00A365A9">
        <w:rPr>
          <w:rFonts w:ascii="Arial" w:hAnsi="Arial" w:cs="Arial"/>
          <w:bCs/>
        </w:rPr>
        <w:t>do estacionamento do ginásio Ayrton Senna</w:t>
      </w:r>
      <w:r w:rsidR="002D55F5" w:rsidRPr="00153609">
        <w:rPr>
          <w:rFonts w:ascii="Arial" w:hAnsi="Arial" w:cs="Arial"/>
          <w:bCs/>
        </w:rPr>
        <w:t xml:space="preserve"> no </w:t>
      </w:r>
      <w:r w:rsidR="002D55F5">
        <w:rPr>
          <w:rFonts w:ascii="Arial" w:hAnsi="Arial" w:cs="Arial"/>
          <w:bCs/>
        </w:rPr>
        <w:t>m</w:t>
      </w:r>
      <w:r w:rsidR="002D55F5" w:rsidRPr="00153609">
        <w:rPr>
          <w:rFonts w:ascii="Arial" w:hAnsi="Arial" w:cs="Arial"/>
          <w:bCs/>
        </w:rPr>
        <w:t>unicípio de Carapicuíba</w:t>
      </w:r>
      <w:r w:rsidR="002D55F5" w:rsidRPr="004220AC">
        <w:rPr>
          <w:rFonts w:ascii="Arial" w:hAnsi="Arial" w:cs="Arial"/>
          <w:bCs/>
          <w:sz w:val="22"/>
          <w:szCs w:val="22"/>
        </w:rPr>
        <w:t>.</w:t>
      </w:r>
    </w:p>
    <w:p w:rsidR="00EF048E" w:rsidRPr="00BF75A5" w:rsidRDefault="00EF048E" w:rsidP="00926065">
      <w:pPr>
        <w:pStyle w:val="western"/>
        <w:spacing w:before="278" w:beforeAutospacing="0" w:after="0" w:line="276" w:lineRule="auto"/>
        <w:jc w:val="both"/>
        <w:rPr>
          <w:rFonts w:ascii="Arial" w:hAnsi="Arial"/>
        </w:rPr>
      </w:pPr>
    </w:p>
    <w:p w:rsidR="00EF048E" w:rsidRDefault="00EF048E" w:rsidP="00EF048E">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r>
      <w:proofErr w:type="spellStart"/>
      <w:r>
        <w:rPr>
          <w:rFonts w:ascii="Arial" w:hAnsi="Arial"/>
          <w:sz w:val="24"/>
          <w:szCs w:val="24"/>
        </w:rPr>
        <w:t>de</w:t>
      </w:r>
      <w:proofErr w:type="spellEnd"/>
      <w:r>
        <w:rPr>
          <w:rFonts w:ascii="Arial" w:hAnsi="Arial"/>
          <w:sz w:val="24"/>
          <w:szCs w:val="24"/>
        </w:rPr>
        <w:t xml:space="preserv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266161" w:rsidRPr="007D1F79">
        <w:rPr>
          <w:rFonts w:ascii="Arial" w:hAnsi="Arial" w:cs="Arial"/>
          <w:bCs/>
          <w:sz w:val="24"/>
          <w:szCs w:val="24"/>
        </w:rPr>
        <w:t>58743</w:t>
      </w:r>
      <w:r w:rsidR="003F14D0" w:rsidRPr="00997FF5">
        <w:rPr>
          <w:rFonts w:ascii="Arial" w:hAnsi="Arial" w:cs="Arial"/>
          <w:bCs/>
          <w:sz w:val="24"/>
          <w:szCs w:val="24"/>
        </w:rPr>
        <w:t xml:space="preserve"> / 20</w:t>
      </w:r>
      <w:r w:rsidR="006A2CCF">
        <w:rPr>
          <w:rFonts w:ascii="Arial" w:hAnsi="Arial" w:cs="Arial"/>
          <w:bCs/>
          <w:sz w:val="24"/>
          <w:szCs w:val="24"/>
        </w:rPr>
        <w:t>2</w:t>
      </w:r>
      <w:r w:rsidR="00880795">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proofErr w:type="gramEnd"/>
      <w:r w:rsidR="00E45E88">
        <w:rPr>
          <w:rFonts w:ascii="Arial" w:hAnsi="Arial"/>
          <w:sz w:val="24"/>
          <w:szCs w:val="24"/>
        </w:rPr>
        <w:t>16</w:t>
      </w:r>
      <w:r w:rsidR="0033283C">
        <w:rPr>
          <w:rFonts w:ascii="Arial" w:hAnsi="Arial"/>
          <w:sz w:val="24"/>
          <w:szCs w:val="24"/>
        </w:rPr>
        <w:t xml:space="preserve">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880795">
        <w:rPr>
          <w:rFonts w:ascii="Arial" w:hAnsi="Arial"/>
          <w:sz w:val="24"/>
          <w:szCs w:val="24"/>
        </w:rPr>
        <w:t>3</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B60224" w:rsidRPr="004220AC" w:rsidRDefault="00D41830" w:rsidP="00B60224">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E70A31">
        <w:rPr>
          <w:rFonts w:ascii="Arial" w:hAnsi="Arial" w:cs="Arial"/>
        </w:rPr>
        <w:t xml:space="preserve"> </w:t>
      </w:r>
      <w:r w:rsidR="00A20E39">
        <w:rPr>
          <w:rFonts w:ascii="Arial" w:hAnsi="Arial" w:cs="Arial"/>
          <w:bCs/>
        </w:rPr>
        <w:t>C</w:t>
      </w:r>
      <w:r w:rsidR="00A20E39" w:rsidRPr="00884CB8">
        <w:rPr>
          <w:rFonts w:ascii="Arial" w:hAnsi="Arial" w:cs="Arial"/>
          <w:bCs/>
        </w:rPr>
        <w:t xml:space="preserve">ontratação de empresa para </w:t>
      </w:r>
      <w:r w:rsidR="00A20E39" w:rsidRPr="005E4B56">
        <w:rPr>
          <w:rFonts w:ascii="Arial" w:hAnsi="Arial" w:cs="Arial"/>
          <w:bCs/>
        </w:rPr>
        <w:t xml:space="preserve">construção </w:t>
      </w:r>
      <w:r w:rsidR="00A20E39" w:rsidRPr="00A365A9">
        <w:rPr>
          <w:rFonts w:ascii="Arial" w:hAnsi="Arial" w:cs="Arial"/>
          <w:bCs/>
        </w:rPr>
        <w:t>do estacionamento do ginásio Ayrton Senna</w:t>
      </w:r>
      <w:r w:rsidR="00A20E39" w:rsidRPr="00153609">
        <w:rPr>
          <w:rFonts w:ascii="Arial" w:hAnsi="Arial" w:cs="Arial"/>
          <w:bCs/>
        </w:rPr>
        <w:t xml:space="preserve"> no </w:t>
      </w:r>
      <w:r w:rsidR="00A20E39">
        <w:rPr>
          <w:rFonts w:ascii="Arial" w:hAnsi="Arial" w:cs="Arial"/>
          <w:bCs/>
        </w:rPr>
        <w:t>m</w:t>
      </w:r>
      <w:r w:rsidR="00A20E39" w:rsidRPr="00153609">
        <w:rPr>
          <w:rFonts w:ascii="Arial" w:hAnsi="Arial" w:cs="Arial"/>
          <w:bCs/>
        </w:rPr>
        <w:t>unicípio de Carapicuíba</w:t>
      </w:r>
      <w:r w:rsidR="00A20E39" w:rsidRPr="004220AC">
        <w:rPr>
          <w:rFonts w:ascii="Arial" w:hAnsi="Arial" w:cs="Arial"/>
          <w:bCs/>
          <w:sz w:val="22"/>
          <w:szCs w:val="22"/>
        </w:rPr>
        <w:t>.</w:t>
      </w:r>
    </w:p>
    <w:p w:rsidR="00592154" w:rsidRDefault="00592154" w:rsidP="00EB30FA">
      <w:pPr>
        <w:pStyle w:val="western"/>
        <w:spacing w:before="278" w:beforeAutospacing="0" w:after="0" w:line="276" w:lineRule="auto"/>
        <w:jc w:val="both"/>
        <w:rPr>
          <w:rFonts w:ascii="Arial" w:hAnsi="Arial"/>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para efeito da licitação em epígrafe, conforme disposto em seu respectivo no Edital e seus anexos que indicamos, de acordo com a Resolução Nº 218 de 29/06/73 e Nº 317, de 31/10/86, do CONFEA - Conselho Federal de Engenharia, Arquitetura  e  Agronomia, o(s)  profissional (</w:t>
      </w:r>
      <w:proofErr w:type="spellStart"/>
      <w:r w:rsidRPr="00AC1C15">
        <w:rPr>
          <w:rFonts w:ascii="Arial" w:hAnsi="Arial"/>
          <w:sz w:val="24"/>
          <w:szCs w:val="24"/>
        </w:rPr>
        <w:t>is</w:t>
      </w:r>
      <w:proofErr w:type="spellEnd"/>
      <w:r w:rsidRPr="00AC1C15">
        <w:rPr>
          <w:rFonts w:ascii="Arial" w:hAnsi="Arial"/>
          <w:sz w:val="24"/>
          <w:szCs w:val="24"/>
        </w:rPr>
        <w:t>) responsável (</w:t>
      </w:r>
      <w:proofErr w:type="spellStart"/>
      <w:r w:rsidRPr="00AC1C15">
        <w:rPr>
          <w:rFonts w:ascii="Arial" w:hAnsi="Arial"/>
          <w:sz w:val="24"/>
          <w:szCs w:val="24"/>
        </w:rPr>
        <w:t>is</w:t>
      </w:r>
      <w:proofErr w:type="spellEnd"/>
      <w:r w:rsidRPr="00AC1C15">
        <w:rPr>
          <w:rFonts w:ascii="Arial" w:hAnsi="Arial"/>
          <w:sz w:val="24"/>
          <w:szCs w:val="24"/>
        </w:rPr>
        <w:t>)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1956FB" w:rsidRDefault="001956FB" w:rsidP="00D41830">
      <w:pPr>
        <w:spacing w:after="120"/>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F9427F" w:rsidRDefault="00F9427F" w:rsidP="00D41830">
      <w:pPr>
        <w:spacing w:after="120"/>
        <w:ind w:left="284" w:right="227"/>
        <w:jc w:val="center"/>
        <w:rPr>
          <w:rFonts w:ascii="Arial" w:hAnsi="Arial"/>
          <w:b/>
          <w:sz w:val="24"/>
          <w:szCs w:val="24"/>
        </w:rPr>
      </w:pPr>
    </w:p>
    <w:p w:rsidR="007D49AD" w:rsidRDefault="007D49AD"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266161" w:rsidRPr="007D1F79">
        <w:rPr>
          <w:rFonts w:ascii="Arial" w:hAnsi="Arial" w:cs="Arial"/>
          <w:bCs/>
          <w:sz w:val="24"/>
          <w:szCs w:val="24"/>
        </w:rPr>
        <w:t>58743</w:t>
      </w:r>
      <w:r w:rsidR="00356F53">
        <w:rPr>
          <w:rFonts w:ascii="Arial" w:hAnsi="Arial" w:cs="Arial"/>
          <w:bCs/>
          <w:sz w:val="24"/>
          <w:szCs w:val="24"/>
        </w:rPr>
        <w:t xml:space="preserve"> </w:t>
      </w:r>
      <w:r w:rsidR="00EC1A86" w:rsidRPr="00997FF5">
        <w:rPr>
          <w:rFonts w:ascii="Arial" w:hAnsi="Arial" w:cs="Arial"/>
          <w:bCs/>
          <w:sz w:val="24"/>
          <w:szCs w:val="24"/>
        </w:rPr>
        <w:t>/ 20</w:t>
      </w:r>
      <w:r w:rsidR="00284FB9">
        <w:rPr>
          <w:rFonts w:ascii="Arial" w:hAnsi="Arial" w:cs="Arial"/>
          <w:bCs/>
          <w:sz w:val="24"/>
          <w:szCs w:val="24"/>
        </w:rPr>
        <w:t>2</w:t>
      </w:r>
      <w:r w:rsidR="00F9427F">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B33ABD">
        <w:rPr>
          <w:rFonts w:ascii="Arial" w:hAnsi="Arial"/>
          <w:sz w:val="24"/>
          <w:szCs w:val="24"/>
        </w:rPr>
        <w:t xml:space="preserve"> </w:t>
      </w:r>
      <w:r w:rsidR="00EC502D">
        <w:rPr>
          <w:rFonts w:ascii="Arial" w:hAnsi="Arial"/>
          <w:sz w:val="24"/>
          <w:szCs w:val="24"/>
        </w:rPr>
        <w:t>16</w:t>
      </w:r>
      <w:r w:rsidR="00B33ABD">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F9427F">
        <w:rPr>
          <w:rFonts w:ascii="Arial" w:hAnsi="Arial"/>
          <w:sz w:val="24"/>
          <w:szCs w:val="24"/>
        </w:rPr>
        <w:t>3</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B60224" w:rsidRPr="004220AC" w:rsidRDefault="00D41830" w:rsidP="00B60224">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A55A38">
        <w:rPr>
          <w:rFonts w:ascii="Arial" w:hAnsi="Arial" w:cs="Arial"/>
        </w:rPr>
        <w:t xml:space="preserve"> </w:t>
      </w:r>
      <w:r w:rsidR="00B90511">
        <w:rPr>
          <w:rFonts w:ascii="Arial" w:hAnsi="Arial" w:cs="Arial"/>
          <w:bCs/>
        </w:rPr>
        <w:t>C</w:t>
      </w:r>
      <w:r w:rsidR="00B90511" w:rsidRPr="00884CB8">
        <w:rPr>
          <w:rFonts w:ascii="Arial" w:hAnsi="Arial" w:cs="Arial"/>
          <w:bCs/>
        </w:rPr>
        <w:t xml:space="preserve">ontratação de empresa para </w:t>
      </w:r>
      <w:r w:rsidR="00B90511" w:rsidRPr="005E4B56">
        <w:rPr>
          <w:rFonts w:ascii="Arial" w:hAnsi="Arial" w:cs="Arial"/>
          <w:bCs/>
        </w:rPr>
        <w:t xml:space="preserve">construção </w:t>
      </w:r>
      <w:r w:rsidR="00B90511" w:rsidRPr="00A365A9">
        <w:rPr>
          <w:rFonts w:ascii="Arial" w:hAnsi="Arial" w:cs="Arial"/>
          <w:bCs/>
        </w:rPr>
        <w:t>do estacionamento do ginásio Ayrton Senna</w:t>
      </w:r>
      <w:r w:rsidR="00B90511" w:rsidRPr="00153609">
        <w:rPr>
          <w:rFonts w:ascii="Arial" w:hAnsi="Arial" w:cs="Arial"/>
          <w:bCs/>
        </w:rPr>
        <w:t xml:space="preserve"> no </w:t>
      </w:r>
      <w:r w:rsidR="00B90511">
        <w:rPr>
          <w:rFonts w:ascii="Arial" w:hAnsi="Arial" w:cs="Arial"/>
          <w:bCs/>
        </w:rPr>
        <w:t>m</w:t>
      </w:r>
      <w:r w:rsidR="00B90511" w:rsidRPr="00153609">
        <w:rPr>
          <w:rFonts w:ascii="Arial" w:hAnsi="Arial" w:cs="Arial"/>
          <w:bCs/>
        </w:rPr>
        <w:t>unicípio de Carapicuíba</w:t>
      </w:r>
      <w:r w:rsidR="00B90511" w:rsidRPr="004220AC">
        <w:rPr>
          <w:rFonts w:ascii="Arial" w:hAnsi="Arial" w:cs="Arial"/>
          <w:bCs/>
          <w:sz w:val="22"/>
          <w:szCs w:val="22"/>
        </w:rPr>
        <w:t>.</w:t>
      </w:r>
    </w:p>
    <w:p w:rsidR="009F031E" w:rsidRDefault="009F031E" w:rsidP="00B60224">
      <w:pPr>
        <w:pStyle w:val="western"/>
        <w:spacing w:before="278" w:beforeAutospacing="0" w:after="0" w:line="276" w:lineRule="auto"/>
        <w:jc w:val="both"/>
        <w:rPr>
          <w:rFonts w:ascii="Arial" w:hAnsi="Arial"/>
        </w:rPr>
      </w:pPr>
    </w:p>
    <w:p w:rsidR="00721129" w:rsidRDefault="00721129" w:rsidP="00D41830">
      <w:pPr>
        <w:pStyle w:val="Corpodetexto"/>
        <w:jc w:val="both"/>
        <w:rPr>
          <w:rFonts w:ascii="Arial" w:hAnsi="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Declaramos que o responsável da empresa ___________________________, inscrita no CNPJ/MF sob n° ______________________devidamente credenciado, visitou o</w:t>
      </w:r>
      <w:r w:rsidR="0039481C">
        <w:rPr>
          <w:rFonts w:ascii="Arial" w:hAnsi="Arial" w:cs="Arial"/>
          <w:sz w:val="24"/>
          <w:szCs w:val="24"/>
        </w:rPr>
        <w:t>s</w:t>
      </w:r>
      <w:r>
        <w:rPr>
          <w:rFonts w:ascii="Arial" w:hAnsi="Arial" w:cs="Arial"/>
          <w:sz w:val="24"/>
          <w:szCs w:val="24"/>
        </w:rPr>
        <w:t xml:space="preserve"> loca</w:t>
      </w:r>
      <w:r w:rsidR="0039481C">
        <w:rPr>
          <w:rFonts w:ascii="Arial" w:hAnsi="Arial" w:cs="Arial"/>
          <w:sz w:val="24"/>
          <w:szCs w:val="24"/>
        </w:rPr>
        <w:t>is</w:t>
      </w:r>
      <w:r>
        <w:rPr>
          <w:rFonts w:ascii="Arial" w:hAnsi="Arial" w:cs="Arial"/>
          <w:sz w:val="24"/>
          <w:szCs w:val="24"/>
        </w:rPr>
        <w:t xml:space="preserve"> onde serão prestados os serviços, objeto da </w:t>
      </w:r>
      <w:r w:rsidR="0039481C">
        <w:rPr>
          <w:rFonts w:ascii="Arial" w:hAnsi="Arial"/>
          <w:sz w:val="24"/>
          <w:szCs w:val="24"/>
        </w:rPr>
        <w:t>Tomada de Preços</w:t>
      </w:r>
      <w:r>
        <w:rPr>
          <w:rFonts w:ascii="Arial" w:hAnsi="Arial" w:cs="Arial"/>
          <w:sz w:val="24"/>
          <w:szCs w:val="24"/>
        </w:rPr>
        <w:t xml:space="preserve"> em epígrafe.</w:t>
      </w:r>
    </w:p>
    <w:p w:rsidR="002E15B0" w:rsidRDefault="002E15B0"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Data da visita:                       Horário:</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(Local),                   de</w:t>
      </w:r>
      <w:r w:rsidR="00A235E6">
        <w:rPr>
          <w:rFonts w:ascii="Arial" w:hAnsi="Arial"/>
          <w:sz w:val="24"/>
          <w:szCs w:val="24"/>
        </w:rPr>
        <w:t xml:space="preserve">                    </w:t>
      </w:r>
      <w:proofErr w:type="spellStart"/>
      <w:r w:rsidR="00106221">
        <w:rPr>
          <w:rFonts w:ascii="Arial" w:hAnsi="Arial"/>
          <w:sz w:val="24"/>
          <w:szCs w:val="24"/>
        </w:rPr>
        <w:t>de</w:t>
      </w:r>
      <w:proofErr w:type="spellEnd"/>
      <w:r w:rsidR="00106221">
        <w:rPr>
          <w:rFonts w:ascii="Arial" w:hAnsi="Arial"/>
          <w:sz w:val="24"/>
          <w:szCs w:val="24"/>
        </w:rPr>
        <w:t xml:space="preserve">    20</w:t>
      </w:r>
      <w:r w:rsidR="00C05B54">
        <w:rPr>
          <w:rFonts w:ascii="Arial" w:hAnsi="Arial"/>
          <w:sz w:val="24"/>
          <w:szCs w:val="24"/>
        </w:rPr>
        <w:t>2</w:t>
      </w:r>
      <w:r w:rsidR="00F9427F">
        <w:rPr>
          <w:rFonts w:ascii="Arial" w:hAnsi="Arial"/>
          <w:sz w:val="24"/>
          <w:szCs w:val="24"/>
        </w:rPr>
        <w:t>3</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880E30" w:rsidRDefault="00880E30"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754C71" w:rsidRPr="007D1F79">
        <w:rPr>
          <w:rFonts w:ascii="Arial" w:hAnsi="Arial" w:cs="Arial"/>
          <w:bCs/>
          <w:sz w:val="24"/>
          <w:szCs w:val="24"/>
        </w:rPr>
        <w:t>58743</w:t>
      </w:r>
      <w:r w:rsidR="00356F53">
        <w:rPr>
          <w:rFonts w:ascii="Arial" w:hAnsi="Arial" w:cs="Arial"/>
          <w:bCs/>
          <w:sz w:val="24"/>
          <w:szCs w:val="24"/>
        </w:rPr>
        <w:t xml:space="preserve"> </w:t>
      </w:r>
      <w:r w:rsidR="00AC24F4" w:rsidRPr="00997FF5">
        <w:rPr>
          <w:rFonts w:ascii="Arial" w:hAnsi="Arial" w:cs="Arial"/>
          <w:bCs/>
          <w:sz w:val="24"/>
          <w:szCs w:val="24"/>
        </w:rPr>
        <w:t>/ 20</w:t>
      </w:r>
      <w:r w:rsidR="004D5480">
        <w:rPr>
          <w:rFonts w:ascii="Arial" w:hAnsi="Arial" w:cs="Arial"/>
          <w:bCs/>
          <w:sz w:val="24"/>
          <w:szCs w:val="24"/>
        </w:rPr>
        <w:t>2</w:t>
      </w:r>
      <w:r w:rsidR="0007797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F85115">
        <w:rPr>
          <w:rFonts w:ascii="Arial" w:hAnsi="Arial"/>
          <w:sz w:val="24"/>
          <w:szCs w:val="24"/>
        </w:rPr>
        <w:t>16</w:t>
      </w:r>
      <w:r w:rsidR="00B74C3E">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077974">
        <w:rPr>
          <w:rFonts w:ascii="Arial" w:hAnsi="Arial"/>
          <w:sz w:val="24"/>
          <w:szCs w:val="24"/>
        </w:rPr>
        <w:t>3</w:t>
      </w:r>
    </w:p>
    <w:p w:rsidR="00D41830" w:rsidRDefault="00D41830" w:rsidP="00D41830">
      <w:pPr>
        <w:spacing w:after="120"/>
        <w:ind w:right="227"/>
        <w:jc w:val="both"/>
        <w:rPr>
          <w:rFonts w:ascii="Arial" w:hAnsi="Arial"/>
          <w:sz w:val="24"/>
          <w:szCs w:val="24"/>
        </w:rPr>
      </w:pPr>
    </w:p>
    <w:p w:rsidR="00B60224" w:rsidRPr="004220AC" w:rsidRDefault="00D41830" w:rsidP="00B60224">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5A2ECC">
        <w:rPr>
          <w:rFonts w:ascii="Arial" w:hAnsi="Arial" w:cs="Arial"/>
        </w:rPr>
        <w:t xml:space="preserve"> </w:t>
      </w:r>
      <w:r w:rsidR="00BA57C6">
        <w:rPr>
          <w:rFonts w:ascii="Arial" w:hAnsi="Arial" w:cs="Arial"/>
          <w:bCs/>
        </w:rPr>
        <w:t>C</w:t>
      </w:r>
      <w:r w:rsidR="00BA57C6" w:rsidRPr="00884CB8">
        <w:rPr>
          <w:rFonts w:ascii="Arial" w:hAnsi="Arial" w:cs="Arial"/>
          <w:bCs/>
        </w:rPr>
        <w:t xml:space="preserve">ontratação de empresa para </w:t>
      </w:r>
      <w:r w:rsidR="00BA57C6" w:rsidRPr="005E4B56">
        <w:rPr>
          <w:rFonts w:ascii="Arial" w:hAnsi="Arial" w:cs="Arial"/>
          <w:bCs/>
        </w:rPr>
        <w:t xml:space="preserve">construção </w:t>
      </w:r>
      <w:r w:rsidR="00BA57C6" w:rsidRPr="00A365A9">
        <w:rPr>
          <w:rFonts w:ascii="Arial" w:hAnsi="Arial" w:cs="Arial"/>
          <w:bCs/>
        </w:rPr>
        <w:t>do estacionamento do ginásio Ayrton Senna</w:t>
      </w:r>
      <w:r w:rsidR="00BA57C6" w:rsidRPr="00153609">
        <w:rPr>
          <w:rFonts w:ascii="Arial" w:hAnsi="Arial" w:cs="Arial"/>
          <w:bCs/>
        </w:rPr>
        <w:t xml:space="preserve"> no </w:t>
      </w:r>
      <w:r w:rsidR="00BA57C6">
        <w:rPr>
          <w:rFonts w:ascii="Arial" w:hAnsi="Arial" w:cs="Arial"/>
          <w:bCs/>
        </w:rPr>
        <w:t>m</w:t>
      </w:r>
      <w:r w:rsidR="00BA57C6" w:rsidRPr="00153609">
        <w:rPr>
          <w:rFonts w:ascii="Arial" w:hAnsi="Arial" w:cs="Arial"/>
          <w:bCs/>
        </w:rPr>
        <w:t>unicípio de Carapicuíba</w:t>
      </w:r>
      <w:r w:rsidR="00BA57C6" w:rsidRPr="004220AC">
        <w:rPr>
          <w:rFonts w:ascii="Arial" w:hAnsi="Arial" w:cs="Arial"/>
          <w:bCs/>
          <w:sz w:val="22"/>
          <w:szCs w:val="22"/>
        </w:rPr>
        <w:t>.</w:t>
      </w:r>
    </w:p>
    <w:p w:rsidR="00090396" w:rsidRDefault="00090396" w:rsidP="001956FB">
      <w:pPr>
        <w:pStyle w:val="western"/>
        <w:spacing w:before="278" w:beforeAutospacing="0" w:after="0" w:line="276" w:lineRule="auto"/>
        <w:jc w:val="both"/>
        <w:rPr>
          <w:rFonts w:ascii="Arial" w:hAnsi="Arial" w:cs="Arial"/>
          <w:bCs/>
          <w:sz w:val="22"/>
          <w:szCs w:val="22"/>
        </w:rPr>
      </w:pPr>
    </w:p>
    <w:p w:rsidR="00077974" w:rsidRDefault="00077974" w:rsidP="001956FB">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E422DD" w:rsidRDefault="00E422DD"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 xml:space="preserve">MINUTA DO INSTRUMENTO DE CONTRATO ADMINISTRATIVO Nº.     </w:t>
      </w:r>
      <w:r w:rsidR="00194966">
        <w:rPr>
          <w:rFonts w:ascii="Arial" w:hAnsi="Arial"/>
          <w:sz w:val="24"/>
          <w:szCs w:val="24"/>
        </w:rPr>
        <w:t xml:space="preserve">  </w:t>
      </w:r>
      <w:r w:rsidRPr="008B570E">
        <w:rPr>
          <w:rFonts w:ascii="Arial" w:hAnsi="Arial"/>
          <w:sz w:val="24"/>
          <w:szCs w:val="24"/>
        </w:rPr>
        <w:t xml:space="preserve">   /</w:t>
      </w:r>
      <w:r w:rsidR="00D64B71">
        <w:rPr>
          <w:rFonts w:ascii="Arial" w:hAnsi="Arial"/>
          <w:sz w:val="24"/>
          <w:szCs w:val="24"/>
        </w:rPr>
        <w:t xml:space="preserve"> </w:t>
      </w:r>
      <w:r w:rsidR="00D00F82">
        <w:rPr>
          <w:rFonts w:ascii="Arial" w:hAnsi="Arial"/>
          <w:sz w:val="24"/>
          <w:szCs w:val="24"/>
        </w:rPr>
        <w:t>2</w:t>
      </w:r>
      <w:r w:rsidR="0014438F">
        <w:rPr>
          <w:rFonts w:ascii="Arial" w:hAnsi="Arial"/>
          <w:sz w:val="24"/>
          <w:szCs w:val="24"/>
        </w:rPr>
        <w:t>3</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194966">
        <w:rPr>
          <w:rFonts w:ascii="Arial" w:hAnsi="Arial" w:cs="Arial"/>
          <w:b/>
          <w:sz w:val="24"/>
          <w:szCs w:val="24"/>
        </w:rPr>
        <w:t xml:space="preserve"> </w:t>
      </w:r>
      <w:r w:rsidR="00F00B55">
        <w:rPr>
          <w:rFonts w:ascii="Arial" w:hAnsi="Arial" w:cs="Arial"/>
          <w:b/>
          <w:sz w:val="24"/>
          <w:szCs w:val="24"/>
        </w:rPr>
        <w:t xml:space="preserve"> </w:t>
      </w:r>
      <w:r w:rsidR="0003169E">
        <w:rPr>
          <w:rFonts w:ascii="Arial" w:hAnsi="Arial" w:cs="Arial"/>
          <w:b/>
          <w:sz w:val="24"/>
          <w:szCs w:val="24"/>
        </w:rPr>
        <w:t>16</w:t>
      </w:r>
      <w:r w:rsidR="00563A5A">
        <w:rPr>
          <w:rFonts w:ascii="Arial" w:hAnsi="Arial" w:cs="Arial"/>
          <w:b/>
          <w:sz w:val="24"/>
          <w:szCs w:val="24"/>
        </w:rPr>
        <w:t xml:space="preserve">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14438F">
        <w:rPr>
          <w:rFonts w:ascii="Arial" w:hAnsi="Arial" w:cs="Arial"/>
          <w:b/>
          <w:sz w:val="24"/>
          <w:szCs w:val="24"/>
        </w:rPr>
        <w:t>3</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CC2A93"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F10F2C" w:rsidRPr="00F10F2C">
        <w:rPr>
          <w:rFonts w:ascii="Arial" w:hAnsi="Arial" w:cs="Arial"/>
          <w:sz w:val="24"/>
          <w:szCs w:val="24"/>
        </w:rPr>
        <w:t>Desenvolvimento Urbano</w:t>
      </w:r>
      <w:r w:rsidRPr="008B570E">
        <w:rPr>
          <w:rFonts w:ascii="Arial" w:hAnsi="Arial" w:cs="Arial"/>
          <w:sz w:val="24"/>
          <w:szCs w:val="24"/>
        </w:rPr>
        <w:t xml:space="preserve">, </w:t>
      </w:r>
      <w:r w:rsidRPr="00DF3947">
        <w:rPr>
          <w:rFonts w:ascii="Arial" w:hAnsi="Arial" w:cs="Arial"/>
          <w:sz w:val="24"/>
          <w:szCs w:val="24"/>
        </w:rPr>
        <w:t>Sr.</w:t>
      </w:r>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r w:rsidR="00414E83" w:rsidRPr="00DF3947">
        <w:rPr>
          <w:rFonts w:ascii="Arial" w:hAnsi="Arial" w:cs="Arial"/>
          <w:sz w:val="24"/>
          <w:szCs w:val="24"/>
        </w:rPr>
        <w:t>xxxxxx</w:t>
      </w:r>
      <w:proofErr w:type="spellEnd"/>
      <w:r w:rsidRPr="00DF3947">
        <w:rPr>
          <w:rFonts w:ascii="Arial" w:hAnsi="Arial" w:cs="Arial"/>
          <w:sz w:val="24"/>
          <w:szCs w:val="24"/>
        </w:rPr>
        <w:t xml:space="preserve"> e do CPF nº. </w:t>
      </w:r>
      <w:proofErr w:type="spellStart"/>
      <w:r w:rsidR="00414E83" w:rsidRPr="00DF3947">
        <w:rPr>
          <w:rFonts w:ascii="Arial" w:hAnsi="Arial" w:cs="Arial"/>
          <w:sz w:val="24"/>
          <w:szCs w:val="24"/>
        </w:rPr>
        <w:t>xxxxxx</w:t>
      </w:r>
      <w:proofErr w:type="spellEnd"/>
      <w:r w:rsidR="00CC2A93">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060F56" w:rsidRDefault="00D41830" w:rsidP="00060F56">
      <w:pPr>
        <w:pStyle w:val="western"/>
        <w:spacing w:before="278" w:beforeAutospacing="0" w:after="0" w:line="276" w:lineRule="auto"/>
        <w:jc w:val="both"/>
        <w:rPr>
          <w:rFonts w:ascii="Arial" w:hAnsi="Arial" w:cs="Arial"/>
          <w:sz w:val="22"/>
          <w:szCs w:val="22"/>
        </w:rPr>
      </w:pPr>
      <w:r w:rsidRPr="008B570E">
        <w:rPr>
          <w:rFonts w:ascii="Arial" w:hAnsi="Arial" w:cs="Arial"/>
        </w:rPr>
        <w:t xml:space="preserve">O objeto do presente contrato é </w:t>
      </w:r>
      <w:r w:rsidR="00257FA8">
        <w:rPr>
          <w:rFonts w:ascii="Arial" w:hAnsi="Arial" w:cs="Arial"/>
        </w:rPr>
        <w:t>a</w:t>
      </w:r>
      <w:r w:rsidR="00787A9A" w:rsidRPr="00787A9A">
        <w:rPr>
          <w:rFonts w:ascii="Arial" w:hAnsi="Arial" w:cs="Arial"/>
          <w:bCs/>
        </w:rPr>
        <w:t xml:space="preserve"> </w:t>
      </w:r>
      <w:r w:rsidR="00787A9A" w:rsidRPr="005E4B56">
        <w:rPr>
          <w:rFonts w:ascii="Arial" w:hAnsi="Arial" w:cs="Arial"/>
          <w:bCs/>
        </w:rPr>
        <w:t xml:space="preserve">construção </w:t>
      </w:r>
      <w:r w:rsidR="00DA00FD" w:rsidRPr="00A365A9">
        <w:rPr>
          <w:rFonts w:ascii="Arial" w:hAnsi="Arial" w:cs="Arial"/>
          <w:bCs/>
        </w:rPr>
        <w:t>do estacionamento do ginásio Ayrton Senna</w:t>
      </w:r>
      <w:r w:rsidR="00143909" w:rsidRPr="00384BE1">
        <w:rPr>
          <w:rFonts w:ascii="Arial" w:hAnsi="Arial" w:cs="Arial"/>
          <w:bCs/>
        </w:rPr>
        <w:t xml:space="preserve"> </w:t>
      </w:r>
      <w:r w:rsidR="00BF4631" w:rsidRPr="00384BE1">
        <w:rPr>
          <w:rFonts w:ascii="Arial" w:hAnsi="Arial" w:cs="Arial"/>
          <w:bCs/>
        </w:rPr>
        <w:t xml:space="preserve">neste </w:t>
      </w:r>
      <w:r w:rsidR="00393736" w:rsidRPr="00384BE1">
        <w:rPr>
          <w:rFonts w:ascii="Arial" w:hAnsi="Arial" w:cs="Arial"/>
          <w:bCs/>
        </w:rPr>
        <w:t>município</w:t>
      </w:r>
      <w:r w:rsidR="00106221" w:rsidRPr="00106221">
        <w:rPr>
          <w:rFonts w:ascii="Arial" w:hAnsi="Arial" w:cs="Arial"/>
        </w:rPr>
        <w:t>, conforme especificação do Anexo I</w:t>
      </w:r>
      <w:r w:rsidR="00AA6BFC">
        <w:rPr>
          <w:rFonts w:ascii="Arial" w:hAnsi="Arial" w:cs="Arial"/>
        </w:rPr>
        <w:t xml:space="preserve"> do edital</w:t>
      </w:r>
      <w:r w:rsidR="00106221" w:rsidRPr="00106221">
        <w:rPr>
          <w:rFonts w:ascii="Arial" w:hAnsi="Arial" w:cs="Arial"/>
        </w:rPr>
        <w:t xml:space="preserve">, parte integrante deste </w:t>
      </w:r>
      <w:r w:rsidR="00AA6BFC">
        <w:rPr>
          <w:rFonts w:ascii="Arial" w:hAnsi="Arial" w:cs="Arial"/>
        </w:rPr>
        <w:t>contrato</w:t>
      </w:r>
      <w:r w:rsidR="00106221" w:rsidRPr="00106221">
        <w:rPr>
          <w:rFonts w:ascii="Arial" w:hAnsi="Arial" w:cs="Arial"/>
        </w:rPr>
        <w:t xml:space="preserve">, em atendimento à Secretaria de </w:t>
      </w:r>
      <w:r w:rsidR="00CC2A93" w:rsidRPr="00F10F2C">
        <w:rPr>
          <w:rFonts w:ascii="Arial" w:hAnsi="Arial" w:cs="Arial"/>
        </w:rPr>
        <w:t>Desenvolvimento Urbano</w:t>
      </w:r>
      <w:r w:rsidRPr="008B570E">
        <w:rPr>
          <w:rFonts w:ascii="Arial" w:hAnsi="Arial" w:cs="Arial"/>
        </w:rPr>
        <w:t xml:space="preserve">, conforme especificações do Edital de TOMADA DE PREÇOS acima </w:t>
      </w:r>
      <w:r w:rsidRPr="00DF3947">
        <w:rPr>
          <w:rFonts w:ascii="Arial" w:hAnsi="Arial" w:cs="Arial"/>
        </w:rPr>
        <w:t xml:space="preserve">citada que foi realizada sob o regime de empreitada por preço </w:t>
      </w:r>
      <w:r w:rsidR="00680F7C">
        <w:rPr>
          <w:rFonts w:ascii="Arial" w:hAnsi="Arial" w:cs="Arial"/>
        </w:rPr>
        <w:t>unitário</w:t>
      </w:r>
      <w:r w:rsidRPr="00DF3947">
        <w:rPr>
          <w:rFonts w:ascii="Arial" w:hAnsi="Arial" w:cs="Arial"/>
        </w:rPr>
        <w:t>, e devidamente</w:t>
      </w:r>
      <w:r w:rsidRPr="008B570E">
        <w:rPr>
          <w:rFonts w:ascii="Arial" w:hAnsi="Arial" w:cs="Arial"/>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w:t>
      </w:r>
      <w:r w:rsidRPr="00CA1381">
        <w:rPr>
          <w:rFonts w:ascii="Arial" w:hAnsi="Arial" w:cs="Arial"/>
          <w:sz w:val="24"/>
          <w:szCs w:val="24"/>
        </w:rPr>
        <w:lastRenderedPageBreak/>
        <w:t xml:space="preserve">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w:t>
      </w:r>
      <w:r w:rsidR="006956CB">
        <w:rPr>
          <w:rFonts w:ascii="Arial" w:hAnsi="Arial" w:cs="Arial"/>
          <w:sz w:val="24"/>
          <w:szCs w:val="24"/>
        </w:rPr>
        <w:t xml:space="preserve"> </w:t>
      </w:r>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lastRenderedPageBreak/>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acompanhado do laudo de controle tecnológico da obras, diário de obra do período da medição, bem como os resultados dos ensaios realizados em cada etapa das obras/serviços.</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  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CB4283" w:rsidRPr="00CB4283">
        <w:rPr>
          <w:rFonts w:ascii="Arial" w:hAnsi="Arial" w:cs="Arial"/>
          <w:sz w:val="24"/>
          <w:szCs w:val="24"/>
        </w:rPr>
        <w:t>Desenvolvimento Urbano</w:t>
      </w:r>
      <w:r>
        <w:rPr>
          <w:rFonts w:ascii="Arial" w:hAnsi="Arial" w:cs="Arial"/>
          <w:sz w:val="24"/>
          <w:szCs w:val="24"/>
        </w:rPr>
        <w:t xml:space="preserve"> e empresa contratada).  </w:t>
      </w:r>
    </w:p>
    <w:p w:rsidR="00C24175" w:rsidRDefault="00C24175"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sidR="00997FDA">
        <w:rPr>
          <w:rFonts w:ascii="Arial" w:hAnsi="Arial" w:cs="Arial"/>
          <w:sz w:val="24"/>
          <w:szCs w:val="24"/>
        </w:rPr>
        <w:t xml:space="preserve">se houver prorrogação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r w:rsidR="00EB29DD">
        <w:rPr>
          <w:rFonts w:ascii="Arial" w:hAnsi="Arial" w:cs="Arial"/>
          <w:sz w:val="24"/>
          <w:szCs w:val="24"/>
        </w:rPr>
        <w:t>,</w:t>
      </w:r>
      <w:r w:rsidR="00EB29DD" w:rsidRPr="00EB29DD">
        <w:rPr>
          <w:rFonts w:ascii="Arial" w:hAnsi="Arial" w:cs="Arial"/>
          <w:sz w:val="24"/>
          <w:szCs w:val="24"/>
        </w:rPr>
        <w:t xml:space="preserve"> </w:t>
      </w:r>
      <w:r w:rsidR="00EB29DD">
        <w:rPr>
          <w:rFonts w:ascii="Arial" w:hAnsi="Arial" w:cs="Arial"/>
          <w:sz w:val="24"/>
          <w:szCs w:val="24"/>
        </w:rPr>
        <w:t>tendo como data base a data de apresentação das propostas.</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7D248D" w:rsidRDefault="007D248D" w:rsidP="00A4176B">
      <w:pPr>
        <w:tabs>
          <w:tab w:val="left" w:pos="0"/>
          <w:tab w:val="left" w:pos="180"/>
        </w:tabs>
        <w:spacing w:after="120"/>
        <w:jc w:val="center"/>
        <w:rPr>
          <w:rFonts w:ascii="Arial" w:hAnsi="Arial" w:cs="Arial"/>
          <w:b/>
          <w:sz w:val="24"/>
          <w:szCs w:val="24"/>
        </w:rPr>
      </w:pPr>
    </w:p>
    <w:p w:rsidR="00C24175" w:rsidRDefault="00C24175" w:rsidP="00A4176B">
      <w:pPr>
        <w:tabs>
          <w:tab w:val="left" w:pos="0"/>
          <w:tab w:val="left" w:pos="180"/>
        </w:tabs>
        <w:spacing w:after="120"/>
        <w:jc w:val="center"/>
        <w:rPr>
          <w:rFonts w:ascii="Arial" w:hAnsi="Arial" w:cs="Arial"/>
          <w:b/>
          <w:sz w:val="24"/>
          <w:szCs w:val="24"/>
        </w:rPr>
      </w:pPr>
    </w:p>
    <w:p w:rsidR="00D41830" w:rsidRPr="00CA1381" w:rsidRDefault="00D41830" w:rsidP="00A4176B">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A4176B" w:rsidRDefault="00A4176B"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 xml:space="preserve">Compete ao Secretário de </w:t>
      </w:r>
      <w:r w:rsidR="008D045C" w:rsidRPr="008D045C">
        <w:rPr>
          <w:rFonts w:ascii="Arial" w:hAnsi="Arial" w:cs="Arial"/>
          <w:sz w:val="24"/>
          <w:szCs w:val="24"/>
        </w:rPr>
        <w:t>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7B2C78">
        <w:rPr>
          <w:rFonts w:ascii="Arial" w:hAnsi="Arial" w:cs="Arial"/>
          <w:sz w:val="24"/>
          <w:szCs w:val="24"/>
        </w:rPr>
        <w:t>1</w:t>
      </w:r>
      <w:r w:rsidR="000D5E8D">
        <w:rPr>
          <w:rFonts w:ascii="Arial" w:hAnsi="Arial" w:cs="Arial"/>
          <w:sz w:val="24"/>
          <w:szCs w:val="24"/>
        </w:rPr>
        <w:t>8</w:t>
      </w:r>
      <w:r w:rsidR="007B2C78">
        <w:rPr>
          <w:rFonts w:ascii="Arial" w:hAnsi="Arial" w:cs="Arial"/>
          <w:sz w:val="24"/>
          <w:szCs w:val="24"/>
        </w:rPr>
        <w:t xml:space="preserve">0 </w:t>
      </w:r>
      <w:r w:rsidR="007B2C78" w:rsidRPr="00742FF4">
        <w:rPr>
          <w:rFonts w:ascii="Arial" w:hAnsi="Arial" w:cs="Arial"/>
          <w:sz w:val="24"/>
          <w:szCs w:val="24"/>
        </w:rPr>
        <w:t>(</w:t>
      </w:r>
      <w:r w:rsidR="007B2C78">
        <w:rPr>
          <w:rFonts w:ascii="Arial" w:hAnsi="Arial" w:cs="Arial"/>
          <w:sz w:val="24"/>
          <w:szCs w:val="24"/>
        </w:rPr>
        <w:t xml:space="preserve">cento e </w:t>
      </w:r>
      <w:r w:rsidR="00DF420C">
        <w:rPr>
          <w:rFonts w:ascii="Arial" w:hAnsi="Arial" w:cs="Arial"/>
          <w:sz w:val="24"/>
          <w:szCs w:val="24"/>
        </w:rPr>
        <w:t>oitenta</w:t>
      </w:r>
      <w:r w:rsidR="007B2C78">
        <w:rPr>
          <w:rFonts w:ascii="Arial" w:hAnsi="Arial" w:cs="Arial"/>
          <w:sz w:val="24"/>
          <w:szCs w:val="24"/>
        </w:rPr>
        <w:t>) 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9F74C9">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lastRenderedPageBreak/>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lastRenderedPageBreak/>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D41830" w:rsidRPr="00CA1381" w:rsidRDefault="009F74C9" w:rsidP="009F74C9">
      <w:pPr>
        <w:tabs>
          <w:tab w:val="left" w:pos="900"/>
        </w:tabs>
        <w:spacing w:after="120"/>
        <w:jc w:val="both"/>
        <w:rPr>
          <w:rFonts w:ascii="Arial" w:hAnsi="Arial" w:cs="Arial"/>
          <w:sz w:val="24"/>
          <w:szCs w:val="24"/>
        </w:rPr>
      </w:pPr>
      <w:r>
        <w:rPr>
          <w:rFonts w:ascii="Arial" w:hAnsi="Arial" w:cs="Arial"/>
          <w:sz w:val="24"/>
          <w:szCs w:val="24"/>
        </w:rPr>
        <w:t xml:space="preserve">   </w:t>
      </w:r>
      <w:r w:rsidR="00D41830">
        <w:rPr>
          <w:rFonts w:ascii="Arial" w:hAnsi="Arial" w:cs="Arial"/>
          <w:b/>
          <w:sz w:val="24"/>
          <w:szCs w:val="24"/>
        </w:rPr>
        <w:t>(</w:t>
      </w:r>
      <w:r w:rsidR="00D41830" w:rsidRPr="00CA1381">
        <w:rPr>
          <w:rFonts w:ascii="Arial" w:hAnsi="Arial" w:cs="Arial"/>
          <w:b/>
          <w:sz w:val="24"/>
          <w:szCs w:val="24"/>
        </w:rPr>
        <w:t>k)</w:t>
      </w:r>
      <w:r w:rsidR="00B5246E">
        <w:rPr>
          <w:rFonts w:ascii="Arial" w:hAnsi="Arial" w:cs="Arial"/>
          <w:b/>
          <w:sz w:val="24"/>
          <w:szCs w:val="24"/>
        </w:rPr>
        <w:t xml:space="preserve"> </w:t>
      </w:r>
      <w:r w:rsidR="00D41830"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w:t>
      </w:r>
      <w:r w:rsidR="008B006F">
        <w:rPr>
          <w:rFonts w:ascii="Arial" w:hAnsi="Arial" w:cs="Arial"/>
          <w:sz w:val="24"/>
          <w:szCs w:val="24"/>
        </w:rPr>
        <w:t xml:space="preserve"> </w:t>
      </w:r>
      <w:r w:rsidRPr="00CA1381">
        <w:rPr>
          <w:rFonts w:ascii="Arial" w:hAnsi="Arial" w:cs="Arial"/>
          <w:sz w:val="24"/>
          <w:szCs w:val="24"/>
        </w:rPr>
        <w:t>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2E15B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A24279" w:rsidRPr="00A24279">
        <w:rPr>
          <w:rFonts w:ascii="Arial" w:hAnsi="Arial" w:cs="Arial"/>
          <w:sz w:val="24"/>
          <w:szCs w:val="24"/>
        </w:rPr>
        <w:t>Desenvolvimento Urbano</w:t>
      </w:r>
      <w:r>
        <w:rPr>
          <w:rFonts w:ascii="Arial" w:hAnsi="Arial" w:cs="Arial"/>
          <w:sz w:val="24"/>
          <w:szCs w:val="24"/>
        </w:rPr>
        <w:t xml:space="preserve">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w:t>
      </w:r>
      <w:r w:rsidR="00A24279" w:rsidRPr="00A24279">
        <w:rPr>
          <w:rFonts w:ascii="Arial" w:hAnsi="Arial" w:cs="Arial"/>
          <w:sz w:val="24"/>
          <w:szCs w:val="24"/>
        </w:rPr>
        <w:t>Desenvolvimento Urbano</w:t>
      </w:r>
      <w:r w:rsidR="00A24279">
        <w:rPr>
          <w:rFonts w:ascii="Arial" w:hAnsi="Arial" w:cs="Arial"/>
          <w:sz w:val="24"/>
          <w:szCs w:val="24"/>
        </w:rPr>
        <w:t xml:space="preserve"> </w:t>
      </w:r>
      <w:r>
        <w:rPr>
          <w:rFonts w:ascii="Arial" w:hAnsi="Arial" w:cs="Arial"/>
          <w:sz w:val="24"/>
          <w:szCs w:val="24"/>
        </w:rPr>
        <w:t>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1E2A4A">
        <w:rPr>
          <w:rFonts w:ascii="Arial" w:hAnsi="Arial" w:cs="Arial"/>
          <w:sz w:val="24"/>
          <w:szCs w:val="24"/>
        </w:rPr>
        <w:t>1</w:t>
      </w:r>
      <w:r w:rsidR="009F135A">
        <w:rPr>
          <w:rFonts w:ascii="Arial" w:hAnsi="Arial" w:cs="Arial"/>
          <w:sz w:val="24"/>
          <w:szCs w:val="24"/>
        </w:rPr>
        <w:t>8</w:t>
      </w:r>
      <w:r w:rsidR="001E2A4A">
        <w:rPr>
          <w:rFonts w:ascii="Arial" w:hAnsi="Arial" w:cs="Arial"/>
          <w:sz w:val="24"/>
          <w:szCs w:val="24"/>
        </w:rPr>
        <w:t xml:space="preserve">0 </w:t>
      </w:r>
      <w:r w:rsidR="001E2A4A" w:rsidRPr="00742FF4">
        <w:rPr>
          <w:rFonts w:ascii="Arial" w:hAnsi="Arial" w:cs="Arial"/>
          <w:sz w:val="24"/>
          <w:szCs w:val="24"/>
        </w:rPr>
        <w:t>(</w:t>
      </w:r>
      <w:r w:rsidR="001E2A4A">
        <w:rPr>
          <w:rFonts w:ascii="Arial" w:hAnsi="Arial" w:cs="Arial"/>
          <w:sz w:val="24"/>
          <w:szCs w:val="24"/>
        </w:rPr>
        <w:t xml:space="preserve">cento e </w:t>
      </w:r>
      <w:r w:rsidR="009F135A">
        <w:rPr>
          <w:rFonts w:ascii="Arial" w:hAnsi="Arial" w:cs="Arial"/>
          <w:sz w:val="24"/>
          <w:szCs w:val="24"/>
        </w:rPr>
        <w:t>oitenta</w:t>
      </w:r>
      <w:r w:rsidR="001E2A4A">
        <w:rPr>
          <w:rFonts w:ascii="Arial" w:hAnsi="Arial" w:cs="Arial"/>
          <w:sz w:val="24"/>
          <w:szCs w:val="24"/>
        </w:rPr>
        <w:t>)</w:t>
      </w:r>
      <w:r w:rsidRPr="00141F89">
        <w:rPr>
          <w:rFonts w:ascii="Arial" w:hAnsi="Arial" w:cs="Arial"/>
          <w:sz w:val="24"/>
          <w:szCs w:val="24"/>
        </w:rPr>
        <w:t xml:space="preserve"> dias 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 xml:space="preserve">do recebimento da ordem de serviço expedida pela Secretaria de </w:t>
      </w:r>
      <w:r w:rsidR="00A24279" w:rsidRPr="00A24279">
        <w:rPr>
          <w:rFonts w:ascii="Arial" w:hAnsi="Arial" w:cs="Arial"/>
          <w:sz w:val="24"/>
          <w:szCs w:val="24"/>
        </w:rPr>
        <w:t>Desenvolvimento Urbano</w:t>
      </w:r>
      <w:r w:rsidRPr="00141F89">
        <w:rPr>
          <w:rFonts w:ascii="Arial" w:hAnsi="Arial" w:cs="Arial"/>
          <w:sz w:val="24"/>
          <w:szCs w:val="24"/>
        </w:rPr>
        <w:t>.</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 xml:space="preserve">para todos os </w:t>
      </w:r>
      <w:r w:rsidRPr="00CA1381">
        <w:rPr>
          <w:rFonts w:ascii="Arial" w:hAnsi="Arial" w:cs="Arial"/>
          <w:sz w:val="24"/>
          <w:szCs w:val="24"/>
        </w:rPr>
        <w:lastRenderedPageBreak/>
        <w:t>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0931DE" w:rsidRDefault="00C742DD" w:rsidP="000931DE">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As despesas decorrentes d</w:t>
      </w:r>
      <w:r>
        <w:rPr>
          <w:rFonts w:ascii="Arial" w:hAnsi="Arial" w:cs="Arial"/>
          <w:sz w:val="24"/>
          <w:szCs w:val="24"/>
          <w:lang w:val="pt-BR"/>
        </w:rPr>
        <w:t>o</w:t>
      </w:r>
      <w:r w:rsidRPr="000F6E17">
        <w:rPr>
          <w:rFonts w:ascii="Arial" w:hAnsi="Arial" w:cs="Arial"/>
          <w:sz w:val="24"/>
          <w:szCs w:val="24"/>
          <w:lang w:val="pt-BR"/>
        </w:rPr>
        <w:t xml:space="preserve"> </w:t>
      </w:r>
      <w:r>
        <w:rPr>
          <w:rFonts w:ascii="Arial" w:hAnsi="Arial" w:cs="Arial"/>
          <w:sz w:val="24"/>
          <w:szCs w:val="24"/>
          <w:lang w:val="pt-BR"/>
        </w:rPr>
        <w:t>contrato</w:t>
      </w:r>
      <w:r w:rsidRPr="000F6E17">
        <w:rPr>
          <w:rFonts w:ascii="Arial" w:hAnsi="Arial" w:cs="Arial"/>
          <w:sz w:val="24"/>
          <w:szCs w:val="24"/>
          <w:lang w:val="pt-BR"/>
        </w:rPr>
        <w:t xml:space="preserve"> licitação correrão por conta </w:t>
      </w:r>
      <w:r w:rsidR="00C21144" w:rsidRPr="000F6E17">
        <w:rPr>
          <w:rFonts w:ascii="Arial" w:hAnsi="Arial" w:cs="Arial"/>
          <w:sz w:val="24"/>
          <w:szCs w:val="24"/>
          <w:lang w:val="pt-BR"/>
        </w:rPr>
        <w:t>da</w:t>
      </w:r>
      <w:r w:rsidR="00C21144">
        <w:rPr>
          <w:rFonts w:ascii="Arial" w:hAnsi="Arial" w:cs="Arial"/>
          <w:sz w:val="24"/>
          <w:szCs w:val="24"/>
          <w:lang w:val="pt-BR"/>
        </w:rPr>
        <w:t xml:space="preserve"> dotação </w:t>
      </w:r>
      <w:r w:rsidR="00C21144" w:rsidRPr="000F6E17">
        <w:rPr>
          <w:rFonts w:ascii="Arial" w:hAnsi="Arial" w:cs="Arial"/>
          <w:sz w:val="24"/>
          <w:szCs w:val="24"/>
          <w:lang w:val="pt-BR"/>
        </w:rPr>
        <w:t xml:space="preserve">orçamentária de nº. </w:t>
      </w:r>
      <w:r w:rsidR="00D22899">
        <w:rPr>
          <w:rFonts w:ascii="Arial" w:hAnsi="Arial" w:cs="Arial"/>
          <w:sz w:val="24"/>
          <w:szCs w:val="24"/>
          <w:lang w:val="pt-BR"/>
        </w:rPr>
        <w:t>12.01.15.451.0006.4.4.90.51-99</w:t>
      </w:r>
      <w:r w:rsidR="00C21144">
        <w:rPr>
          <w:rFonts w:ascii="Arial" w:hAnsi="Arial" w:cs="Arial"/>
          <w:sz w:val="24"/>
          <w:szCs w:val="24"/>
          <w:lang w:val="pt-BR"/>
        </w:rPr>
        <w:t xml:space="preserve"> (tesouro)</w:t>
      </w:r>
      <w:r>
        <w:rPr>
          <w:rFonts w:ascii="Arial" w:hAnsi="Arial" w:cs="Arial"/>
          <w:sz w:val="24"/>
          <w:szCs w:val="24"/>
          <w:lang w:val="pt-BR"/>
        </w:rPr>
        <w:t>.</w:t>
      </w:r>
    </w:p>
    <w:p w:rsidR="00A21C14" w:rsidRDefault="00A21C14" w:rsidP="000931DE">
      <w:pPr>
        <w:pStyle w:val="Cabealho"/>
        <w:tabs>
          <w:tab w:val="clear" w:pos="4419"/>
          <w:tab w:val="clear" w:pos="8838"/>
          <w:tab w:val="left" w:pos="0"/>
          <w:tab w:val="left" w:pos="10206"/>
        </w:tabs>
        <w:jc w:val="both"/>
        <w:rPr>
          <w:rFonts w:ascii="Arial" w:hAnsi="Arial" w:cs="Arial"/>
          <w:b/>
          <w:sz w:val="24"/>
          <w:szCs w:val="24"/>
        </w:rPr>
      </w:pPr>
    </w:p>
    <w:p w:rsidR="00927F5E" w:rsidRDefault="00927F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927F5E" w:rsidRDefault="00927F5E"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lastRenderedPageBreak/>
        <w:t>E por estarem assim justos e contratados, fi</w:t>
      </w:r>
      <w:r>
        <w:rPr>
          <w:rFonts w:ascii="Arial" w:hAnsi="Arial" w:cs="Arial"/>
          <w:sz w:val="24"/>
          <w:szCs w:val="24"/>
        </w:rPr>
        <w:t xml:space="preserve">rmam o presente instrumento em </w:t>
      </w:r>
      <w:r w:rsidR="009A2AED">
        <w:rPr>
          <w:rFonts w:ascii="Arial" w:hAnsi="Arial" w:cs="Arial"/>
          <w:sz w:val="24"/>
          <w:szCs w:val="24"/>
        </w:rPr>
        <w:t>0</w:t>
      </w:r>
      <w:r>
        <w:rPr>
          <w:rFonts w:ascii="Arial" w:hAnsi="Arial" w:cs="Arial"/>
          <w:sz w:val="24"/>
          <w:szCs w:val="24"/>
        </w:rPr>
        <w:t>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r>
        <w:rPr>
          <w:rFonts w:ascii="Arial" w:hAnsi="Arial" w:cs="Arial"/>
          <w:sz w:val="24"/>
          <w:szCs w:val="24"/>
        </w:rPr>
        <w:t>xxxx</w:t>
      </w:r>
      <w:proofErr w:type="spell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745EE8" w:rsidRDefault="00745EE8"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745EE8" w:rsidRDefault="00745EE8"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996FF7" w:rsidRPr="00996FF7">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152F83" w:rsidRDefault="00152F83" w:rsidP="00D41830">
      <w:pPr>
        <w:jc w:val="center"/>
        <w:rPr>
          <w:rFonts w:ascii="Arial" w:hAnsi="Arial" w:cs="Arial"/>
          <w:b/>
          <w:sz w:val="24"/>
          <w:szCs w:val="24"/>
        </w:rPr>
      </w:pPr>
    </w:p>
    <w:p w:rsidR="00D41830" w:rsidRPr="006F421F" w:rsidRDefault="00D41830" w:rsidP="002E15B0">
      <w:pPr>
        <w:jc w:val="center"/>
        <w:rPr>
          <w:rFonts w:ascii="Arial" w:hAnsi="Arial" w:cs="Arial"/>
          <w:b/>
          <w:sz w:val="24"/>
          <w:szCs w:val="24"/>
        </w:rPr>
      </w:pPr>
      <w:r>
        <w:rPr>
          <w:rFonts w:ascii="Arial" w:hAnsi="Arial" w:cs="Arial"/>
          <w:b/>
          <w:sz w:val="24"/>
          <w:szCs w:val="24"/>
        </w:rPr>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677616" w:rsidRPr="00A83F7E" w:rsidRDefault="00B74868" w:rsidP="00677616">
      <w:pPr>
        <w:pStyle w:val="western"/>
        <w:spacing w:before="278" w:beforeAutospacing="0" w:after="0" w:line="276" w:lineRule="auto"/>
        <w:jc w:val="both"/>
        <w:rPr>
          <w:rFonts w:ascii="Arial" w:hAnsi="Arial" w:cs="Arial"/>
          <w:b/>
        </w:rPr>
      </w:pPr>
      <w:r w:rsidRPr="00C92DEA">
        <w:rPr>
          <w:rFonts w:ascii="Arial" w:eastAsia="Calibri" w:hAnsi="Arial" w:cs="Arial"/>
          <w:b/>
          <w:spacing w:val="12"/>
        </w:rPr>
        <w:t xml:space="preserve">OBJETO: </w:t>
      </w:r>
      <w:r w:rsidR="00677616" w:rsidRPr="00A83F7E">
        <w:rPr>
          <w:rFonts w:ascii="Arial" w:hAnsi="Arial" w:cs="Arial"/>
          <w:b/>
          <w:bCs/>
        </w:rPr>
        <w:t xml:space="preserve">CONTRATAÇÃO DE EMPRESA </w:t>
      </w:r>
      <w:r w:rsidR="00677616">
        <w:rPr>
          <w:rFonts w:ascii="Arial" w:hAnsi="Arial" w:cs="Arial"/>
          <w:b/>
          <w:bCs/>
        </w:rPr>
        <w:t xml:space="preserve">PARA CONSTRUÇÃO DO ESTACIONAMENTO DO GINÁSIO AYRTON SENNA NESTE MUNICIPIO. </w:t>
      </w:r>
    </w:p>
    <w:p w:rsidR="00B74868" w:rsidRPr="00C92DEA" w:rsidRDefault="00B74868" w:rsidP="009541DD">
      <w:pPr>
        <w:pStyle w:val="western"/>
        <w:spacing w:before="278" w:beforeAutospacing="0" w:after="0" w:line="276" w:lineRule="auto"/>
        <w:jc w:val="both"/>
        <w:rPr>
          <w:rFonts w:ascii="Arial" w:eastAsia="Calibri" w:hAnsi="Arial" w:cs="Arial"/>
          <w:b/>
          <w:spacing w:val="12"/>
        </w:rPr>
      </w:pPr>
      <w:r w:rsidRPr="00C92DEA">
        <w:rPr>
          <w:rFonts w:ascii="Arial" w:eastAsia="Calibri" w:hAnsi="Arial" w:cs="Arial"/>
          <w:b/>
          <w:spacing w:val="12"/>
        </w:rPr>
        <w:t>ADVOGADO (S</w:t>
      </w:r>
      <w:proofErr w:type="gramStart"/>
      <w:r w:rsidRPr="00C92DEA">
        <w:rPr>
          <w:rFonts w:ascii="Arial" w:eastAsia="Calibri" w:hAnsi="Arial" w:cs="Arial"/>
          <w:b/>
          <w:spacing w:val="12"/>
        </w:rPr>
        <w:t>)</w:t>
      </w:r>
      <w:proofErr w:type="gramEnd"/>
      <w:r w:rsidRPr="00C92DEA">
        <w:rPr>
          <w:rFonts w:ascii="Arial" w:eastAsia="Calibri" w:hAnsi="Arial" w:cs="Arial"/>
          <w:b/>
          <w:spacing w:val="12"/>
        </w:rPr>
        <w:t>/ Nº OAB/</w:t>
      </w:r>
      <w:proofErr w:type="spellStart"/>
      <w:r w:rsidRPr="00C92DEA">
        <w:rPr>
          <w:rFonts w:ascii="Arial" w:eastAsia="Calibri" w:hAnsi="Arial" w:cs="Arial"/>
          <w:b/>
          <w:spacing w:val="12"/>
        </w:rPr>
        <w:t>email</w:t>
      </w:r>
      <w:proofErr w:type="spellEnd"/>
      <w:r w:rsidRPr="00C92DEA">
        <w:rPr>
          <w:rFonts w:ascii="Arial" w:eastAsia="Calibri" w:hAnsi="Arial" w:cs="Arial"/>
          <w:b/>
          <w:spacing w:val="12"/>
        </w:rPr>
        <w:t>: (*)_____________________________</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Pelo presente TERMO, nós, abaixo identificados: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1.</w:t>
      </w:r>
      <w:r w:rsidRPr="00C92DEA">
        <w:rPr>
          <w:rFonts w:ascii="Arial" w:eastAsia="Calibri" w:hAnsi="Arial" w:cs="Arial"/>
          <w:b/>
          <w:spacing w:val="12"/>
          <w:sz w:val="24"/>
          <w:szCs w:val="24"/>
        </w:rPr>
        <w:tab/>
        <w:t>Estamos CIENTES de que:</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ajuste acima referido, seus aditamentos, bem como o acompanhamento de sua execução contratual, estarão sujeitos a análise e julgamento pelo Tribunal de Contas do Estado de São Paulo, cujo trâmite processual ocorrerá pelo sistema eletrônico;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poderemos ter acesso ao processo, tendo vista e extraindo cópias das manifestações de interesse, Despachos e Decisões, mediante regular cadastramento no Sistema de Processo Eletrônico, em consonância com o estabelecido na Resolução nº 01/2011 do TCESP;</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c)</w:t>
      </w:r>
      <w:r w:rsidRPr="00C92DEA">
        <w:rPr>
          <w:rFonts w:ascii="Arial" w:eastAsia="Calibri" w:hAnsi="Arial" w:cs="Arial"/>
          <w:spacing w:val="12"/>
          <w:sz w:val="24"/>
          <w:szCs w:val="24"/>
        </w:rPr>
        <w:tab/>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 Civil;</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 xml:space="preserve">d) as informações pessoais dos responsáveis pela </w:t>
      </w:r>
      <w:r w:rsidRPr="00C92DEA">
        <w:rPr>
          <w:rFonts w:ascii="Arial" w:eastAsia="Calibri" w:hAnsi="Arial" w:cs="Arial"/>
          <w:spacing w:val="12"/>
          <w:sz w:val="24"/>
          <w:szCs w:val="24"/>
          <w:u w:val="single"/>
        </w:rPr>
        <w:t>contratante</w:t>
      </w:r>
      <w:r w:rsidRPr="00C92DEA">
        <w:rPr>
          <w:rFonts w:ascii="Arial" w:eastAsia="Calibri" w:hAnsi="Arial" w:cs="Arial"/>
          <w:spacing w:val="12"/>
          <w:sz w:val="24"/>
          <w:szCs w:val="24"/>
        </w:rPr>
        <w:t xml:space="preserve"> estão cadastradas no módulo eletrônico do </w:t>
      </w:r>
      <w:r w:rsidRPr="00C92DEA">
        <w:rPr>
          <w:rFonts w:ascii="Arial" w:hAnsi="Arial" w:cs="Arial"/>
          <w:spacing w:val="12"/>
          <w:sz w:val="24"/>
        </w:rPr>
        <w:t xml:space="preserve">“Cadastro Corporativo TCESP – </w:t>
      </w:r>
      <w:proofErr w:type="spellStart"/>
      <w:r w:rsidRPr="00C92DEA">
        <w:rPr>
          <w:rFonts w:ascii="Arial" w:hAnsi="Arial" w:cs="Arial"/>
          <w:spacing w:val="12"/>
          <w:sz w:val="24"/>
        </w:rPr>
        <w:t>CadTCESP</w:t>
      </w:r>
      <w:proofErr w:type="spellEnd"/>
      <w:r w:rsidRPr="00C92DEA">
        <w:rPr>
          <w:rFonts w:ascii="Arial" w:hAnsi="Arial" w:cs="Arial"/>
          <w:spacing w:val="12"/>
          <w:sz w:val="24"/>
        </w:rPr>
        <w:t>”,</w:t>
      </w:r>
      <w:r w:rsidRPr="00C92DEA">
        <w:rPr>
          <w:rFonts w:ascii="Arial" w:eastAsia="Calibri" w:hAnsi="Arial" w:cs="Arial"/>
          <w:spacing w:val="12"/>
          <w:sz w:val="24"/>
          <w:szCs w:val="24"/>
        </w:rPr>
        <w:t xml:space="preserve"> nos termos previstos no Artigo 2º das Instruções nº01/2020, conforme “Declaração(</w:t>
      </w:r>
      <w:proofErr w:type="spellStart"/>
      <w:r w:rsidRPr="00C92DEA">
        <w:rPr>
          <w:rFonts w:ascii="Arial" w:eastAsia="Calibri" w:hAnsi="Arial" w:cs="Arial"/>
          <w:spacing w:val="12"/>
          <w:sz w:val="24"/>
          <w:szCs w:val="24"/>
        </w:rPr>
        <w:t>ões</w:t>
      </w:r>
      <w:proofErr w:type="spellEnd"/>
      <w:r w:rsidRPr="00C92DEA">
        <w:rPr>
          <w:rFonts w:ascii="Arial" w:eastAsia="Calibri" w:hAnsi="Arial" w:cs="Arial"/>
          <w:spacing w:val="12"/>
          <w:sz w:val="24"/>
          <w:szCs w:val="24"/>
        </w:rPr>
        <w:t>) de Atualização Cadastral” anexa (s);</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e) é de exclusiva responsabilidade do contratado manter seus dados sempre atualizados.</w:t>
      </w:r>
    </w:p>
    <w:p w:rsidR="00B74868" w:rsidRPr="00C92DEA" w:rsidRDefault="00B74868" w:rsidP="00B74868">
      <w:pPr>
        <w:spacing w:line="276" w:lineRule="auto"/>
        <w:jc w:val="both"/>
        <w:rPr>
          <w:rFonts w:ascii="Arial" w:eastAsia="Calibri" w:hAnsi="Arial" w:cs="Arial"/>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2.</w:t>
      </w:r>
      <w:r w:rsidRPr="00C92DEA">
        <w:rPr>
          <w:rFonts w:ascii="Arial" w:eastAsia="Calibri" w:hAnsi="Arial" w:cs="Arial"/>
          <w:b/>
          <w:spacing w:val="12"/>
          <w:sz w:val="24"/>
          <w:szCs w:val="24"/>
        </w:rPr>
        <w:tab/>
        <w:t>Damo-nos por NOTIFICADOS para:</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a)</w:t>
      </w:r>
      <w:r w:rsidRPr="00C92DEA">
        <w:rPr>
          <w:rFonts w:ascii="Arial" w:eastAsia="Calibri" w:hAnsi="Arial" w:cs="Arial"/>
          <w:spacing w:val="12"/>
          <w:sz w:val="24"/>
          <w:szCs w:val="24"/>
        </w:rPr>
        <w:tab/>
        <w:t>O acompanhamento dos atos do processo até seu julgamento final e consequente publicação;</w:t>
      </w:r>
    </w:p>
    <w:p w:rsidR="00B74868" w:rsidRPr="00C92DEA" w:rsidRDefault="00B74868" w:rsidP="00B74868">
      <w:pPr>
        <w:spacing w:line="276" w:lineRule="auto"/>
        <w:jc w:val="both"/>
        <w:rPr>
          <w:rFonts w:ascii="Arial" w:eastAsia="Calibri" w:hAnsi="Arial" w:cs="Arial"/>
          <w:spacing w:val="12"/>
          <w:sz w:val="24"/>
          <w:szCs w:val="24"/>
        </w:rPr>
      </w:pPr>
      <w:r w:rsidRPr="00C92DEA">
        <w:rPr>
          <w:rFonts w:ascii="Arial" w:eastAsia="Calibri" w:hAnsi="Arial" w:cs="Arial"/>
          <w:spacing w:val="12"/>
          <w:sz w:val="24"/>
          <w:szCs w:val="24"/>
        </w:rPr>
        <w:t>b)</w:t>
      </w:r>
      <w:r w:rsidRPr="00C92DEA">
        <w:rPr>
          <w:rFonts w:ascii="Arial" w:eastAsia="Calibri" w:hAnsi="Arial" w:cs="Arial"/>
          <w:spacing w:val="12"/>
          <w:sz w:val="24"/>
          <w:szCs w:val="24"/>
        </w:rPr>
        <w:tab/>
        <w:t>Se for o caso e de nosso interesse, nos prazos e nas formas legais e regimentais, exercer o direito de defesa, interpor recursos e o que mais couber.</w:t>
      </w:r>
    </w:p>
    <w:p w:rsidR="00B74868" w:rsidRPr="00C92DEA" w:rsidRDefault="00B74868" w:rsidP="00B74868">
      <w:pPr>
        <w:spacing w:line="276" w:lineRule="auto"/>
        <w:jc w:val="both"/>
        <w:rPr>
          <w:rFonts w:ascii="Arial" w:eastAsia="Calibri" w:hAnsi="Arial" w:cs="Arial"/>
          <w:b/>
          <w:spacing w:val="12"/>
          <w:sz w:val="24"/>
          <w:szCs w:val="24"/>
        </w:rPr>
      </w:pPr>
    </w:p>
    <w:p w:rsidR="00B74868" w:rsidRPr="00C92DEA" w:rsidRDefault="00B74868" w:rsidP="00B74868">
      <w:pPr>
        <w:spacing w:line="276" w:lineRule="auto"/>
        <w:jc w:val="both"/>
        <w:rPr>
          <w:rFonts w:ascii="Arial" w:eastAsia="Calibri" w:hAnsi="Arial" w:cs="Arial"/>
          <w:b/>
          <w:spacing w:val="12"/>
          <w:sz w:val="24"/>
          <w:szCs w:val="24"/>
        </w:rPr>
      </w:pPr>
      <w:r w:rsidRPr="00C92DEA">
        <w:rPr>
          <w:rFonts w:ascii="Arial" w:eastAsia="Calibri" w:hAnsi="Arial" w:cs="Arial"/>
          <w:b/>
          <w:spacing w:val="12"/>
          <w:sz w:val="24"/>
          <w:szCs w:val="24"/>
        </w:rPr>
        <w:t>LOCAL e DATA: ____________________________________________</w:t>
      </w:r>
    </w:p>
    <w:p w:rsidR="00B74868" w:rsidRPr="00C92DEA" w:rsidRDefault="00B74868" w:rsidP="00B74868">
      <w:pPr>
        <w:spacing w:line="276" w:lineRule="auto"/>
        <w:jc w:val="both"/>
        <w:rPr>
          <w:rFonts w:ascii="Arial" w:eastAsia="Calibri" w:hAnsi="Arial" w:cs="Arial"/>
          <w:b/>
          <w:spacing w:val="12"/>
          <w:sz w:val="24"/>
          <w:szCs w:val="24"/>
          <w:u w:val="single"/>
        </w:rPr>
      </w:pPr>
    </w:p>
    <w:p w:rsidR="00E37E19" w:rsidRPr="00E37E19" w:rsidRDefault="00E37E19" w:rsidP="00E37E19">
      <w:pPr>
        <w:jc w:val="both"/>
        <w:rPr>
          <w:rFonts w:ascii="Arial" w:eastAsia="Calibri" w:hAnsi="Arial" w:cs="Arial"/>
          <w:b/>
          <w:strike/>
          <w:spacing w:val="12"/>
          <w:sz w:val="22"/>
          <w:szCs w:val="22"/>
        </w:rPr>
      </w:pPr>
      <w:r w:rsidRPr="00E37E19">
        <w:rPr>
          <w:rFonts w:ascii="Arial" w:eastAsia="Calibri" w:hAnsi="Arial" w:cs="Arial"/>
          <w:b/>
          <w:spacing w:val="12"/>
          <w:sz w:val="22"/>
          <w:szCs w:val="22"/>
          <w:u w:val="single"/>
        </w:rPr>
        <w:t>AUTORIDADE MÁXIMA DO ÓRGÃO/ENTIDADE</w:t>
      </w:r>
      <w:r w:rsidRPr="00E37E19">
        <w:rPr>
          <w:rFonts w:ascii="Arial" w:eastAsia="Calibri" w:hAnsi="Arial" w:cs="Arial"/>
          <w:b/>
          <w:strike/>
          <w:spacing w:val="12"/>
          <w:sz w:val="22"/>
          <w:szCs w:val="22"/>
        </w:rPr>
        <w:t>:</w:t>
      </w:r>
    </w:p>
    <w:p w:rsidR="00E37E19" w:rsidRDefault="00E37E19" w:rsidP="00E37E19">
      <w:pPr>
        <w:suppressAutoHyphens/>
        <w:autoSpaceDE w:val="0"/>
        <w:autoSpaceDN w:val="0"/>
        <w:adjustRightInd w:val="0"/>
        <w:rPr>
          <w:rFonts w:ascii="Arial" w:hAnsi="Arial" w:cs="Arial"/>
          <w:sz w:val="22"/>
          <w:szCs w:val="22"/>
          <w:lang w:eastAsia="ar-SA"/>
        </w:rPr>
      </w:pPr>
    </w:p>
    <w:p w:rsidR="00E37E19" w:rsidRPr="00E37E19" w:rsidRDefault="00E37E19" w:rsidP="00E37E19">
      <w:pPr>
        <w:suppressAutoHyphens/>
        <w:autoSpaceDE w:val="0"/>
        <w:autoSpaceDN w:val="0"/>
        <w:adjustRightInd w:val="0"/>
        <w:rPr>
          <w:rFonts w:ascii="Arial" w:hAnsi="Arial" w:cs="Arial"/>
          <w:b/>
          <w:bCs/>
          <w:sz w:val="22"/>
          <w:szCs w:val="22"/>
          <w:lang w:eastAsia="ar-SA"/>
        </w:rPr>
      </w:pPr>
      <w:r w:rsidRPr="00E37E19">
        <w:rPr>
          <w:rFonts w:ascii="Arial" w:hAnsi="Arial" w:cs="Arial"/>
          <w:sz w:val="22"/>
          <w:szCs w:val="22"/>
          <w:lang w:eastAsia="ar-SA"/>
        </w:rPr>
        <w:t xml:space="preserve">Nome: </w:t>
      </w:r>
      <w:r w:rsidRPr="00E37E19">
        <w:rPr>
          <w:rFonts w:ascii="Arial" w:hAnsi="Arial" w:cs="Arial"/>
          <w:b/>
          <w:bCs/>
          <w:sz w:val="22"/>
          <w:szCs w:val="22"/>
          <w:lang w:eastAsia="ar-SA"/>
        </w:rPr>
        <w:t>Marco Aurélio dos Santos Neves</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Cargo: Prefeito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CPF: 157.388.248-81</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r w:rsidRPr="00E37E19">
        <w:rPr>
          <w:rFonts w:ascii="Arial" w:eastAsia="Calibri" w:hAnsi="Arial" w:cs="Arial"/>
          <w:b/>
          <w:spacing w:val="12"/>
          <w:sz w:val="22"/>
          <w:szCs w:val="22"/>
          <w:u w:val="single"/>
        </w:rPr>
        <w:t>RESPONSÁVEL PELA HOMOLOGAÇÃO DO CERTAME:</w:t>
      </w:r>
    </w:p>
    <w:p w:rsidR="00E37E19" w:rsidRPr="00E37E19" w:rsidRDefault="00E37E19" w:rsidP="00E37E19">
      <w:pPr>
        <w:suppressAutoHyphens/>
        <w:autoSpaceDE w:val="0"/>
        <w:autoSpaceDN w:val="0"/>
        <w:adjustRightInd w:val="0"/>
        <w:rPr>
          <w:rFonts w:ascii="Arial" w:hAnsi="Arial" w:cs="Arial"/>
          <w:sz w:val="22"/>
          <w:szCs w:val="22"/>
          <w:lang w:eastAsia="ar-SA"/>
        </w:rPr>
      </w:pPr>
    </w:p>
    <w:p w:rsidR="00E37E19" w:rsidRPr="00E37E19" w:rsidRDefault="00E37E19" w:rsidP="00E37E19">
      <w:pPr>
        <w:suppressAutoHyphens/>
        <w:autoSpaceDE w:val="0"/>
        <w:autoSpaceDN w:val="0"/>
        <w:adjustRightInd w:val="0"/>
        <w:rPr>
          <w:rFonts w:ascii="Arial" w:hAnsi="Arial" w:cs="Arial"/>
          <w:b/>
          <w:bCs/>
          <w:sz w:val="22"/>
          <w:szCs w:val="22"/>
          <w:lang w:eastAsia="ar-SA"/>
        </w:rPr>
      </w:pPr>
      <w:r w:rsidRPr="00E37E19">
        <w:rPr>
          <w:rFonts w:ascii="Arial" w:hAnsi="Arial" w:cs="Arial"/>
          <w:sz w:val="22"/>
          <w:szCs w:val="22"/>
          <w:lang w:eastAsia="ar-SA"/>
        </w:rPr>
        <w:t xml:space="preserve">Nome: </w:t>
      </w:r>
      <w:r w:rsidRPr="00E37E19">
        <w:rPr>
          <w:rFonts w:ascii="Arial" w:hAnsi="Arial" w:cs="Arial"/>
          <w:b/>
          <w:bCs/>
          <w:sz w:val="22"/>
          <w:szCs w:val="22"/>
          <w:lang w:eastAsia="ar-SA"/>
        </w:rPr>
        <w:t>Marco Aurélio dos Santos Neves</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Cargo: Prefeito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CPF: 157.388.248-81</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r w:rsidRPr="00E37E19">
        <w:rPr>
          <w:rFonts w:ascii="Arial" w:eastAsia="Calibri" w:hAnsi="Arial" w:cs="Arial"/>
          <w:b/>
          <w:spacing w:val="12"/>
          <w:sz w:val="22"/>
          <w:szCs w:val="22"/>
          <w:u w:val="single"/>
        </w:rPr>
        <w:t>RESPONSÁVEIS QUE ASSINARAM O AJUSTE:</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u w:val="single"/>
        </w:rPr>
        <w:t>Pelo contratante</w:t>
      </w:r>
      <w:r w:rsidRPr="00E37E19">
        <w:rPr>
          <w:rFonts w:ascii="Arial" w:eastAsia="Calibri" w:hAnsi="Arial" w:cs="Arial"/>
          <w:b/>
          <w:spacing w:val="12"/>
          <w:sz w:val="22"/>
          <w:szCs w:val="22"/>
        </w:rPr>
        <w:t>:</w:t>
      </w: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suppressAutoHyphens/>
        <w:autoSpaceDE w:val="0"/>
        <w:autoSpaceDN w:val="0"/>
        <w:adjustRightInd w:val="0"/>
        <w:rPr>
          <w:rFonts w:ascii="Arial" w:hAnsi="Arial" w:cs="Arial"/>
          <w:b/>
          <w:bCs/>
          <w:sz w:val="22"/>
          <w:szCs w:val="22"/>
          <w:lang w:eastAsia="ar-SA"/>
        </w:rPr>
      </w:pPr>
      <w:r w:rsidRPr="00E37E19">
        <w:rPr>
          <w:rFonts w:ascii="Arial" w:hAnsi="Arial" w:cs="Arial"/>
          <w:sz w:val="22"/>
          <w:szCs w:val="22"/>
          <w:lang w:eastAsia="ar-SA"/>
        </w:rPr>
        <w:t xml:space="preserve">Nome: </w:t>
      </w:r>
      <w:r w:rsidRPr="00E37E19">
        <w:rPr>
          <w:rFonts w:ascii="Arial" w:hAnsi="Arial" w:cs="Arial"/>
          <w:b/>
          <w:bCs/>
          <w:sz w:val="22"/>
          <w:szCs w:val="22"/>
          <w:lang w:eastAsia="ar-SA"/>
        </w:rPr>
        <w:t>Marco Aurélio dos Santos Neves</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Cargo: Prefeito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CPF: 157.388.248-81</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Nome:</w:t>
      </w:r>
      <w:r w:rsidRPr="00E37E19">
        <w:rPr>
          <w:rFonts w:ascii="Arial" w:hAnsi="Arial" w:cs="Arial"/>
          <w:b/>
          <w:bCs/>
          <w:sz w:val="22"/>
          <w:szCs w:val="22"/>
          <w:lang w:eastAsia="ar-SA"/>
        </w:rPr>
        <w:t xml:space="preserve"> </w:t>
      </w:r>
    </w:p>
    <w:p w:rsidR="00E37E19" w:rsidRPr="00E37E19" w:rsidRDefault="00E37E19" w:rsidP="00E37E19">
      <w:pPr>
        <w:tabs>
          <w:tab w:val="left" w:pos="0"/>
          <w:tab w:val="left" w:pos="180"/>
        </w:tabs>
        <w:suppressAutoHyphens/>
        <w:spacing w:after="120"/>
        <w:ind w:right="227"/>
        <w:rPr>
          <w:rFonts w:ascii="Arial" w:hAnsi="Arial" w:cs="Arial"/>
          <w:sz w:val="24"/>
          <w:szCs w:val="24"/>
          <w:lang w:eastAsia="ar-SA"/>
        </w:rPr>
      </w:pPr>
      <w:r w:rsidRPr="00E37E19">
        <w:rPr>
          <w:rFonts w:ascii="Arial" w:hAnsi="Arial" w:cs="Arial"/>
          <w:sz w:val="22"/>
          <w:szCs w:val="22"/>
          <w:lang w:eastAsia="ar-SA"/>
        </w:rPr>
        <w:t xml:space="preserve">Cargo: </w:t>
      </w:r>
      <w:r w:rsidRPr="00E37E19">
        <w:rPr>
          <w:rFonts w:ascii="Arial" w:hAnsi="Arial" w:cs="Arial"/>
          <w:sz w:val="24"/>
          <w:szCs w:val="24"/>
          <w:lang w:eastAsia="ar-SA"/>
        </w:rPr>
        <w:t xml:space="preserve">Secretário de </w:t>
      </w:r>
      <w:r w:rsidR="008755A1">
        <w:rPr>
          <w:rFonts w:ascii="Arial" w:hAnsi="Arial" w:cs="Arial"/>
          <w:sz w:val="24"/>
          <w:szCs w:val="24"/>
          <w:lang w:eastAsia="ar-SA"/>
        </w:rPr>
        <w:t>Desenvolvimento Urbano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u w:val="single"/>
        </w:rPr>
        <w:t>Pela contratada</w:t>
      </w:r>
      <w:r w:rsidRPr="00E37E19">
        <w:rPr>
          <w:rFonts w:ascii="Arial" w:eastAsia="Calibri" w:hAnsi="Arial" w:cs="Arial"/>
          <w:b/>
          <w:spacing w:val="12"/>
          <w:sz w:val="22"/>
          <w:szCs w:val="22"/>
        </w:rPr>
        <w:t>:</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 xml:space="preserve">Nome: </w:t>
      </w: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Cargo:</w:t>
      </w:r>
      <w:r w:rsidRPr="00E37E19">
        <w:rPr>
          <w:lang w:eastAsia="ar-SA"/>
        </w:rPr>
        <w:t xml:space="preserve"> </w:t>
      </w: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u w:val="single"/>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u w:val="single"/>
        </w:rPr>
        <w:t>ORDENADOR DE DESPESAS DA CONTRATANTE</w:t>
      </w:r>
      <w:r w:rsidRPr="00E37E19">
        <w:rPr>
          <w:rFonts w:ascii="Arial" w:eastAsia="Calibri" w:hAnsi="Arial" w:cs="Arial"/>
          <w:b/>
          <w:spacing w:val="12"/>
          <w:sz w:val="22"/>
          <w:szCs w:val="22"/>
        </w:rPr>
        <w:t>:</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lastRenderedPageBreak/>
        <w:t>Nome:</w:t>
      </w:r>
      <w:r w:rsidRPr="00E37E19">
        <w:rPr>
          <w:rFonts w:ascii="Arial" w:hAnsi="Arial" w:cs="Arial"/>
          <w:b/>
          <w:bCs/>
          <w:sz w:val="22"/>
          <w:szCs w:val="22"/>
          <w:lang w:eastAsia="ar-SA"/>
        </w:rPr>
        <w:t xml:space="preserve"> </w:t>
      </w:r>
    </w:p>
    <w:p w:rsidR="00E37E19" w:rsidRPr="00E37E19" w:rsidRDefault="00E37E19" w:rsidP="00E37E19">
      <w:pPr>
        <w:tabs>
          <w:tab w:val="left" w:pos="0"/>
          <w:tab w:val="left" w:pos="180"/>
        </w:tabs>
        <w:suppressAutoHyphens/>
        <w:spacing w:after="120"/>
        <w:ind w:right="227"/>
        <w:rPr>
          <w:rFonts w:ascii="Arial" w:hAnsi="Arial" w:cs="Arial"/>
          <w:sz w:val="24"/>
          <w:szCs w:val="24"/>
          <w:lang w:eastAsia="ar-SA"/>
        </w:rPr>
      </w:pPr>
      <w:r w:rsidRPr="00E37E19">
        <w:rPr>
          <w:rFonts w:ascii="Arial" w:hAnsi="Arial" w:cs="Arial"/>
          <w:sz w:val="22"/>
          <w:szCs w:val="22"/>
          <w:lang w:eastAsia="ar-SA"/>
        </w:rPr>
        <w:t xml:space="preserve">Cargo: </w:t>
      </w:r>
      <w:r w:rsidRPr="00E37E19">
        <w:rPr>
          <w:rFonts w:ascii="Arial" w:hAnsi="Arial" w:cs="Arial"/>
          <w:sz w:val="24"/>
          <w:szCs w:val="24"/>
          <w:lang w:eastAsia="ar-SA"/>
        </w:rPr>
        <w:t xml:space="preserve">Secretário </w:t>
      </w:r>
      <w:r w:rsidR="00581C96">
        <w:rPr>
          <w:rFonts w:ascii="Arial" w:hAnsi="Arial" w:cs="Arial"/>
          <w:sz w:val="24"/>
          <w:szCs w:val="24"/>
          <w:lang w:eastAsia="ar-SA"/>
        </w:rPr>
        <w:t>Desenvolvimento Urbano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widowControl w:val="0"/>
        <w:autoSpaceDE w:val="0"/>
        <w:autoSpaceDN w:val="0"/>
        <w:ind w:right="57"/>
        <w:jc w:val="both"/>
        <w:outlineLvl w:val="0"/>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u w:val="thick"/>
        </w:rPr>
      </w:pP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u w:val="thick"/>
        </w:rPr>
      </w:pP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rPr>
      </w:pPr>
      <w:r w:rsidRPr="00E37E19">
        <w:rPr>
          <w:rFonts w:ascii="Arial" w:eastAsia="Arial" w:hAnsi="Arial" w:cs="Arial"/>
          <w:b/>
          <w:bCs/>
          <w:spacing w:val="12"/>
          <w:sz w:val="22"/>
          <w:szCs w:val="22"/>
          <w:u w:val="thick"/>
        </w:rPr>
        <w:t>GESTOR(ES) DO CONTRATO</w:t>
      </w:r>
      <w:r w:rsidRPr="00E37E19">
        <w:rPr>
          <w:rFonts w:ascii="Arial" w:eastAsia="Arial" w:hAnsi="Arial" w:cs="Arial"/>
          <w:b/>
          <w:bCs/>
          <w:spacing w:val="12"/>
          <w:sz w:val="22"/>
          <w:szCs w:val="22"/>
        </w:rPr>
        <w:t>:</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spacing w:val="12"/>
          <w:sz w:val="22"/>
          <w:szCs w:val="22"/>
        </w:rPr>
      </w:pPr>
      <w:r w:rsidRPr="00E37E19">
        <w:rPr>
          <w:rFonts w:ascii="Arial" w:eastAsia="Calibri" w:hAnsi="Arial" w:cs="Arial"/>
          <w:spacing w:val="12"/>
          <w:sz w:val="22"/>
          <w:szCs w:val="22"/>
        </w:rPr>
        <w:t>Nome:</w:t>
      </w:r>
      <w:r w:rsidRPr="00E37E19">
        <w:rPr>
          <w:rFonts w:ascii="Arial" w:hAnsi="Arial" w:cs="Arial"/>
          <w:b/>
          <w:bCs/>
          <w:sz w:val="22"/>
          <w:szCs w:val="22"/>
          <w:lang w:eastAsia="ar-SA"/>
        </w:rPr>
        <w:t xml:space="preserve"> </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Cargo: </w:t>
      </w:r>
      <w:r w:rsidRPr="00E37E19">
        <w:rPr>
          <w:rFonts w:ascii="Arial" w:hAnsi="Arial" w:cs="Arial"/>
          <w:sz w:val="24"/>
          <w:szCs w:val="24"/>
          <w:lang w:eastAsia="ar-SA"/>
        </w:rPr>
        <w:t xml:space="preserve">Secretário </w:t>
      </w:r>
      <w:r w:rsidR="004E6370" w:rsidRPr="00E37E19">
        <w:rPr>
          <w:rFonts w:ascii="Arial" w:hAnsi="Arial" w:cs="Arial"/>
          <w:sz w:val="24"/>
          <w:szCs w:val="24"/>
          <w:lang w:eastAsia="ar-SA"/>
        </w:rPr>
        <w:t xml:space="preserve">de </w:t>
      </w:r>
      <w:r w:rsidR="004E6370">
        <w:rPr>
          <w:rFonts w:ascii="Arial" w:hAnsi="Arial" w:cs="Arial"/>
          <w:sz w:val="24"/>
          <w:szCs w:val="24"/>
          <w:lang w:eastAsia="ar-SA"/>
        </w:rPr>
        <w:t>Desenvolvimento Urbano</w:t>
      </w:r>
    </w:p>
    <w:p w:rsidR="00E37E19" w:rsidRPr="00E37E19" w:rsidRDefault="00E37E19" w:rsidP="00E37E19">
      <w:pPr>
        <w:suppressAutoHyphens/>
        <w:autoSpaceDE w:val="0"/>
        <w:autoSpaceDN w:val="0"/>
        <w:adjustRightInd w:val="0"/>
        <w:rPr>
          <w:rFonts w:ascii="Arial" w:hAnsi="Arial" w:cs="Arial"/>
          <w:sz w:val="22"/>
          <w:szCs w:val="22"/>
          <w:lang w:eastAsia="ar-SA"/>
        </w:rPr>
      </w:pPr>
      <w:r w:rsidRPr="00E37E19">
        <w:rPr>
          <w:rFonts w:ascii="Arial" w:hAnsi="Arial" w:cs="Arial"/>
          <w:sz w:val="22"/>
          <w:szCs w:val="22"/>
          <w:lang w:eastAsia="ar-SA"/>
        </w:rPr>
        <w:t xml:space="preserve">CPF: </w:t>
      </w:r>
    </w:p>
    <w:p w:rsidR="00E37E19" w:rsidRPr="00E37E19" w:rsidRDefault="00E37E19" w:rsidP="00E37E19">
      <w:pPr>
        <w:jc w:val="both"/>
        <w:rPr>
          <w:rFonts w:ascii="Arial" w:eastAsia="Calibri"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widowControl w:val="0"/>
        <w:autoSpaceDE w:val="0"/>
        <w:autoSpaceDN w:val="0"/>
        <w:ind w:right="57"/>
        <w:jc w:val="both"/>
        <w:rPr>
          <w:rFonts w:ascii="Arial" w:eastAsia="Arial" w:hAnsi="Arial" w:cs="Arial"/>
          <w:spacing w:val="12"/>
          <w:sz w:val="22"/>
          <w:szCs w:val="22"/>
        </w:rPr>
      </w:pPr>
    </w:p>
    <w:p w:rsidR="00E37E19" w:rsidRPr="00E37E19" w:rsidRDefault="00E37E19" w:rsidP="00E37E19">
      <w:pPr>
        <w:widowControl w:val="0"/>
        <w:autoSpaceDE w:val="0"/>
        <w:autoSpaceDN w:val="0"/>
        <w:ind w:right="57"/>
        <w:jc w:val="both"/>
        <w:rPr>
          <w:rFonts w:ascii="Arial" w:eastAsia="Arial" w:hAnsi="Arial" w:cs="Arial"/>
          <w:spacing w:val="12"/>
          <w:sz w:val="22"/>
          <w:szCs w:val="22"/>
        </w:rPr>
      </w:pPr>
    </w:p>
    <w:p w:rsidR="00E37E19" w:rsidRPr="00E37E19" w:rsidRDefault="00E37E19" w:rsidP="00E37E19">
      <w:pPr>
        <w:widowControl w:val="0"/>
        <w:autoSpaceDE w:val="0"/>
        <w:autoSpaceDN w:val="0"/>
        <w:ind w:right="57"/>
        <w:jc w:val="both"/>
        <w:outlineLvl w:val="0"/>
        <w:rPr>
          <w:rFonts w:ascii="Arial" w:eastAsia="Arial" w:hAnsi="Arial" w:cs="Arial"/>
          <w:b/>
          <w:bCs/>
          <w:spacing w:val="12"/>
          <w:sz w:val="22"/>
          <w:szCs w:val="22"/>
        </w:rPr>
      </w:pPr>
      <w:r w:rsidRPr="00E37E19">
        <w:rPr>
          <w:rFonts w:ascii="Arial" w:eastAsia="Arial" w:hAnsi="Arial" w:cs="Arial"/>
          <w:b/>
          <w:bCs/>
          <w:spacing w:val="12"/>
          <w:sz w:val="22"/>
          <w:szCs w:val="22"/>
          <w:u w:val="thick"/>
        </w:rPr>
        <w:t>DEMAIS RESPONSÁVEIS (*)</w:t>
      </w:r>
      <w:r w:rsidRPr="00E37E19">
        <w:rPr>
          <w:rFonts w:ascii="Arial" w:eastAsia="Arial" w:hAnsi="Arial" w:cs="Arial"/>
          <w:b/>
          <w:bCs/>
          <w:spacing w:val="12"/>
          <w:sz w:val="22"/>
          <w:szCs w:val="22"/>
        </w:rPr>
        <w:t>:</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p>
    <w:p w:rsidR="00E37E19" w:rsidRPr="00E37E19" w:rsidRDefault="00E37E19" w:rsidP="00E37E19">
      <w:pPr>
        <w:widowControl w:val="0"/>
        <w:tabs>
          <w:tab w:val="left" w:pos="4842"/>
          <w:tab w:val="left" w:pos="8598"/>
        </w:tabs>
        <w:autoSpaceDE w:val="0"/>
        <w:autoSpaceDN w:val="0"/>
        <w:ind w:right="57"/>
        <w:rPr>
          <w:rFonts w:ascii="Arial" w:eastAsia="Arial" w:hAnsi="Arial" w:cs="Arial"/>
          <w:spacing w:val="12"/>
          <w:sz w:val="22"/>
          <w:szCs w:val="22"/>
        </w:rPr>
      </w:pPr>
      <w:r w:rsidRPr="00E37E19">
        <w:rPr>
          <w:rFonts w:ascii="Arial" w:eastAsia="Arial" w:hAnsi="Arial" w:cs="Arial"/>
          <w:spacing w:val="12"/>
          <w:sz w:val="22"/>
          <w:szCs w:val="22"/>
        </w:rPr>
        <w:t xml:space="preserve">Tipo de ato sob sua responsabilidade: Fiscalizar Contrato  </w:t>
      </w:r>
    </w:p>
    <w:p w:rsidR="004E6370" w:rsidRDefault="004E6370" w:rsidP="00E37E19">
      <w:pPr>
        <w:widowControl w:val="0"/>
        <w:tabs>
          <w:tab w:val="left" w:pos="4842"/>
          <w:tab w:val="left" w:pos="8598"/>
        </w:tabs>
        <w:autoSpaceDE w:val="0"/>
        <w:autoSpaceDN w:val="0"/>
        <w:ind w:right="57"/>
        <w:rPr>
          <w:rFonts w:ascii="Arial" w:eastAsia="Arial" w:hAnsi="Arial" w:cs="Arial"/>
          <w:spacing w:val="12"/>
          <w:sz w:val="22"/>
          <w:szCs w:val="22"/>
        </w:rPr>
      </w:pPr>
    </w:p>
    <w:p w:rsidR="00E37E19" w:rsidRPr="00E37E19" w:rsidRDefault="00E37E19" w:rsidP="00E37E19">
      <w:pPr>
        <w:widowControl w:val="0"/>
        <w:tabs>
          <w:tab w:val="left" w:pos="4842"/>
          <w:tab w:val="left" w:pos="8598"/>
        </w:tabs>
        <w:autoSpaceDE w:val="0"/>
        <w:autoSpaceDN w:val="0"/>
        <w:ind w:right="57"/>
        <w:rPr>
          <w:rFonts w:ascii="Arial" w:eastAsia="Arial" w:hAnsi="Arial" w:cs="Arial"/>
          <w:spacing w:val="12"/>
          <w:sz w:val="22"/>
          <w:szCs w:val="22"/>
          <w:u w:val="single"/>
        </w:rPr>
      </w:pPr>
      <w:r w:rsidRPr="00E37E19">
        <w:rPr>
          <w:rFonts w:ascii="Arial" w:eastAsia="Arial" w:hAnsi="Arial" w:cs="Arial"/>
          <w:spacing w:val="12"/>
          <w:sz w:val="22"/>
          <w:szCs w:val="22"/>
        </w:rPr>
        <w:t>Nome:</w:t>
      </w:r>
      <w:r w:rsidRPr="00E37E19">
        <w:rPr>
          <w:lang w:eastAsia="ar-SA"/>
        </w:rPr>
        <w:t xml:space="preserve">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E37E19">
        <w:rPr>
          <w:rFonts w:ascii="Arial" w:eastAsia="Arial" w:hAnsi="Arial" w:cs="Arial"/>
          <w:spacing w:val="12"/>
          <w:sz w:val="22"/>
          <w:szCs w:val="22"/>
        </w:rPr>
        <w:t xml:space="preserve">Cargo: </w:t>
      </w:r>
    </w:p>
    <w:p w:rsidR="00E37E19" w:rsidRPr="00E37E19" w:rsidRDefault="00E37E19" w:rsidP="00E37E19">
      <w:pPr>
        <w:widowControl w:val="0"/>
        <w:tabs>
          <w:tab w:val="left" w:pos="4842"/>
          <w:tab w:val="left" w:pos="8598"/>
        </w:tabs>
        <w:autoSpaceDE w:val="0"/>
        <w:autoSpaceDN w:val="0"/>
        <w:ind w:right="57"/>
        <w:jc w:val="both"/>
        <w:rPr>
          <w:rFonts w:ascii="Arial" w:eastAsia="Arial" w:hAnsi="Arial" w:cs="Arial"/>
          <w:spacing w:val="12"/>
          <w:sz w:val="22"/>
          <w:szCs w:val="22"/>
        </w:rPr>
      </w:pPr>
      <w:r w:rsidRPr="00E37E19">
        <w:rPr>
          <w:rFonts w:ascii="Arial" w:eastAsia="Arial" w:hAnsi="Arial" w:cs="Arial"/>
          <w:spacing w:val="12"/>
          <w:sz w:val="22"/>
          <w:szCs w:val="22"/>
        </w:rPr>
        <w:t xml:space="preserve">CPF: </w:t>
      </w:r>
    </w:p>
    <w:p w:rsidR="00E37E19" w:rsidRPr="00E37E19" w:rsidRDefault="00E37E19" w:rsidP="00E37E19">
      <w:pPr>
        <w:widowControl w:val="0"/>
        <w:tabs>
          <w:tab w:val="left" w:pos="5490"/>
        </w:tabs>
        <w:autoSpaceDE w:val="0"/>
        <w:autoSpaceDN w:val="0"/>
        <w:ind w:right="57"/>
        <w:jc w:val="both"/>
        <w:rPr>
          <w:rFonts w:ascii="Arial" w:eastAsia="Arial" w:hAnsi="Arial" w:cs="Arial"/>
          <w:spacing w:val="12"/>
          <w:sz w:val="22"/>
          <w:szCs w:val="22"/>
        </w:rPr>
      </w:pPr>
    </w:p>
    <w:p w:rsidR="00E37E19" w:rsidRPr="00E37E19" w:rsidRDefault="00E37E19" w:rsidP="00E37E19">
      <w:pPr>
        <w:jc w:val="both"/>
        <w:rPr>
          <w:rFonts w:ascii="Arial" w:eastAsia="Calibri" w:hAnsi="Arial" w:cs="Arial"/>
          <w:b/>
          <w:spacing w:val="12"/>
          <w:sz w:val="22"/>
          <w:szCs w:val="22"/>
        </w:rPr>
      </w:pPr>
      <w:r w:rsidRPr="00E37E19">
        <w:rPr>
          <w:rFonts w:ascii="Arial" w:eastAsia="Calibri" w:hAnsi="Arial" w:cs="Arial"/>
          <w:b/>
          <w:spacing w:val="12"/>
          <w:sz w:val="22"/>
          <w:szCs w:val="22"/>
        </w:rPr>
        <w:t>Assinatura: _____________________________</w:t>
      </w: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rPr>
      </w:pPr>
    </w:p>
    <w:p w:rsidR="00E37E19" w:rsidRPr="00E37E19" w:rsidRDefault="00E37E19" w:rsidP="00E37E19">
      <w:pPr>
        <w:jc w:val="both"/>
        <w:rPr>
          <w:rFonts w:ascii="Arial" w:eastAsia="Calibri" w:hAnsi="Arial" w:cs="Arial"/>
          <w:b/>
          <w:spacing w:val="12"/>
          <w:sz w:val="22"/>
          <w:szCs w:val="22"/>
          <w:u w:val="single"/>
        </w:rPr>
      </w:pPr>
      <w:r w:rsidRPr="00E37E19">
        <w:rPr>
          <w:rFonts w:ascii="Arial" w:eastAsia="Calibri" w:hAnsi="Arial" w:cs="Arial"/>
          <w:b/>
          <w:spacing w:val="12"/>
          <w:sz w:val="22"/>
          <w:szCs w:val="22"/>
          <w:u w:val="single"/>
        </w:rPr>
        <w:t>MEMBROS DA COMISSÃO PERMANENTE DE LICITAÇÃO:</w:t>
      </w:r>
    </w:p>
    <w:p w:rsidR="00E37E19" w:rsidRPr="00E37E19" w:rsidRDefault="00E37E19" w:rsidP="00E37E19">
      <w:pPr>
        <w:jc w:val="both"/>
        <w:rPr>
          <w:rFonts w:ascii="Arial" w:eastAsia="Calibri" w:hAnsi="Arial" w:cs="Arial"/>
          <w:b/>
          <w:spacing w:val="12"/>
          <w:sz w:val="22"/>
          <w:szCs w:val="22"/>
          <w:u w:val="single"/>
        </w:rPr>
      </w:pPr>
    </w:p>
    <w:p w:rsidR="00BF0680" w:rsidRPr="006F50DD" w:rsidRDefault="00BF0680" w:rsidP="00BF0680">
      <w:pPr>
        <w:widowControl w:val="0"/>
        <w:tabs>
          <w:tab w:val="left" w:pos="4842"/>
          <w:tab w:val="left" w:pos="5850"/>
        </w:tabs>
        <w:autoSpaceDE w:val="0"/>
        <w:autoSpaceDN w:val="0"/>
        <w:ind w:right="57"/>
        <w:rPr>
          <w:rFonts w:ascii="Arial" w:eastAsia="Arial" w:hAnsi="Arial" w:cs="Arial"/>
          <w:spacing w:val="12"/>
          <w:sz w:val="22"/>
          <w:szCs w:val="22"/>
          <w:u w:val="single"/>
        </w:rPr>
      </w:pPr>
      <w:r w:rsidRPr="006F50DD">
        <w:rPr>
          <w:rFonts w:ascii="Arial" w:eastAsia="Arial" w:hAnsi="Arial" w:cs="Arial"/>
          <w:spacing w:val="12"/>
          <w:sz w:val="22"/>
          <w:szCs w:val="22"/>
        </w:rPr>
        <w:t>Nome:</w:t>
      </w:r>
      <w:r w:rsidRPr="006F50DD">
        <w:rPr>
          <w:rFonts w:ascii="Arial" w:hAnsi="Arial" w:cs="Arial"/>
          <w:sz w:val="22"/>
          <w:szCs w:val="22"/>
          <w:lang w:eastAsia="ar-SA"/>
        </w:rPr>
        <w:t xml:space="preserve"> </w:t>
      </w:r>
      <w:r w:rsidRPr="006F50DD">
        <w:rPr>
          <w:rFonts w:ascii="Arial" w:hAnsi="Arial" w:cs="Arial"/>
          <w:b/>
          <w:sz w:val="22"/>
          <w:szCs w:val="22"/>
          <w:lang w:eastAsia="ar-SA"/>
        </w:rPr>
        <w:t>Cleonice Dias de Sousa</w:t>
      </w:r>
    </w:p>
    <w:p w:rsidR="00BF0680" w:rsidRPr="006F50DD" w:rsidRDefault="00BF0680" w:rsidP="00BF0680">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F50DD">
        <w:rPr>
          <w:rFonts w:ascii="Arial" w:eastAsia="Arial" w:hAnsi="Arial" w:cs="Arial"/>
          <w:spacing w:val="12"/>
          <w:sz w:val="22"/>
          <w:szCs w:val="22"/>
        </w:rPr>
        <w:t>Cargo: Auxiliar Administrativo</w:t>
      </w:r>
    </w:p>
    <w:p w:rsidR="00BF0680" w:rsidRPr="006F50DD" w:rsidRDefault="00BF0680" w:rsidP="00BF0680">
      <w:pPr>
        <w:widowControl w:val="0"/>
        <w:tabs>
          <w:tab w:val="left" w:pos="4842"/>
          <w:tab w:val="left" w:pos="8598"/>
        </w:tabs>
        <w:autoSpaceDE w:val="0"/>
        <w:autoSpaceDN w:val="0"/>
        <w:ind w:right="57"/>
        <w:jc w:val="both"/>
        <w:rPr>
          <w:rFonts w:ascii="Arial" w:eastAsia="Arial" w:hAnsi="Arial" w:cs="Arial"/>
          <w:spacing w:val="12"/>
          <w:sz w:val="22"/>
          <w:szCs w:val="22"/>
        </w:rPr>
      </w:pPr>
      <w:r w:rsidRPr="006F50DD">
        <w:rPr>
          <w:rFonts w:ascii="Arial" w:eastAsia="Arial" w:hAnsi="Arial" w:cs="Arial"/>
          <w:spacing w:val="12"/>
          <w:sz w:val="22"/>
          <w:szCs w:val="22"/>
        </w:rPr>
        <w:t xml:space="preserve">CPF: </w:t>
      </w:r>
    </w:p>
    <w:p w:rsidR="00BF0680" w:rsidRPr="006F50DD" w:rsidRDefault="00BF0680" w:rsidP="00BF0680">
      <w:pPr>
        <w:jc w:val="both"/>
        <w:rPr>
          <w:rFonts w:ascii="Arial" w:eastAsia="Calibri" w:hAnsi="Arial" w:cs="Arial"/>
          <w:b/>
          <w:spacing w:val="12"/>
          <w:sz w:val="22"/>
          <w:szCs w:val="22"/>
          <w:u w:val="single"/>
        </w:rPr>
      </w:pPr>
    </w:p>
    <w:p w:rsidR="00BF0680" w:rsidRPr="006F50DD" w:rsidRDefault="00BF0680" w:rsidP="00BF0680">
      <w:pPr>
        <w:widowControl w:val="0"/>
        <w:tabs>
          <w:tab w:val="left" w:pos="5490"/>
        </w:tabs>
        <w:autoSpaceDE w:val="0"/>
        <w:autoSpaceDN w:val="0"/>
        <w:ind w:right="57"/>
        <w:jc w:val="both"/>
        <w:rPr>
          <w:rFonts w:ascii="Arial" w:eastAsia="Calibri" w:hAnsi="Arial" w:cs="Arial"/>
          <w:b/>
          <w:spacing w:val="12"/>
          <w:sz w:val="22"/>
          <w:szCs w:val="22"/>
        </w:rPr>
      </w:pPr>
      <w:r w:rsidRPr="006F50DD">
        <w:rPr>
          <w:rFonts w:ascii="Arial" w:eastAsia="Calibri" w:hAnsi="Arial" w:cs="Arial"/>
          <w:b/>
          <w:spacing w:val="12"/>
          <w:sz w:val="22"/>
          <w:szCs w:val="22"/>
        </w:rPr>
        <w:t>Assinatura: _____________________________</w:t>
      </w:r>
    </w:p>
    <w:p w:rsidR="00BF0680" w:rsidRPr="006F50DD" w:rsidRDefault="00BF0680" w:rsidP="00BF0680">
      <w:pPr>
        <w:widowControl w:val="0"/>
        <w:tabs>
          <w:tab w:val="left" w:pos="4842"/>
          <w:tab w:val="left" w:pos="5850"/>
        </w:tabs>
        <w:autoSpaceDE w:val="0"/>
        <w:autoSpaceDN w:val="0"/>
        <w:ind w:right="57"/>
        <w:rPr>
          <w:rFonts w:ascii="Arial" w:eastAsia="Arial" w:hAnsi="Arial" w:cs="Arial"/>
          <w:spacing w:val="12"/>
          <w:sz w:val="22"/>
          <w:szCs w:val="22"/>
        </w:rPr>
      </w:pPr>
    </w:p>
    <w:p w:rsidR="00BF0680" w:rsidRPr="006F50DD" w:rsidRDefault="00BF0680" w:rsidP="00BF0680">
      <w:pPr>
        <w:widowControl w:val="0"/>
        <w:tabs>
          <w:tab w:val="left" w:pos="4842"/>
          <w:tab w:val="left" w:pos="5850"/>
        </w:tabs>
        <w:autoSpaceDE w:val="0"/>
        <w:autoSpaceDN w:val="0"/>
        <w:ind w:right="57"/>
        <w:rPr>
          <w:rFonts w:ascii="Arial" w:eastAsia="Arial" w:hAnsi="Arial" w:cs="Arial"/>
          <w:b/>
          <w:spacing w:val="12"/>
          <w:sz w:val="22"/>
          <w:szCs w:val="22"/>
          <w:u w:val="single"/>
        </w:rPr>
      </w:pPr>
      <w:r w:rsidRPr="006F50DD">
        <w:rPr>
          <w:rFonts w:ascii="Arial" w:eastAsia="Arial" w:hAnsi="Arial" w:cs="Arial"/>
          <w:spacing w:val="12"/>
          <w:sz w:val="22"/>
          <w:szCs w:val="22"/>
        </w:rPr>
        <w:t>Nome:</w:t>
      </w:r>
      <w:r w:rsidRPr="006F50DD">
        <w:rPr>
          <w:rFonts w:ascii="Arial" w:hAnsi="Arial" w:cs="Arial"/>
          <w:sz w:val="22"/>
          <w:szCs w:val="22"/>
          <w:lang w:eastAsia="ar-SA"/>
        </w:rPr>
        <w:t xml:space="preserve"> </w:t>
      </w:r>
      <w:proofErr w:type="spellStart"/>
      <w:r w:rsidRPr="006F50DD">
        <w:rPr>
          <w:rFonts w:ascii="Arial" w:hAnsi="Arial" w:cs="Arial"/>
          <w:b/>
          <w:sz w:val="22"/>
          <w:szCs w:val="22"/>
          <w:lang w:eastAsia="ar-SA"/>
        </w:rPr>
        <w:t>Marilza</w:t>
      </w:r>
      <w:proofErr w:type="spellEnd"/>
      <w:r w:rsidRPr="006F50DD">
        <w:rPr>
          <w:rFonts w:ascii="Arial" w:hAnsi="Arial" w:cs="Arial"/>
          <w:b/>
          <w:sz w:val="22"/>
          <w:szCs w:val="22"/>
          <w:lang w:eastAsia="ar-SA"/>
        </w:rPr>
        <w:t xml:space="preserve"> Moraes Rodrigues </w:t>
      </w:r>
    </w:p>
    <w:p w:rsidR="00BF0680" w:rsidRPr="006F50DD" w:rsidRDefault="00BF0680" w:rsidP="00BF0680">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F50DD">
        <w:rPr>
          <w:rFonts w:ascii="Arial" w:eastAsia="Arial" w:hAnsi="Arial" w:cs="Arial"/>
          <w:spacing w:val="12"/>
          <w:sz w:val="22"/>
          <w:szCs w:val="22"/>
        </w:rPr>
        <w:t>Cargo: Oficial Administrativo</w:t>
      </w:r>
    </w:p>
    <w:p w:rsidR="00BF0680" w:rsidRPr="006F50DD" w:rsidRDefault="00BF0680" w:rsidP="00BF0680">
      <w:pPr>
        <w:widowControl w:val="0"/>
        <w:tabs>
          <w:tab w:val="left" w:pos="4842"/>
          <w:tab w:val="left" w:pos="8598"/>
        </w:tabs>
        <w:autoSpaceDE w:val="0"/>
        <w:autoSpaceDN w:val="0"/>
        <w:ind w:right="57"/>
        <w:jc w:val="both"/>
        <w:rPr>
          <w:rFonts w:ascii="Arial" w:eastAsia="Arial" w:hAnsi="Arial" w:cs="Arial"/>
          <w:spacing w:val="12"/>
          <w:sz w:val="22"/>
          <w:szCs w:val="22"/>
        </w:rPr>
      </w:pPr>
      <w:r w:rsidRPr="006F50DD">
        <w:rPr>
          <w:rFonts w:ascii="Arial" w:eastAsia="Arial" w:hAnsi="Arial" w:cs="Arial"/>
          <w:spacing w:val="12"/>
          <w:sz w:val="22"/>
          <w:szCs w:val="22"/>
        </w:rPr>
        <w:t xml:space="preserve">CPF: </w:t>
      </w:r>
    </w:p>
    <w:p w:rsidR="00BF0680" w:rsidRPr="006F50DD" w:rsidRDefault="00BF0680" w:rsidP="00BF0680">
      <w:pPr>
        <w:jc w:val="both"/>
        <w:rPr>
          <w:rFonts w:ascii="Arial" w:eastAsia="Calibri" w:hAnsi="Arial" w:cs="Arial"/>
          <w:b/>
          <w:spacing w:val="12"/>
          <w:sz w:val="22"/>
          <w:szCs w:val="22"/>
          <w:u w:val="single"/>
        </w:rPr>
      </w:pPr>
    </w:p>
    <w:p w:rsidR="00BF0680" w:rsidRPr="006F50DD" w:rsidRDefault="00BF0680" w:rsidP="00BF0680">
      <w:pPr>
        <w:widowControl w:val="0"/>
        <w:tabs>
          <w:tab w:val="left" w:pos="5490"/>
        </w:tabs>
        <w:autoSpaceDE w:val="0"/>
        <w:autoSpaceDN w:val="0"/>
        <w:ind w:right="57"/>
        <w:jc w:val="both"/>
        <w:rPr>
          <w:rFonts w:ascii="Arial" w:eastAsia="Calibri" w:hAnsi="Arial" w:cs="Arial"/>
          <w:b/>
          <w:spacing w:val="12"/>
          <w:sz w:val="22"/>
          <w:szCs w:val="22"/>
        </w:rPr>
      </w:pPr>
      <w:r w:rsidRPr="006F50DD">
        <w:rPr>
          <w:rFonts w:ascii="Arial" w:eastAsia="Calibri" w:hAnsi="Arial" w:cs="Arial"/>
          <w:b/>
          <w:spacing w:val="12"/>
          <w:sz w:val="22"/>
          <w:szCs w:val="22"/>
        </w:rPr>
        <w:t>Assinatura: _____________________________</w:t>
      </w:r>
    </w:p>
    <w:p w:rsidR="00BF0680" w:rsidRPr="006F50DD" w:rsidRDefault="00BF0680" w:rsidP="00BF0680">
      <w:pPr>
        <w:jc w:val="both"/>
        <w:rPr>
          <w:rFonts w:ascii="Arial" w:eastAsia="Calibri" w:hAnsi="Arial" w:cs="Arial"/>
          <w:b/>
          <w:spacing w:val="12"/>
          <w:sz w:val="22"/>
          <w:szCs w:val="22"/>
          <w:u w:val="single"/>
        </w:rPr>
      </w:pPr>
    </w:p>
    <w:p w:rsidR="00BF0680" w:rsidRPr="006F50DD" w:rsidRDefault="00BF0680" w:rsidP="00BF0680">
      <w:pPr>
        <w:widowControl w:val="0"/>
        <w:tabs>
          <w:tab w:val="left" w:pos="4842"/>
          <w:tab w:val="left" w:pos="5850"/>
        </w:tabs>
        <w:autoSpaceDE w:val="0"/>
        <w:autoSpaceDN w:val="0"/>
        <w:ind w:right="57"/>
        <w:rPr>
          <w:rFonts w:ascii="Arial" w:eastAsia="Arial" w:hAnsi="Arial" w:cs="Arial"/>
          <w:spacing w:val="12"/>
          <w:sz w:val="22"/>
          <w:szCs w:val="22"/>
          <w:u w:val="single"/>
        </w:rPr>
      </w:pPr>
      <w:r w:rsidRPr="006F50DD">
        <w:rPr>
          <w:rFonts w:ascii="Arial" w:eastAsia="Arial" w:hAnsi="Arial" w:cs="Arial"/>
          <w:spacing w:val="12"/>
          <w:sz w:val="22"/>
          <w:szCs w:val="22"/>
        </w:rPr>
        <w:t>Nome:</w:t>
      </w:r>
      <w:r w:rsidRPr="006F50DD">
        <w:rPr>
          <w:rFonts w:ascii="Arial" w:hAnsi="Arial" w:cs="Arial"/>
          <w:b/>
          <w:sz w:val="22"/>
          <w:szCs w:val="22"/>
          <w:lang w:eastAsia="ar-SA"/>
        </w:rPr>
        <w:t xml:space="preserve"> Pietro Vincenzo</w:t>
      </w:r>
    </w:p>
    <w:p w:rsidR="00BF0680" w:rsidRPr="006F50DD" w:rsidRDefault="00BF0680" w:rsidP="00BF0680">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F50DD">
        <w:rPr>
          <w:rFonts w:ascii="Arial" w:eastAsia="Arial" w:hAnsi="Arial" w:cs="Arial"/>
          <w:spacing w:val="12"/>
          <w:sz w:val="22"/>
          <w:szCs w:val="22"/>
        </w:rPr>
        <w:t>Cargo: Diretor</w:t>
      </w:r>
    </w:p>
    <w:p w:rsidR="00BF0680" w:rsidRPr="006F50DD" w:rsidRDefault="00BF0680" w:rsidP="00BF0680">
      <w:pPr>
        <w:widowControl w:val="0"/>
        <w:tabs>
          <w:tab w:val="left" w:pos="4842"/>
          <w:tab w:val="left" w:pos="8598"/>
        </w:tabs>
        <w:autoSpaceDE w:val="0"/>
        <w:autoSpaceDN w:val="0"/>
        <w:ind w:right="57"/>
        <w:jc w:val="both"/>
        <w:rPr>
          <w:rFonts w:ascii="Arial" w:eastAsia="Arial" w:hAnsi="Arial" w:cs="Arial"/>
          <w:spacing w:val="12"/>
          <w:sz w:val="22"/>
          <w:szCs w:val="22"/>
        </w:rPr>
      </w:pPr>
      <w:r w:rsidRPr="006F50DD">
        <w:rPr>
          <w:rFonts w:ascii="Arial" w:eastAsia="Arial" w:hAnsi="Arial" w:cs="Arial"/>
          <w:spacing w:val="12"/>
          <w:sz w:val="22"/>
          <w:szCs w:val="22"/>
        </w:rPr>
        <w:t>CPF:</w:t>
      </w:r>
      <w:r w:rsidRPr="006F50DD">
        <w:rPr>
          <w:rFonts w:ascii="Arial" w:eastAsia="Calibri" w:hAnsi="Arial" w:cs="Arial"/>
          <w:bCs/>
          <w:sz w:val="22"/>
          <w:szCs w:val="22"/>
        </w:rPr>
        <w:t xml:space="preserve"> </w:t>
      </w:r>
    </w:p>
    <w:p w:rsidR="00BF0680" w:rsidRPr="006F50DD" w:rsidRDefault="00BF0680" w:rsidP="00BF0680">
      <w:pPr>
        <w:jc w:val="both"/>
        <w:rPr>
          <w:rFonts w:ascii="Arial" w:eastAsia="Calibri" w:hAnsi="Arial" w:cs="Arial"/>
          <w:b/>
          <w:spacing w:val="12"/>
          <w:sz w:val="22"/>
          <w:szCs w:val="22"/>
          <w:u w:val="single"/>
        </w:rPr>
      </w:pPr>
    </w:p>
    <w:p w:rsidR="00BF0680" w:rsidRPr="006F50DD" w:rsidRDefault="00BF0680" w:rsidP="00BF0680">
      <w:pPr>
        <w:widowControl w:val="0"/>
        <w:tabs>
          <w:tab w:val="left" w:pos="5490"/>
        </w:tabs>
        <w:autoSpaceDE w:val="0"/>
        <w:autoSpaceDN w:val="0"/>
        <w:ind w:right="57"/>
        <w:jc w:val="both"/>
        <w:rPr>
          <w:rFonts w:ascii="Arial" w:eastAsia="Calibri" w:hAnsi="Arial" w:cs="Arial"/>
          <w:b/>
          <w:spacing w:val="12"/>
          <w:sz w:val="22"/>
          <w:szCs w:val="22"/>
        </w:rPr>
      </w:pPr>
      <w:r w:rsidRPr="006F50DD">
        <w:rPr>
          <w:rFonts w:ascii="Arial" w:eastAsia="Calibri" w:hAnsi="Arial" w:cs="Arial"/>
          <w:b/>
          <w:spacing w:val="12"/>
          <w:sz w:val="22"/>
          <w:szCs w:val="22"/>
        </w:rPr>
        <w:t>Assinatura: _____________________________</w:t>
      </w:r>
    </w:p>
    <w:p w:rsidR="00BF0680" w:rsidRPr="006F50DD" w:rsidRDefault="00BF0680" w:rsidP="00BF0680">
      <w:pPr>
        <w:widowControl w:val="0"/>
        <w:tabs>
          <w:tab w:val="left" w:pos="5490"/>
        </w:tabs>
        <w:autoSpaceDE w:val="0"/>
        <w:autoSpaceDN w:val="0"/>
        <w:ind w:right="57"/>
        <w:jc w:val="both"/>
        <w:rPr>
          <w:rFonts w:ascii="Arial" w:eastAsia="Calibri" w:hAnsi="Arial" w:cs="Arial"/>
          <w:b/>
          <w:spacing w:val="12"/>
          <w:sz w:val="22"/>
          <w:szCs w:val="22"/>
        </w:rPr>
      </w:pPr>
    </w:p>
    <w:p w:rsidR="00BF0680" w:rsidRPr="006F50DD" w:rsidRDefault="00BF0680" w:rsidP="00BF0680">
      <w:pPr>
        <w:widowControl w:val="0"/>
        <w:tabs>
          <w:tab w:val="left" w:pos="4842"/>
          <w:tab w:val="left" w:pos="5850"/>
        </w:tabs>
        <w:autoSpaceDE w:val="0"/>
        <w:autoSpaceDN w:val="0"/>
        <w:ind w:right="57"/>
        <w:rPr>
          <w:rFonts w:ascii="Arial" w:eastAsia="Arial" w:hAnsi="Arial" w:cs="Arial"/>
          <w:spacing w:val="12"/>
          <w:sz w:val="22"/>
          <w:szCs w:val="22"/>
          <w:u w:val="single"/>
        </w:rPr>
      </w:pPr>
      <w:r w:rsidRPr="006F50DD">
        <w:rPr>
          <w:rFonts w:ascii="Arial" w:eastAsia="Arial" w:hAnsi="Arial" w:cs="Arial"/>
          <w:spacing w:val="12"/>
          <w:sz w:val="22"/>
          <w:szCs w:val="22"/>
        </w:rPr>
        <w:t>Nome:</w:t>
      </w:r>
      <w:r w:rsidRPr="006F50DD">
        <w:rPr>
          <w:rFonts w:ascii="Arial" w:hAnsi="Arial" w:cs="Arial"/>
          <w:b/>
          <w:sz w:val="22"/>
          <w:szCs w:val="22"/>
          <w:lang w:eastAsia="ar-SA"/>
        </w:rPr>
        <w:t xml:space="preserve"> Rafael de Sá</w:t>
      </w:r>
    </w:p>
    <w:p w:rsidR="00BF0680" w:rsidRPr="006F50DD" w:rsidRDefault="00BF0680" w:rsidP="00BF0680">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F50DD">
        <w:rPr>
          <w:rFonts w:ascii="Arial" w:eastAsia="Arial" w:hAnsi="Arial" w:cs="Arial"/>
          <w:spacing w:val="12"/>
          <w:sz w:val="22"/>
          <w:szCs w:val="22"/>
        </w:rPr>
        <w:t>Cargo: Oficial Administrativo</w:t>
      </w:r>
    </w:p>
    <w:p w:rsidR="00BF0680" w:rsidRPr="006F50DD" w:rsidRDefault="00BF0680" w:rsidP="00BF0680">
      <w:pPr>
        <w:widowControl w:val="0"/>
        <w:tabs>
          <w:tab w:val="left" w:pos="4842"/>
          <w:tab w:val="left" w:pos="8598"/>
        </w:tabs>
        <w:autoSpaceDE w:val="0"/>
        <w:autoSpaceDN w:val="0"/>
        <w:ind w:right="57"/>
        <w:jc w:val="both"/>
        <w:rPr>
          <w:rFonts w:ascii="Arial" w:eastAsia="Arial" w:hAnsi="Arial" w:cs="Arial"/>
          <w:spacing w:val="12"/>
          <w:sz w:val="22"/>
          <w:szCs w:val="22"/>
        </w:rPr>
      </w:pPr>
      <w:r w:rsidRPr="006F50DD">
        <w:rPr>
          <w:rFonts w:ascii="Arial" w:eastAsia="Arial" w:hAnsi="Arial" w:cs="Arial"/>
          <w:spacing w:val="12"/>
          <w:sz w:val="22"/>
          <w:szCs w:val="22"/>
        </w:rPr>
        <w:t>CPF:</w:t>
      </w:r>
      <w:r w:rsidRPr="006F50DD">
        <w:rPr>
          <w:rFonts w:ascii="Arial" w:eastAsia="Calibri" w:hAnsi="Arial" w:cs="Arial"/>
          <w:bCs/>
          <w:sz w:val="22"/>
          <w:szCs w:val="22"/>
        </w:rPr>
        <w:t xml:space="preserve"> </w:t>
      </w:r>
    </w:p>
    <w:p w:rsidR="00BF0680" w:rsidRPr="006F50DD" w:rsidRDefault="00BF0680" w:rsidP="00BF0680">
      <w:pPr>
        <w:jc w:val="both"/>
        <w:rPr>
          <w:rFonts w:ascii="Arial" w:eastAsia="Calibri" w:hAnsi="Arial" w:cs="Arial"/>
          <w:b/>
          <w:spacing w:val="12"/>
          <w:sz w:val="22"/>
          <w:szCs w:val="22"/>
          <w:u w:val="single"/>
        </w:rPr>
      </w:pPr>
    </w:p>
    <w:p w:rsidR="00BF0680" w:rsidRPr="006F50DD" w:rsidRDefault="00BF0680" w:rsidP="00BF0680">
      <w:pPr>
        <w:widowControl w:val="0"/>
        <w:tabs>
          <w:tab w:val="left" w:pos="5490"/>
        </w:tabs>
        <w:autoSpaceDE w:val="0"/>
        <w:autoSpaceDN w:val="0"/>
        <w:ind w:right="57"/>
        <w:jc w:val="both"/>
        <w:rPr>
          <w:rFonts w:ascii="Arial" w:eastAsia="Calibri" w:hAnsi="Arial" w:cs="Arial"/>
          <w:b/>
          <w:spacing w:val="12"/>
          <w:sz w:val="22"/>
          <w:szCs w:val="22"/>
        </w:rPr>
      </w:pPr>
      <w:r w:rsidRPr="006F50DD">
        <w:rPr>
          <w:rFonts w:ascii="Arial" w:eastAsia="Calibri" w:hAnsi="Arial" w:cs="Arial"/>
          <w:b/>
          <w:spacing w:val="12"/>
          <w:sz w:val="22"/>
          <w:szCs w:val="22"/>
        </w:rPr>
        <w:t>Assinatura: _____________________________</w:t>
      </w:r>
    </w:p>
    <w:p w:rsidR="00BF0680" w:rsidRPr="006F50DD" w:rsidRDefault="00BF0680" w:rsidP="00BF0680">
      <w:pPr>
        <w:widowControl w:val="0"/>
        <w:tabs>
          <w:tab w:val="left" w:pos="5490"/>
        </w:tabs>
        <w:autoSpaceDE w:val="0"/>
        <w:autoSpaceDN w:val="0"/>
        <w:ind w:right="57"/>
        <w:jc w:val="both"/>
        <w:rPr>
          <w:rFonts w:ascii="Arial" w:eastAsia="Calibri" w:hAnsi="Arial" w:cs="Arial"/>
          <w:b/>
          <w:spacing w:val="12"/>
          <w:sz w:val="22"/>
          <w:szCs w:val="22"/>
        </w:rPr>
      </w:pPr>
    </w:p>
    <w:p w:rsidR="00BF0680" w:rsidRPr="006F50DD" w:rsidRDefault="00BF0680" w:rsidP="00BF0680">
      <w:pPr>
        <w:widowControl w:val="0"/>
        <w:tabs>
          <w:tab w:val="left" w:pos="4842"/>
          <w:tab w:val="left" w:pos="5850"/>
        </w:tabs>
        <w:autoSpaceDE w:val="0"/>
        <w:autoSpaceDN w:val="0"/>
        <w:ind w:right="57"/>
        <w:rPr>
          <w:rFonts w:ascii="Arial" w:eastAsia="Arial" w:hAnsi="Arial" w:cs="Arial"/>
          <w:spacing w:val="12"/>
          <w:sz w:val="22"/>
          <w:szCs w:val="22"/>
        </w:rPr>
      </w:pPr>
    </w:p>
    <w:p w:rsidR="00BF0680" w:rsidRPr="006F50DD" w:rsidRDefault="00BF0680" w:rsidP="00BF0680">
      <w:pPr>
        <w:widowControl w:val="0"/>
        <w:tabs>
          <w:tab w:val="left" w:pos="4842"/>
          <w:tab w:val="left" w:pos="5850"/>
        </w:tabs>
        <w:autoSpaceDE w:val="0"/>
        <w:autoSpaceDN w:val="0"/>
        <w:ind w:right="57"/>
        <w:rPr>
          <w:rFonts w:ascii="Arial" w:eastAsia="Arial" w:hAnsi="Arial" w:cs="Arial"/>
          <w:spacing w:val="12"/>
          <w:sz w:val="22"/>
          <w:szCs w:val="22"/>
          <w:u w:val="single"/>
        </w:rPr>
      </w:pPr>
      <w:r w:rsidRPr="006F50DD">
        <w:rPr>
          <w:rFonts w:ascii="Arial" w:eastAsia="Arial" w:hAnsi="Arial" w:cs="Arial"/>
          <w:spacing w:val="12"/>
          <w:sz w:val="22"/>
          <w:szCs w:val="22"/>
        </w:rPr>
        <w:t>Nome:</w:t>
      </w:r>
      <w:r w:rsidRPr="006F50DD">
        <w:rPr>
          <w:rFonts w:ascii="Arial" w:hAnsi="Arial" w:cs="Arial"/>
          <w:b/>
          <w:sz w:val="22"/>
          <w:szCs w:val="22"/>
          <w:lang w:eastAsia="ar-SA"/>
        </w:rPr>
        <w:t xml:space="preserve"> Misael Martins dos Santos</w:t>
      </w:r>
    </w:p>
    <w:p w:rsidR="00BF0680" w:rsidRPr="006F50DD" w:rsidRDefault="00BF0680" w:rsidP="00BF0680">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F50DD">
        <w:rPr>
          <w:rFonts w:ascii="Arial" w:eastAsia="Arial" w:hAnsi="Arial" w:cs="Arial"/>
          <w:spacing w:val="12"/>
          <w:sz w:val="22"/>
          <w:szCs w:val="22"/>
        </w:rPr>
        <w:t>Cargo: Auxiliar Administrativo</w:t>
      </w:r>
    </w:p>
    <w:p w:rsidR="00BF0680" w:rsidRPr="006F50DD" w:rsidRDefault="00BF0680" w:rsidP="00BF0680">
      <w:pPr>
        <w:widowControl w:val="0"/>
        <w:tabs>
          <w:tab w:val="left" w:pos="4842"/>
          <w:tab w:val="left" w:pos="8598"/>
        </w:tabs>
        <w:autoSpaceDE w:val="0"/>
        <w:autoSpaceDN w:val="0"/>
        <w:ind w:right="57"/>
        <w:jc w:val="both"/>
        <w:rPr>
          <w:rFonts w:ascii="Arial" w:eastAsia="Calibri" w:hAnsi="Arial" w:cs="Arial"/>
          <w:bCs/>
          <w:sz w:val="22"/>
          <w:szCs w:val="22"/>
        </w:rPr>
      </w:pPr>
      <w:r w:rsidRPr="006F50DD">
        <w:rPr>
          <w:rFonts w:ascii="Arial" w:eastAsia="Arial" w:hAnsi="Arial" w:cs="Arial"/>
          <w:spacing w:val="12"/>
          <w:sz w:val="22"/>
          <w:szCs w:val="22"/>
        </w:rPr>
        <w:t>CPF:</w:t>
      </w:r>
      <w:r w:rsidRPr="006F50DD">
        <w:rPr>
          <w:rFonts w:ascii="Arial" w:eastAsia="Calibri" w:hAnsi="Arial" w:cs="Arial"/>
          <w:bCs/>
          <w:sz w:val="22"/>
          <w:szCs w:val="22"/>
        </w:rPr>
        <w:t xml:space="preserve"> </w:t>
      </w:r>
    </w:p>
    <w:p w:rsidR="00BF0680" w:rsidRPr="006F50DD" w:rsidRDefault="00BF0680" w:rsidP="00BF0680">
      <w:pPr>
        <w:widowControl w:val="0"/>
        <w:tabs>
          <w:tab w:val="left" w:pos="4842"/>
          <w:tab w:val="left" w:pos="8598"/>
        </w:tabs>
        <w:autoSpaceDE w:val="0"/>
        <w:autoSpaceDN w:val="0"/>
        <w:ind w:right="57"/>
        <w:jc w:val="both"/>
        <w:rPr>
          <w:rFonts w:ascii="Arial" w:eastAsia="Calibri" w:hAnsi="Arial" w:cs="Arial"/>
          <w:bCs/>
          <w:sz w:val="22"/>
          <w:szCs w:val="22"/>
        </w:rPr>
      </w:pPr>
    </w:p>
    <w:p w:rsidR="00BF0680" w:rsidRPr="006F50DD" w:rsidRDefault="00BF0680" w:rsidP="00BF0680">
      <w:pPr>
        <w:widowControl w:val="0"/>
        <w:tabs>
          <w:tab w:val="left" w:pos="5490"/>
        </w:tabs>
        <w:autoSpaceDE w:val="0"/>
        <w:autoSpaceDN w:val="0"/>
        <w:ind w:right="57"/>
        <w:jc w:val="both"/>
        <w:rPr>
          <w:rFonts w:ascii="Arial" w:eastAsia="Calibri" w:hAnsi="Arial" w:cs="Arial"/>
          <w:b/>
          <w:spacing w:val="12"/>
          <w:sz w:val="22"/>
          <w:szCs w:val="22"/>
        </w:rPr>
      </w:pPr>
      <w:r w:rsidRPr="006F50DD">
        <w:rPr>
          <w:rFonts w:ascii="Arial" w:eastAsia="Calibri" w:hAnsi="Arial" w:cs="Arial"/>
          <w:b/>
          <w:spacing w:val="12"/>
          <w:sz w:val="22"/>
          <w:szCs w:val="22"/>
        </w:rPr>
        <w:t>Assinatura: _____________________________</w:t>
      </w:r>
    </w:p>
    <w:p w:rsidR="00BF0680" w:rsidRDefault="00BF0680" w:rsidP="00B74868">
      <w:pPr>
        <w:widowControl w:val="0"/>
        <w:autoSpaceDE w:val="0"/>
        <w:autoSpaceDN w:val="0"/>
        <w:spacing w:line="276" w:lineRule="auto"/>
        <w:ind w:right="57"/>
        <w:jc w:val="both"/>
        <w:rPr>
          <w:rFonts w:ascii="Arial" w:eastAsia="Arial" w:hAnsi="Arial" w:cs="Arial"/>
          <w:spacing w:val="12"/>
          <w:sz w:val="12"/>
          <w:szCs w:val="24"/>
        </w:rPr>
      </w:pPr>
    </w:p>
    <w:p w:rsidR="00BF0680" w:rsidRDefault="00BF0680" w:rsidP="00B74868">
      <w:pPr>
        <w:widowControl w:val="0"/>
        <w:autoSpaceDE w:val="0"/>
        <w:autoSpaceDN w:val="0"/>
        <w:spacing w:line="276" w:lineRule="auto"/>
        <w:ind w:right="57"/>
        <w:jc w:val="both"/>
        <w:rPr>
          <w:rFonts w:ascii="Arial" w:eastAsia="Arial" w:hAnsi="Arial" w:cs="Arial"/>
          <w:spacing w:val="12"/>
          <w:sz w:val="12"/>
          <w:szCs w:val="24"/>
        </w:rPr>
      </w:pPr>
    </w:p>
    <w:p w:rsidR="00BF0680" w:rsidRDefault="00BF0680" w:rsidP="00B74868">
      <w:pPr>
        <w:widowControl w:val="0"/>
        <w:autoSpaceDE w:val="0"/>
        <w:autoSpaceDN w:val="0"/>
        <w:spacing w:line="276" w:lineRule="auto"/>
        <w:ind w:right="57"/>
        <w:jc w:val="both"/>
        <w:rPr>
          <w:rFonts w:ascii="Arial" w:eastAsia="Arial" w:hAnsi="Arial" w:cs="Arial"/>
          <w:spacing w:val="12"/>
          <w:sz w:val="12"/>
          <w:szCs w:val="24"/>
        </w:rPr>
      </w:pPr>
    </w:p>
    <w:p w:rsidR="00BF0680" w:rsidRDefault="00BF0680" w:rsidP="00B74868">
      <w:pPr>
        <w:widowControl w:val="0"/>
        <w:autoSpaceDE w:val="0"/>
        <w:autoSpaceDN w:val="0"/>
        <w:spacing w:line="276" w:lineRule="auto"/>
        <w:ind w:right="57"/>
        <w:jc w:val="both"/>
        <w:rPr>
          <w:rFonts w:ascii="Arial" w:eastAsia="Arial" w:hAnsi="Arial" w:cs="Arial"/>
          <w:spacing w:val="12"/>
          <w:sz w:val="12"/>
          <w:szCs w:val="24"/>
        </w:rPr>
      </w:pPr>
    </w:p>
    <w:p w:rsidR="00BF0680" w:rsidRDefault="00BF0680" w:rsidP="00B74868">
      <w:pPr>
        <w:widowControl w:val="0"/>
        <w:autoSpaceDE w:val="0"/>
        <w:autoSpaceDN w:val="0"/>
        <w:spacing w:line="276" w:lineRule="auto"/>
        <w:ind w:right="57"/>
        <w:jc w:val="both"/>
        <w:rPr>
          <w:rFonts w:ascii="Arial" w:eastAsia="Arial" w:hAnsi="Arial" w:cs="Arial"/>
          <w:spacing w:val="12"/>
          <w:sz w:val="12"/>
          <w:szCs w:val="24"/>
        </w:rPr>
      </w:pPr>
    </w:p>
    <w:p w:rsidR="00B74868" w:rsidRPr="00C92DEA" w:rsidRDefault="003400D7" w:rsidP="00B74868">
      <w:pPr>
        <w:widowControl w:val="0"/>
        <w:autoSpaceDE w:val="0"/>
        <w:autoSpaceDN w:val="0"/>
        <w:spacing w:line="276" w:lineRule="auto"/>
        <w:ind w:right="57"/>
        <w:jc w:val="both"/>
        <w:rPr>
          <w:rFonts w:ascii="Arial" w:eastAsia="Arial" w:hAnsi="Arial" w:cs="Arial"/>
          <w:spacing w:val="12"/>
          <w:sz w:val="12"/>
          <w:szCs w:val="24"/>
        </w:rPr>
      </w:pPr>
      <w:r>
        <w:rPr>
          <w:noProof/>
        </w:rPr>
        <mc:AlternateContent>
          <mc:Choice Requires="wps">
            <w:drawing>
              <wp:anchor distT="4294967294" distB="4294967294" distL="0" distR="0" simplePos="0" relativeHeight="251658240" behindDoc="0" locked="0" layoutInCell="1" allowOverlap="1">
                <wp:simplePos x="0" y="0"/>
                <wp:positionH relativeFrom="page">
                  <wp:posOffset>1062355</wp:posOffset>
                </wp:positionH>
                <wp:positionV relativeFrom="paragraph">
                  <wp:posOffset>126364</wp:posOffset>
                </wp:positionV>
                <wp:extent cx="5434330" cy="0"/>
                <wp:effectExtent l="0" t="0" r="13970" b="19050"/>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58240;visibility:visible;mso-wrap-style:square;mso-width-percent:0;mso-height-percent:0;mso-wrap-distance-left:0;mso-wrap-distance-top:-6e-5mm;mso-wrap-distance-right:0;mso-wrap-distance-bottom:-6e-5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" strokeweight="1.44pt">
                <w10:wrap type="topAndBottom" anchorx="page"/>
              </v:line>
            </w:pict>
          </mc:Fallback>
        </mc:AlternateContent>
      </w: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3622AF" w:rsidRDefault="003622AF" w:rsidP="00B74868">
      <w:pPr>
        <w:widowControl w:val="0"/>
        <w:autoSpaceDE w:val="0"/>
        <w:autoSpaceDN w:val="0"/>
        <w:spacing w:line="276" w:lineRule="auto"/>
        <w:ind w:right="57"/>
        <w:jc w:val="both"/>
        <w:rPr>
          <w:rFonts w:ascii="Arial" w:eastAsia="Arial" w:hAnsi="Arial" w:cs="Arial"/>
          <w:spacing w:val="12"/>
          <w:sz w:val="24"/>
        </w:rPr>
      </w:pPr>
    </w:p>
    <w:p w:rsidR="00B74868" w:rsidRPr="00C92DEA" w:rsidRDefault="00B74868" w:rsidP="00B74868">
      <w:pPr>
        <w:widowControl w:val="0"/>
        <w:autoSpaceDE w:val="0"/>
        <w:autoSpaceDN w:val="0"/>
        <w:spacing w:line="276" w:lineRule="auto"/>
        <w:ind w:right="57"/>
        <w:jc w:val="both"/>
        <w:rPr>
          <w:rFonts w:ascii="Arial" w:eastAsia="Arial" w:hAnsi="Arial" w:cs="Arial"/>
          <w:spacing w:val="12"/>
          <w:sz w:val="24"/>
          <w:lang w:val="en-US"/>
        </w:rPr>
      </w:pPr>
      <w:r w:rsidRPr="00C92DEA">
        <w:rPr>
          <w:rFonts w:ascii="Arial" w:eastAsia="Arial" w:hAnsi="Arial" w:cs="Arial"/>
          <w:spacing w:val="12"/>
          <w:sz w:val="24"/>
        </w:rPr>
        <w:t>(*) - O Termo de Ciência e Notificação e/ou Cadastro do(s) Responsável(</w:t>
      </w:r>
      <w:proofErr w:type="spellStart"/>
      <w:r w:rsidRPr="00C92DEA">
        <w:rPr>
          <w:rFonts w:ascii="Arial" w:eastAsia="Arial" w:hAnsi="Arial" w:cs="Arial"/>
          <w:spacing w:val="12"/>
          <w:sz w:val="24"/>
        </w:rPr>
        <w:t>is</w:t>
      </w:r>
      <w:proofErr w:type="spellEnd"/>
      <w:r w:rsidRPr="00C92DEA">
        <w:rPr>
          <w:rFonts w:ascii="Arial" w:eastAsia="Arial" w:hAnsi="Arial" w:cs="Arial"/>
          <w:spacing w:val="12"/>
          <w:sz w:val="24"/>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92DEA">
        <w:rPr>
          <w:rFonts w:ascii="Arial" w:eastAsia="Arial" w:hAnsi="Arial" w:cs="Arial"/>
          <w:i/>
          <w:spacing w:val="12"/>
          <w:sz w:val="24"/>
        </w:rPr>
        <w:t xml:space="preserve">. </w:t>
      </w:r>
      <w:r w:rsidRPr="00C92DEA">
        <w:rPr>
          <w:rFonts w:ascii="Arial" w:eastAsia="Arial" w:hAnsi="Arial" w:cs="Arial"/>
          <w:spacing w:val="12"/>
          <w:sz w:val="24"/>
        </w:rPr>
        <w:t xml:space="preserve">Na hipótese de prestações de contas, caso o signatário do parecer conclusivo seja distinto daqueles já arrolados como subscritores do Termo de Ciência e Notificação, será ele objeto de notificação específica. </w:t>
      </w:r>
      <w:r w:rsidRPr="00C92DEA">
        <w:rPr>
          <w:rFonts w:ascii="Arial" w:eastAsia="Arial" w:hAnsi="Arial" w:cs="Arial"/>
          <w:i/>
          <w:spacing w:val="12"/>
          <w:sz w:val="24"/>
          <w:lang w:val="en-US"/>
        </w:rPr>
        <w:t>(</w:t>
      </w:r>
      <w:proofErr w:type="spellStart"/>
      <w:r w:rsidRPr="00C92DEA">
        <w:rPr>
          <w:rFonts w:ascii="Arial" w:eastAsia="Arial" w:hAnsi="Arial" w:cs="Arial"/>
          <w:i/>
          <w:spacing w:val="12"/>
          <w:sz w:val="24"/>
          <w:lang w:val="en-US"/>
        </w:rPr>
        <w:t>inciso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acrescido</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pela</w:t>
      </w:r>
      <w:proofErr w:type="spellEnd"/>
      <w:r w:rsidRPr="00C92DEA">
        <w:rPr>
          <w:rFonts w:ascii="Arial" w:eastAsia="Arial" w:hAnsi="Arial" w:cs="Arial"/>
          <w:i/>
          <w:spacing w:val="12"/>
          <w:sz w:val="24"/>
          <w:lang w:val="en-US"/>
        </w:rPr>
        <w:t xml:space="preserve"> </w:t>
      </w:r>
      <w:proofErr w:type="spellStart"/>
      <w:r w:rsidRPr="00C92DEA">
        <w:rPr>
          <w:rFonts w:ascii="Arial" w:eastAsia="Arial" w:hAnsi="Arial" w:cs="Arial"/>
          <w:i/>
          <w:spacing w:val="12"/>
          <w:sz w:val="24"/>
          <w:lang w:val="en-US"/>
        </w:rPr>
        <w:t>Resolução</w:t>
      </w:r>
      <w:proofErr w:type="spellEnd"/>
      <w:r w:rsidRPr="00C92DEA">
        <w:rPr>
          <w:rFonts w:ascii="Arial" w:eastAsia="Arial" w:hAnsi="Arial" w:cs="Arial"/>
          <w:i/>
          <w:spacing w:val="12"/>
          <w:sz w:val="24"/>
          <w:lang w:val="en-US"/>
        </w:rPr>
        <w:t xml:space="preserve"> nº 11/2021).</w:t>
      </w:r>
    </w:p>
    <w:p w:rsidR="00727E5D" w:rsidRPr="003A4873" w:rsidRDefault="00727E5D" w:rsidP="00CE33CB">
      <w:pPr>
        <w:ind w:right="141"/>
        <w:jc w:val="center"/>
        <w:rPr>
          <w:szCs w:val="24"/>
        </w:rPr>
      </w:pP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A03" w:rsidRDefault="00610A03">
      <w:r>
        <w:separator/>
      </w:r>
    </w:p>
  </w:endnote>
  <w:endnote w:type="continuationSeparator" w:id="0">
    <w:p w:rsidR="00610A03" w:rsidRDefault="00610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83F" w:rsidRDefault="00E8783F"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E8783F" w:rsidRDefault="00E8783F"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83F" w:rsidRDefault="00E8783F"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93CD1">
      <w:rPr>
        <w:rStyle w:val="Nmerodepgina"/>
        <w:noProof/>
      </w:rPr>
      <w:t>18</w:t>
    </w:r>
    <w:r>
      <w:rPr>
        <w:rStyle w:val="Nmerodepgina"/>
      </w:rPr>
      <w:fldChar w:fldCharType="end"/>
    </w:r>
  </w:p>
  <w:p w:rsidR="00E8783F" w:rsidRDefault="00E8783F" w:rsidP="00E71DD4">
    <w:pPr>
      <w:pStyle w:val="Rodap"/>
      <w:jc w:val="center"/>
    </w:pPr>
    <w:r>
      <w:t>Processo Administrativo nº.  58</w:t>
    </w:r>
    <w:r w:rsidR="00D37E81">
      <w:t>743</w:t>
    </w:r>
    <w:r>
      <w:t xml:space="preserve"> / 2023 – Tomada de Preços nº.  </w:t>
    </w:r>
    <w:r w:rsidR="00393E25">
      <w:t>16</w:t>
    </w:r>
    <w:r>
      <w:t xml:space="preserve"> / 2023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A03" w:rsidRDefault="00610A03">
      <w:r>
        <w:separator/>
      </w:r>
    </w:p>
  </w:footnote>
  <w:footnote w:type="continuationSeparator" w:id="0">
    <w:p w:rsidR="00610A03" w:rsidRDefault="00610A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83F" w:rsidRPr="0083620B" w:rsidRDefault="00E8783F"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E8783F" w:rsidRPr="0083620B" w:rsidRDefault="00E8783F"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E8783F" w:rsidRPr="00D15B80" w:rsidRDefault="00E8783F"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E8783F" w:rsidRPr="00D15B80" w:rsidRDefault="00E8783F"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F8E1D20"/>
    <w:multiLevelType w:val="hybridMultilevel"/>
    <w:tmpl w:val="0EE4AEE2"/>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9">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10">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EDB6EF1"/>
    <w:multiLevelType w:val="multilevel"/>
    <w:tmpl w:val="6F882E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50C30623"/>
    <w:multiLevelType w:val="hybridMultilevel"/>
    <w:tmpl w:val="60E6C2CE"/>
    <w:lvl w:ilvl="0" w:tplc="69A2E5E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64E312C"/>
    <w:multiLevelType w:val="multilevel"/>
    <w:tmpl w:val="2BBAD0EE"/>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7">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6"/>
  </w:num>
  <w:num w:numId="2">
    <w:abstractNumId w:val="10"/>
  </w:num>
  <w:num w:numId="3">
    <w:abstractNumId w:val="1"/>
  </w:num>
  <w:num w:numId="4">
    <w:abstractNumId w:val="4"/>
  </w:num>
  <w:num w:numId="5">
    <w:abstractNumId w:val="11"/>
  </w:num>
  <w:num w:numId="6">
    <w:abstractNumId w:val="12"/>
  </w:num>
  <w:num w:numId="7">
    <w:abstractNumId w:val="6"/>
  </w:num>
  <w:num w:numId="8">
    <w:abstractNumId w:val="1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 w:numId="12">
    <w:abstractNumId w:val="9"/>
  </w:num>
  <w:num w:numId="13">
    <w:abstractNumId w:val="7"/>
  </w:num>
  <w:num w:numId="14">
    <w:abstractNumId w:val="13"/>
  </w:num>
  <w:num w:numId="15">
    <w:abstractNumId w:val="15"/>
  </w:num>
  <w:num w:numId="16">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2AE"/>
    <w:rsid w:val="00006BA8"/>
    <w:rsid w:val="000071F8"/>
    <w:rsid w:val="00007A3B"/>
    <w:rsid w:val="00007D60"/>
    <w:rsid w:val="00007E84"/>
    <w:rsid w:val="0001027F"/>
    <w:rsid w:val="00010397"/>
    <w:rsid w:val="00010D06"/>
    <w:rsid w:val="00011199"/>
    <w:rsid w:val="00011589"/>
    <w:rsid w:val="00011622"/>
    <w:rsid w:val="0001163C"/>
    <w:rsid w:val="000121C8"/>
    <w:rsid w:val="00012212"/>
    <w:rsid w:val="00012773"/>
    <w:rsid w:val="00012E22"/>
    <w:rsid w:val="000136D0"/>
    <w:rsid w:val="00013AA0"/>
    <w:rsid w:val="00013C17"/>
    <w:rsid w:val="00013E06"/>
    <w:rsid w:val="000143DD"/>
    <w:rsid w:val="00014754"/>
    <w:rsid w:val="000148C6"/>
    <w:rsid w:val="00014AAE"/>
    <w:rsid w:val="00015072"/>
    <w:rsid w:val="00015083"/>
    <w:rsid w:val="00015B2B"/>
    <w:rsid w:val="00016008"/>
    <w:rsid w:val="00016187"/>
    <w:rsid w:val="0001699E"/>
    <w:rsid w:val="00016A9B"/>
    <w:rsid w:val="00016EBF"/>
    <w:rsid w:val="0001708E"/>
    <w:rsid w:val="000171D7"/>
    <w:rsid w:val="000172C0"/>
    <w:rsid w:val="00017399"/>
    <w:rsid w:val="000175D2"/>
    <w:rsid w:val="00017762"/>
    <w:rsid w:val="0001793A"/>
    <w:rsid w:val="00017B60"/>
    <w:rsid w:val="00017D67"/>
    <w:rsid w:val="0002038F"/>
    <w:rsid w:val="00020BEA"/>
    <w:rsid w:val="000216CD"/>
    <w:rsid w:val="00021819"/>
    <w:rsid w:val="00021A47"/>
    <w:rsid w:val="00021B19"/>
    <w:rsid w:val="0002203A"/>
    <w:rsid w:val="00022247"/>
    <w:rsid w:val="0002235E"/>
    <w:rsid w:val="00022445"/>
    <w:rsid w:val="00022F09"/>
    <w:rsid w:val="00023087"/>
    <w:rsid w:val="00023553"/>
    <w:rsid w:val="00023903"/>
    <w:rsid w:val="00023AEA"/>
    <w:rsid w:val="000242F5"/>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169E"/>
    <w:rsid w:val="0003253D"/>
    <w:rsid w:val="000325E5"/>
    <w:rsid w:val="000336D4"/>
    <w:rsid w:val="00034014"/>
    <w:rsid w:val="0003475D"/>
    <w:rsid w:val="00034BBB"/>
    <w:rsid w:val="0003519B"/>
    <w:rsid w:val="000355A0"/>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30A"/>
    <w:rsid w:val="00045747"/>
    <w:rsid w:val="00045C7A"/>
    <w:rsid w:val="00045CBF"/>
    <w:rsid w:val="00045DD3"/>
    <w:rsid w:val="00046031"/>
    <w:rsid w:val="00046582"/>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4DC6"/>
    <w:rsid w:val="000558E5"/>
    <w:rsid w:val="00055955"/>
    <w:rsid w:val="000559D5"/>
    <w:rsid w:val="00055B4D"/>
    <w:rsid w:val="00056316"/>
    <w:rsid w:val="00056AAB"/>
    <w:rsid w:val="00056BC1"/>
    <w:rsid w:val="00056DA0"/>
    <w:rsid w:val="0006013A"/>
    <w:rsid w:val="0006024F"/>
    <w:rsid w:val="0006081B"/>
    <w:rsid w:val="0006090D"/>
    <w:rsid w:val="00060F56"/>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123"/>
    <w:rsid w:val="0006691B"/>
    <w:rsid w:val="0006769E"/>
    <w:rsid w:val="00067F32"/>
    <w:rsid w:val="00067F42"/>
    <w:rsid w:val="000706AC"/>
    <w:rsid w:val="0007073A"/>
    <w:rsid w:val="00070991"/>
    <w:rsid w:val="00070FF8"/>
    <w:rsid w:val="0007139C"/>
    <w:rsid w:val="000714E5"/>
    <w:rsid w:val="00072668"/>
    <w:rsid w:val="000730F1"/>
    <w:rsid w:val="00073572"/>
    <w:rsid w:val="00073830"/>
    <w:rsid w:val="00073A61"/>
    <w:rsid w:val="00073A7C"/>
    <w:rsid w:val="00073CCA"/>
    <w:rsid w:val="00074707"/>
    <w:rsid w:val="00074DDA"/>
    <w:rsid w:val="00074FEA"/>
    <w:rsid w:val="000750C4"/>
    <w:rsid w:val="000752B1"/>
    <w:rsid w:val="0007536C"/>
    <w:rsid w:val="00075706"/>
    <w:rsid w:val="000758B3"/>
    <w:rsid w:val="00075945"/>
    <w:rsid w:val="00075DCA"/>
    <w:rsid w:val="00076420"/>
    <w:rsid w:val="00076B48"/>
    <w:rsid w:val="00076BBF"/>
    <w:rsid w:val="000771FD"/>
    <w:rsid w:val="00077974"/>
    <w:rsid w:val="00077FB6"/>
    <w:rsid w:val="0008088C"/>
    <w:rsid w:val="00080B0B"/>
    <w:rsid w:val="00080F61"/>
    <w:rsid w:val="00081505"/>
    <w:rsid w:val="00081A5A"/>
    <w:rsid w:val="00081D0A"/>
    <w:rsid w:val="00081D8A"/>
    <w:rsid w:val="00081FDA"/>
    <w:rsid w:val="000827CC"/>
    <w:rsid w:val="00082AB8"/>
    <w:rsid w:val="00082BD8"/>
    <w:rsid w:val="00083178"/>
    <w:rsid w:val="0008348D"/>
    <w:rsid w:val="0008365E"/>
    <w:rsid w:val="00084347"/>
    <w:rsid w:val="00084A2D"/>
    <w:rsid w:val="00085FA6"/>
    <w:rsid w:val="00086315"/>
    <w:rsid w:val="000866EE"/>
    <w:rsid w:val="00086D0A"/>
    <w:rsid w:val="00086D49"/>
    <w:rsid w:val="00086DA4"/>
    <w:rsid w:val="00087DB2"/>
    <w:rsid w:val="00090396"/>
    <w:rsid w:val="000909CD"/>
    <w:rsid w:val="00090EAE"/>
    <w:rsid w:val="00090FB8"/>
    <w:rsid w:val="00091D2D"/>
    <w:rsid w:val="00091E7C"/>
    <w:rsid w:val="000922A5"/>
    <w:rsid w:val="000925AD"/>
    <w:rsid w:val="00092618"/>
    <w:rsid w:val="0009292E"/>
    <w:rsid w:val="00093143"/>
    <w:rsid w:val="000931B5"/>
    <w:rsid w:val="000931DE"/>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1C"/>
    <w:rsid w:val="000A2971"/>
    <w:rsid w:val="000A37DF"/>
    <w:rsid w:val="000A3C1A"/>
    <w:rsid w:val="000A3CEB"/>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380"/>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448"/>
    <w:rsid w:val="000B4588"/>
    <w:rsid w:val="000B4DD8"/>
    <w:rsid w:val="000B4F5A"/>
    <w:rsid w:val="000B55E7"/>
    <w:rsid w:val="000B56BF"/>
    <w:rsid w:val="000B5906"/>
    <w:rsid w:val="000B61A7"/>
    <w:rsid w:val="000B6AF0"/>
    <w:rsid w:val="000B6B6A"/>
    <w:rsid w:val="000B74F4"/>
    <w:rsid w:val="000B75B7"/>
    <w:rsid w:val="000B75C0"/>
    <w:rsid w:val="000B7AE6"/>
    <w:rsid w:val="000B7E96"/>
    <w:rsid w:val="000B7FA9"/>
    <w:rsid w:val="000C0979"/>
    <w:rsid w:val="000C0B34"/>
    <w:rsid w:val="000C0DF5"/>
    <w:rsid w:val="000C152E"/>
    <w:rsid w:val="000C17CB"/>
    <w:rsid w:val="000C18EB"/>
    <w:rsid w:val="000C1A4B"/>
    <w:rsid w:val="000C260D"/>
    <w:rsid w:val="000C2A89"/>
    <w:rsid w:val="000C38CA"/>
    <w:rsid w:val="000C3999"/>
    <w:rsid w:val="000C3A19"/>
    <w:rsid w:val="000C3A91"/>
    <w:rsid w:val="000C3D97"/>
    <w:rsid w:val="000C3E70"/>
    <w:rsid w:val="000C3F9D"/>
    <w:rsid w:val="000C3FA3"/>
    <w:rsid w:val="000C4209"/>
    <w:rsid w:val="000C4B65"/>
    <w:rsid w:val="000C4E63"/>
    <w:rsid w:val="000C53EA"/>
    <w:rsid w:val="000C5746"/>
    <w:rsid w:val="000C584F"/>
    <w:rsid w:val="000C5E5F"/>
    <w:rsid w:val="000C61FB"/>
    <w:rsid w:val="000C629B"/>
    <w:rsid w:val="000C697D"/>
    <w:rsid w:val="000C6B5C"/>
    <w:rsid w:val="000C6D4E"/>
    <w:rsid w:val="000C7051"/>
    <w:rsid w:val="000C7282"/>
    <w:rsid w:val="000C7364"/>
    <w:rsid w:val="000C79BD"/>
    <w:rsid w:val="000C7BCA"/>
    <w:rsid w:val="000C7D16"/>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5D08"/>
    <w:rsid w:val="000D5E8D"/>
    <w:rsid w:val="000D661F"/>
    <w:rsid w:val="000D69E0"/>
    <w:rsid w:val="000D6BC8"/>
    <w:rsid w:val="000D6C0C"/>
    <w:rsid w:val="000D7D4F"/>
    <w:rsid w:val="000E0A65"/>
    <w:rsid w:val="000E0B6A"/>
    <w:rsid w:val="000E1C2E"/>
    <w:rsid w:val="000E1EAF"/>
    <w:rsid w:val="000E1F5D"/>
    <w:rsid w:val="000E2669"/>
    <w:rsid w:val="000E2A2D"/>
    <w:rsid w:val="000E2D9F"/>
    <w:rsid w:val="000E2F7C"/>
    <w:rsid w:val="000E427A"/>
    <w:rsid w:val="000E44C2"/>
    <w:rsid w:val="000E488D"/>
    <w:rsid w:val="000E4F1D"/>
    <w:rsid w:val="000E4F80"/>
    <w:rsid w:val="000E5002"/>
    <w:rsid w:val="000E53D9"/>
    <w:rsid w:val="000E55C6"/>
    <w:rsid w:val="000E56F1"/>
    <w:rsid w:val="000E57A3"/>
    <w:rsid w:val="000E5936"/>
    <w:rsid w:val="000E5D85"/>
    <w:rsid w:val="000E5D9A"/>
    <w:rsid w:val="000E6006"/>
    <w:rsid w:val="000E634B"/>
    <w:rsid w:val="000E645A"/>
    <w:rsid w:val="000E6D40"/>
    <w:rsid w:val="000E6F22"/>
    <w:rsid w:val="000E7422"/>
    <w:rsid w:val="000E772D"/>
    <w:rsid w:val="000E7750"/>
    <w:rsid w:val="000E7E2D"/>
    <w:rsid w:val="000F01C0"/>
    <w:rsid w:val="000F0210"/>
    <w:rsid w:val="000F0843"/>
    <w:rsid w:val="000F0C7D"/>
    <w:rsid w:val="000F11E8"/>
    <w:rsid w:val="000F18E2"/>
    <w:rsid w:val="000F25CD"/>
    <w:rsid w:val="000F27AE"/>
    <w:rsid w:val="000F31ED"/>
    <w:rsid w:val="000F36EC"/>
    <w:rsid w:val="000F3C93"/>
    <w:rsid w:val="000F4228"/>
    <w:rsid w:val="000F4745"/>
    <w:rsid w:val="000F49E7"/>
    <w:rsid w:val="000F4A7C"/>
    <w:rsid w:val="000F4BF0"/>
    <w:rsid w:val="000F5AC2"/>
    <w:rsid w:val="000F5D77"/>
    <w:rsid w:val="000F6869"/>
    <w:rsid w:val="000F6E17"/>
    <w:rsid w:val="000F6F86"/>
    <w:rsid w:val="000F7D61"/>
    <w:rsid w:val="00100124"/>
    <w:rsid w:val="001007D2"/>
    <w:rsid w:val="00100D83"/>
    <w:rsid w:val="00100EC3"/>
    <w:rsid w:val="001018FD"/>
    <w:rsid w:val="00101A19"/>
    <w:rsid w:val="00102116"/>
    <w:rsid w:val="00102577"/>
    <w:rsid w:val="0010260F"/>
    <w:rsid w:val="0010264F"/>
    <w:rsid w:val="00102AFD"/>
    <w:rsid w:val="00103195"/>
    <w:rsid w:val="001035CF"/>
    <w:rsid w:val="00104845"/>
    <w:rsid w:val="00104865"/>
    <w:rsid w:val="0010495E"/>
    <w:rsid w:val="00104C7D"/>
    <w:rsid w:val="00105016"/>
    <w:rsid w:val="0010522B"/>
    <w:rsid w:val="00105455"/>
    <w:rsid w:val="0010558D"/>
    <w:rsid w:val="001056D1"/>
    <w:rsid w:val="00106221"/>
    <w:rsid w:val="001063B7"/>
    <w:rsid w:val="0010644B"/>
    <w:rsid w:val="001066FE"/>
    <w:rsid w:val="001067A9"/>
    <w:rsid w:val="0010684A"/>
    <w:rsid w:val="00106B93"/>
    <w:rsid w:val="00107656"/>
    <w:rsid w:val="0010765B"/>
    <w:rsid w:val="001108B3"/>
    <w:rsid w:val="001113D2"/>
    <w:rsid w:val="00111420"/>
    <w:rsid w:val="00111467"/>
    <w:rsid w:val="00111AB2"/>
    <w:rsid w:val="00111F84"/>
    <w:rsid w:val="001122FC"/>
    <w:rsid w:val="0011247B"/>
    <w:rsid w:val="00112689"/>
    <w:rsid w:val="001126FE"/>
    <w:rsid w:val="00112B8A"/>
    <w:rsid w:val="00112BD0"/>
    <w:rsid w:val="00112CF2"/>
    <w:rsid w:val="001131EF"/>
    <w:rsid w:val="00113C96"/>
    <w:rsid w:val="00113E20"/>
    <w:rsid w:val="001143EE"/>
    <w:rsid w:val="001145A6"/>
    <w:rsid w:val="00114C85"/>
    <w:rsid w:val="00114D8A"/>
    <w:rsid w:val="0011520D"/>
    <w:rsid w:val="00115233"/>
    <w:rsid w:val="00115579"/>
    <w:rsid w:val="0011646C"/>
    <w:rsid w:val="00116745"/>
    <w:rsid w:val="00116751"/>
    <w:rsid w:val="00116B66"/>
    <w:rsid w:val="00116D33"/>
    <w:rsid w:val="001170B2"/>
    <w:rsid w:val="0011766F"/>
    <w:rsid w:val="00117D87"/>
    <w:rsid w:val="001200CD"/>
    <w:rsid w:val="001206A5"/>
    <w:rsid w:val="0012103B"/>
    <w:rsid w:val="00121194"/>
    <w:rsid w:val="00121473"/>
    <w:rsid w:val="001217A0"/>
    <w:rsid w:val="0012186A"/>
    <w:rsid w:val="00121B32"/>
    <w:rsid w:val="001234F6"/>
    <w:rsid w:val="001246A4"/>
    <w:rsid w:val="00124F28"/>
    <w:rsid w:val="00125691"/>
    <w:rsid w:val="00125B70"/>
    <w:rsid w:val="00125BCF"/>
    <w:rsid w:val="00125E18"/>
    <w:rsid w:val="00127090"/>
    <w:rsid w:val="0012733C"/>
    <w:rsid w:val="001273B4"/>
    <w:rsid w:val="0012750B"/>
    <w:rsid w:val="0012761F"/>
    <w:rsid w:val="00130BB2"/>
    <w:rsid w:val="00130ED0"/>
    <w:rsid w:val="0013150E"/>
    <w:rsid w:val="001319E9"/>
    <w:rsid w:val="00131CAA"/>
    <w:rsid w:val="0013202B"/>
    <w:rsid w:val="00132313"/>
    <w:rsid w:val="00133588"/>
    <w:rsid w:val="00133FA6"/>
    <w:rsid w:val="0013416E"/>
    <w:rsid w:val="00134401"/>
    <w:rsid w:val="0013445B"/>
    <w:rsid w:val="00135218"/>
    <w:rsid w:val="001364DD"/>
    <w:rsid w:val="001367FF"/>
    <w:rsid w:val="00137917"/>
    <w:rsid w:val="00137A61"/>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909"/>
    <w:rsid w:val="00143F33"/>
    <w:rsid w:val="0014438F"/>
    <w:rsid w:val="001443AF"/>
    <w:rsid w:val="00145246"/>
    <w:rsid w:val="00145867"/>
    <w:rsid w:val="001459CB"/>
    <w:rsid w:val="00146B5F"/>
    <w:rsid w:val="00146BD9"/>
    <w:rsid w:val="001477E5"/>
    <w:rsid w:val="00147B89"/>
    <w:rsid w:val="00147DF0"/>
    <w:rsid w:val="00150250"/>
    <w:rsid w:val="0015040E"/>
    <w:rsid w:val="00150621"/>
    <w:rsid w:val="00150A7E"/>
    <w:rsid w:val="0015155F"/>
    <w:rsid w:val="00151829"/>
    <w:rsid w:val="00151A0A"/>
    <w:rsid w:val="001522D2"/>
    <w:rsid w:val="00152E15"/>
    <w:rsid w:val="00152F83"/>
    <w:rsid w:val="0015335E"/>
    <w:rsid w:val="0015350C"/>
    <w:rsid w:val="00153609"/>
    <w:rsid w:val="001541C0"/>
    <w:rsid w:val="0015533E"/>
    <w:rsid w:val="00155771"/>
    <w:rsid w:val="0015679F"/>
    <w:rsid w:val="00156859"/>
    <w:rsid w:val="00156FDF"/>
    <w:rsid w:val="0015720C"/>
    <w:rsid w:val="0015773F"/>
    <w:rsid w:val="00157FBF"/>
    <w:rsid w:val="00157FCC"/>
    <w:rsid w:val="00160B48"/>
    <w:rsid w:val="001612E2"/>
    <w:rsid w:val="00161815"/>
    <w:rsid w:val="001623C7"/>
    <w:rsid w:val="00162BEE"/>
    <w:rsid w:val="001630B3"/>
    <w:rsid w:val="001635ED"/>
    <w:rsid w:val="00163858"/>
    <w:rsid w:val="00163A19"/>
    <w:rsid w:val="00163ABD"/>
    <w:rsid w:val="00164008"/>
    <w:rsid w:val="001646AB"/>
    <w:rsid w:val="00164C55"/>
    <w:rsid w:val="0016555E"/>
    <w:rsid w:val="00165DD0"/>
    <w:rsid w:val="00165F3F"/>
    <w:rsid w:val="00165FAC"/>
    <w:rsid w:val="001661A3"/>
    <w:rsid w:val="0016693C"/>
    <w:rsid w:val="00166BBC"/>
    <w:rsid w:val="00166DFA"/>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73F"/>
    <w:rsid w:val="00175CEE"/>
    <w:rsid w:val="00175D2A"/>
    <w:rsid w:val="00175F11"/>
    <w:rsid w:val="00175F59"/>
    <w:rsid w:val="00176CE7"/>
    <w:rsid w:val="001770FA"/>
    <w:rsid w:val="00177929"/>
    <w:rsid w:val="00177B7C"/>
    <w:rsid w:val="00177C3C"/>
    <w:rsid w:val="00177D65"/>
    <w:rsid w:val="0018071E"/>
    <w:rsid w:val="0018110D"/>
    <w:rsid w:val="0018113E"/>
    <w:rsid w:val="00181289"/>
    <w:rsid w:val="00181296"/>
    <w:rsid w:val="001813AE"/>
    <w:rsid w:val="00181512"/>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574"/>
    <w:rsid w:val="00187F48"/>
    <w:rsid w:val="00187FF2"/>
    <w:rsid w:val="00190139"/>
    <w:rsid w:val="00190879"/>
    <w:rsid w:val="00190E74"/>
    <w:rsid w:val="00191830"/>
    <w:rsid w:val="00191989"/>
    <w:rsid w:val="00192191"/>
    <w:rsid w:val="00192914"/>
    <w:rsid w:val="00192B67"/>
    <w:rsid w:val="001931C7"/>
    <w:rsid w:val="001934AE"/>
    <w:rsid w:val="00193942"/>
    <w:rsid w:val="001943C9"/>
    <w:rsid w:val="0019450F"/>
    <w:rsid w:val="00194966"/>
    <w:rsid w:val="001953A0"/>
    <w:rsid w:val="001954F4"/>
    <w:rsid w:val="00195572"/>
    <w:rsid w:val="001956FB"/>
    <w:rsid w:val="0019583E"/>
    <w:rsid w:val="00196EC2"/>
    <w:rsid w:val="0019794A"/>
    <w:rsid w:val="001979AC"/>
    <w:rsid w:val="001A0286"/>
    <w:rsid w:val="001A0EE2"/>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95F"/>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4531"/>
    <w:rsid w:val="001B48AD"/>
    <w:rsid w:val="001B4E3C"/>
    <w:rsid w:val="001B5397"/>
    <w:rsid w:val="001B5AF1"/>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9E"/>
    <w:rsid w:val="001D44EF"/>
    <w:rsid w:val="001D4639"/>
    <w:rsid w:val="001D46D8"/>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788"/>
    <w:rsid w:val="001E2A4A"/>
    <w:rsid w:val="001E2BAB"/>
    <w:rsid w:val="001E2DAC"/>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12"/>
    <w:rsid w:val="001F37A9"/>
    <w:rsid w:val="001F3840"/>
    <w:rsid w:val="001F4291"/>
    <w:rsid w:val="001F43C5"/>
    <w:rsid w:val="001F4442"/>
    <w:rsid w:val="001F47B5"/>
    <w:rsid w:val="001F5633"/>
    <w:rsid w:val="001F5704"/>
    <w:rsid w:val="001F6429"/>
    <w:rsid w:val="001F652D"/>
    <w:rsid w:val="001F6540"/>
    <w:rsid w:val="001F6B2D"/>
    <w:rsid w:val="001F6F89"/>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7DC"/>
    <w:rsid w:val="002058D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945"/>
    <w:rsid w:val="00216C9A"/>
    <w:rsid w:val="00216FEA"/>
    <w:rsid w:val="00217472"/>
    <w:rsid w:val="00217940"/>
    <w:rsid w:val="00217AB6"/>
    <w:rsid w:val="00220857"/>
    <w:rsid w:val="00220986"/>
    <w:rsid w:val="00220B6C"/>
    <w:rsid w:val="002211F8"/>
    <w:rsid w:val="00221401"/>
    <w:rsid w:val="00222ACF"/>
    <w:rsid w:val="00223214"/>
    <w:rsid w:val="00224863"/>
    <w:rsid w:val="00224B63"/>
    <w:rsid w:val="00224BE1"/>
    <w:rsid w:val="00224C49"/>
    <w:rsid w:val="00224EBF"/>
    <w:rsid w:val="00225768"/>
    <w:rsid w:val="00225794"/>
    <w:rsid w:val="00225EB8"/>
    <w:rsid w:val="00226085"/>
    <w:rsid w:val="00226E17"/>
    <w:rsid w:val="00227682"/>
    <w:rsid w:val="00230422"/>
    <w:rsid w:val="002304A1"/>
    <w:rsid w:val="0023052B"/>
    <w:rsid w:val="00230A0F"/>
    <w:rsid w:val="00230B44"/>
    <w:rsid w:val="0023213C"/>
    <w:rsid w:val="0023294F"/>
    <w:rsid w:val="00232C40"/>
    <w:rsid w:val="00232C48"/>
    <w:rsid w:val="00233A3B"/>
    <w:rsid w:val="00233B7C"/>
    <w:rsid w:val="00233D16"/>
    <w:rsid w:val="00233F1A"/>
    <w:rsid w:val="00234047"/>
    <w:rsid w:val="00234623"/>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379D7"/>
    <w:rsid w:val="0024066D"/>
    <w:rsid w:val="00240A0E"/>
    <w:rsid w:val="00240BB0"/>
    <w:rsid w:val="00241579"/>
    <w:rsid w:val="002429A4"/>
    <w:rsid w:val="002432D3"/>
    <w:rsid w:val="002434A0"/>
    <w:rsid w:val="00243C16"/>
    <w:rsid w:val="0024409F"/>
    <w:rsid w:val="002441A5"/>
    <w:rsid w:val="00244D33"/>
    <w:rsid w:val="00244DF7"/>
    <w:rsid w:val="00244EE2"/>
    <w:rsid w:val="0024573A"/>
    <w:rsid w:val="00245AE3"/>
    <w:rsid w:val="00245B9D"/>
    <w:rsid w:val="00246009"/>
    <w:rsid w:val="002460CD"/>
    <w:rsid w:val="0024613D"/>
    <w:rsid w:val="002468F7"/>
    <w:rsid w:val="00246B13"/>
    <w:rsid w:val="00246CA5"/>
    <w:rsid w:val="002470B9"/>
    <w:rsid w:val="00247919"/>
    <w:rsid w:val="00247EC1"/>
    <w:rsid w:val="002503B7"/>
    <w:rsid w:val="00250610"/>
    <w:rsid w:val="00250E28"/>
    <w:rsid w:val="00250F65"/>
    <w:rsid w:val="0025110F"/>
    <w:rsid w:val="00251162"/>
    <w:rsid w:val="002511D1"/>
    <w:rsid w:val="0025201E"/>
    <w:rsid w:val="00252322"/>
    <w:rsid w:val="0025397D"/>
    <w:rsid w:val="00253D7B"/>
    <w:rsid w:val="002541B2"/>
    <w:rsid w:val="002541DE"/>
    <w:rsid w:val="00254469"/>
    <w:rsid w:val="00254632"/>
    <w:rsid w:val="002548FC"/>
    <w:rsid w:val="0025491C"/>
    <w:rsid w:val="0025574B"/>
    <w:rsid w:val="00255F73"/>
    <w:rsid w:val="002561AA"/>
    <w:rsid w:val="002567ED"/>
    <w:rsid w:val="00256958"/>
    <w:rsid w:val="00256A89"/>
    <w:rsid w:val="00256D06"/>
    <w:rsid w:val="0025727D"/>
    <w:rsid w:val="002576B9"/>
    <w:rsid w:val="00257FA8"/>
    <w:rsid w:val="0026017D"/>
    <w:rsid w:val="00260582"/>
    <w:rsid w:val="00260B1F"/>
    <w:rsid w:val="00261580"/>
    <w:rsid w:val="0026198D"/>
    <w:rsid w:val="002619FB"/>
    <w:rsid w:val="00261C2C"/>
    <w:rsid w:val="002623EF"/>
    <w:rsid w:val="0026297E"/>
    <w:rsid w:val="00262D8A"/>
    <w:rsid w:val="00263310"/>
    <w:rsid w:val="002635A7"/>
    <w:rsid w:val="0026400A"/>
    <w:rsid w:val="002641E9"/>
    <w:rsid w:val="00266161"/>
    <w:rsid w:val="00266179"/>
    <w:rsid w:val="002673A3"/>
    <w:rsid w:val="002673F7"/>
    <w:rsid w:val="0026790E"/>
    <w:rsid w:val="00270408"/>
    <w:rsid w:val="00270439"/>
    <w:rsid w:val="00270463"/>
    <w:rsid w:val="00270718"/>
    <w:rsid w:val="00270E9B"/>
    <w:rsid w:val="00270FDB"/>
    <w:rsid w:val="002713F8"/>
    <w:rsid w:val="002716CB"/>
    <w:rsid w:val="0027191E"/>
    <w:rsid w:val="00271988"/>
    <w:rsid w:val="00271C20"/>
    <w:rsid w:val="002724EB"/>
    <w:rsid w:val="00272994"/>
    <w:rsid w:val="00272B60"/>
    <w:rsid w:val="00273060"/>
    <w:rsid w:val="00273920"/>
    <w:rsid w:val="00273F37"/>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4E5"/>
    <w:rsid w:val="002836D3"/>
    <w:rsid w:val="00283906"/>
    <w:rsid w:val="00284C41"/>
    <w:rsid w:val="00284D27"/>
    <w:rsid w:val="00284FB9"/>
    <w:rsid w:val="0028502E"/>
    <w:rsid w:val="00285E09"/>
    <w:rsid w:val="002867A6"/>
    <w:rsid w:val="00286D43"/>
    <w:rsid w:val="00286DBD"/>
    <w:rsid w:val="00286EDF"/>
    <w:rsid w:val="002876AC"/>
    <w:rsid w:val="002876C9"/>
    <w:rsid w:val="002878E4"/>
    <w:rsid w:val="002879B8"/>
    <w:rsid w:val="00290BB7"/>
    <w:rsid w:val="002911FB"/>
    <w:rsid w:val="002915D6"/>
    <w:rsid w:val="00291B4A"/>
    <w:rsid w:val="00291E42"/>
    <w:rsid w:val="002923A8"/>
    <w:rsid w:val="002923F8"/>
    <w:rsid w:val="002928AB"/>
    <w:rsid w:val="002930EE"/>
    <w:rsid w:val="002942A4"/>
    <w:rsid w:val="002947F8"/>
    <w:rsid w:val="00294B40"/>
    <w:rsid w:val="00294C7E"/>
    <w:rsid w:val="00294E38"/>
    <w:rsid w:val="0029515E"/>
    <w:rsid w:val="0029549D"/>
    <w:rsid w:val="00295684"/>
    <w:rsid w:val="002959EC"/>
    <w:rsid w:val="002960AD"/>
    <w:rsid w:val="00296183"/>
    <w:rsid w:val="002964FF"/>
    <w:rsid w:val="00296507"/>
    <w:rsid w:val="00296F9D"/>
    <w:rsid w:val="0029781D"/>
    <w:rsid w:val="0029793D"/>
    <w:rsid w:val="00297CB1"/>
    <w:rsid w:val="002A0885"/>
    <w:rsid w:val="002A0899"/>
    <w:rsid w:val="002A106C"/>
    <w:rsid w:val="002A11F0"/>
    <w:rsid w:val="002A1308"/>
    <w:rsid w:val="002A2190"/>
    <w:rsid w:val="002A2454"/>
    <w:rsid w:val="002A262F"/>
    <w:rsid w:val="002A2DD3"/>
    <w:rsid w:val="002A341C"/>
    <w:rsid w:val="002A3993"/>
    <w:rsid w:val="002A3B2B"/>
    <w:rsid w:val="002A419A"/>
    <w:rsid w:val="002A435A"/>
    <w:rsid w:val="002A464E"/>
    <w:rsid w:val="002A52D9"/>
    <w:rsid w:val="002A5634"/>
    <w:rsid w:val="002A6497"/>
    <w:rsid w:val="002A6D35"/>
    <w:rsid w:val="002A6D86"/>
    <w:rsid w:val="002A6F30"/>
    <w:rsid w:val="002A73C7"/>
    <w:rsid w:val="002A76C8"/>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E85"/>
    <w:rsid w:val="002B4008"/>
    <w:rsid w:val="002B54BA"/>
    <w:rsid w:val="002B556E"/>
    <w:rsid w:val="002B58F8"/>
    <w:rsid w:val="002B7179"/>
    <w:rsid w:val="002B7FD9"/>
    <w:rsid w:val="002C0702"/>
    <w:rsid w:val="002C07E6"/>
    <w:rsid w:val="002C0865"/>
    <w:rsid w:val="002C0A10"/>
    <w:rsid w:val="002C168E"/>
    <w:rsid w:val="002C16E3"/>
    <w:rsid w:val="002C260C"/>
    <w:rsid w:val="002C3D68"/>
    <w:rsid w:val="002C48FD"/>
    <w:rsid w:val="002C4E00"/>
    <w:rsid w:val="002C510D"/>
    <w:rsid w:val="002C51AF"/>
    <w:rsid w:val="002C55E8"/>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4348"/>
    <w:rsid w:val="002D4E3F"/>
    <w:rsid w:val="002D5272"/>
    <w:rsid w:val="002D55F5"/>
    <w:rsid w:val="002D5821"/>
    <w:rsid w:val="002D5B13"/>
    <w:rsid w:val="002D5B62"/>
    <w:rsid w:val="002D5E03"/>
    <w:rsid w:val="002E0292"/>
    <w:rsid w:val="002E0866"/>
    <w:rsid w:val="002E0B61"/>
    <w:rsid w:val="002E15B0"/>
    <w:rsid w:val="002E1618"/>
    <w:rsid w:val="002E17A4"/>
    <w:rsid w:val="002E1ED9"/>
    <w:rsid w:val="002E2000"/>
    <w:rsid w:val="002E23D9"/>
    <w:rsid w:val="002E3A16"/>
    <w:rsid w:val="002E3E9A"/>
    <w:rsid w:val="002E3FEB"/>
    <w:rsid w:val="002E50B5"/>
    <w:rsid w:val="002E51ED"/>
    <w:rsid w:val="002E551B"/>
    <w:rsid w:val="002E56AA"/>
    <w:rsid w:val="002E5AAD"/>
    <w:rsid w:val="002E6C43"/>
    <w:rsid w:val="002E6EA4"/>
    <w:rsid w:val="002E6FFF"/>
    <w:rsid w:val="002F0610"/>
    <w:rsid w:val="002F089C"/>
    <w:rsid w:val="002F1639"/>
    <w:rsid w:val="002F171A"/>
    <w:rsid w:val="002F1916"/>
    <w:rsid w:val="002F19D6"/>
    <w:rsid w:val="002F1B3C"/>
    <w:rsid w:val="002F1CA3"/>
    <w:rsid w:val="002F1E3E"/>
    <w:rsid w:val="002F2636"/>
    <w:rsid w:val="002F28A1"/>
    <w:rsid w:val="002F3F29"/>
    <w:rsid w:val="002F46C3"/>
    <w:rsid w:val="002F4700"/>
    <w:rsid w:val="002F478F"/>
    <w:rsid w:val="002F48A6"/>
    <w:rsid w:val="002F4B07"/>
    <w:rsid w:val="002F4CB2"/>
    <w:rsid w:val="002F4D19"/>
    <w:rsid w:val="002F530D"/>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5A"/>
    <w:rsid w:val="003029D0"/>
    <w:rsid w:val="00302E38"/>
    <w:rsid w:val="003030A2"/>
    <w:rsid w:val="00303160"/>
    <w:rsid w:val="003033C4"/>
    <w:rsid w:val="00303424"/>
    <w:rsid w:val="00303753"/>
    <w:rsid w:val="00303A47"/>
    <w:rsid w:val="00303BA9"/>
    <w:rsid w:val="003041C2"/>
    <w:rsid w:val="003042BE"/>
    <w:rsid w:val="00304A79"/>
    <w:rsid w:val="00305340"/>
    <w:rsid w:val="00305464"/>
    <w:rsid w:val="00305733"/>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C74"/>
    <w:rsid w:val="00320D0E"/>
    <w:rsid w:val="003210A5"/>
    <w:rsid w:val="003214D0"/>
    <w:rsid w:val="00322280"/>
    <w:rsid w:val="00322829"/>
    <w:rsid w:val="00322C58"/>
    <w:rsid w:val="00322F4C"/>
    <w:rsid w:val="0032318B"/>
    <w:rsid w:val="003233F1"/>
    <w:rsid w:val="00323BD9"/>
    <w:rsid w:val="00323EF9"/>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1DEE"/>
    <w:rsid w:val="0033283C"/>
    <w:rsid w:val="003329E3"/>
    <w:rsid w:val="00332AEC"/>
    <w:rsid w:val="00332C08"/>
    <w:rsid w:val="0033309B"/>
    <w:rsid w:val="0033319C"/>
    <w:rsid w:val="00333310"/>
    <w:rsid w:val="003334A2"/>
    <w:rsid w:val="00333C1B"/>
    <w:rsid w:val="00333C3E"/>
    <w:rsid w:val="00333C95"/>
    <w:rsid w:val="00333DD7"/>
    <w:rsid w:val="0033432F"/>
    <w:rsid w:val="003348BB"/>
    <w:rsid w:val="00334B49"/>
    <w:rsid w:val="00335C71"/>
    <w:rsid w:val="00335D9A"/>
    <w:rsid w:val="00335E8A"/>
    <w:rsid w:val="003362C8"/>
    <w:rsid w:val="00336614"/>
    <w:rsid w:val="003366F3"/>
    <w:rsid w:val="0033673F"/>
    <w:rsid w:val="00336B3F"/>
    <w:rsid w:val="0033702D"/>
    <w:rsid w:val="0033725A"/>
    <w:rsid w:val="00337369"/>
    <w:rsid w:val="0033793D"/>
    <w:rsid w:val="00337E2B"/>
    <w:rsid w:val="00337FC4"/>
    <w:rsid w:val="003400D7"/>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039"/>
    <w:rsid w:val="00345C1A"/>
    <w:rsid w:val="00345F80"/>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581F"/>
    <w:rsid w:val="00355F50"/>
    <w:rsid w:val="00356A06"/>
    <w:rsid w:val="00356E6C"/>
    <w:rsid w:val="00356F53"/>
    <w:rsid w:val="003571E8"/>
    <w:rsid w:val="003571FF"/>
    <w:rsid w:val="00357612"/>
    <w:rsid w:val="00357693"/>
    <w:rsid w:val="0035787D"/>
    <w:rsid w:val="00357A6E"/>
    <w:rsid w:val="00357E04"/>
    <w:rsid w:val="00360587"/>
    <w:rsid w:val="00361212"/>
    <w:rsid w:val="00361E72"/>
    <w:rsid w:val="003622AF"/>
    <w:rsid w:val="00362322"/>
    <w:rsid w:val="0036293C"/>
    <w:rsid w:val="00362AC4"/>
    <w:rsid w:val="00362F77"/>
    <w:rsid w:val="00363372"/>
    <w:rsid w:val="00363707"/>
    <w:rsid w:val="00363A65"/>
    <w:rsid w:val="00363E39"/>
    <w:rsid w:val="00363EA9"/>
    <w:rsid w:val="0036488F"/>
    <w:rsid w:val="00364CD1"/>
    <w:rsid w:val="00365625"/>
    <w:rsid w:val="0036592C"/>
    <w:rsid w:val="00366309"/>
    <w:rsid w:val="003665AB"/>
    <w:rsid w:val="00366EBB"/>
    <w:rsid w:val="003672BE"/>
    <w:rsid w:val="00367424"/>
    <w:rsid w:val="003674BB"/>
    <w:rsid w:val="00367547"/>
    <w:rsid w:val="00367967"/>
    <w:rsid w:val="00367D13"/>
    <w:rsid w:val="00370012"/>
    <w:rsid w:val="00370EA8"/>
    <w:rsid w:val="00370FE1"/>
    <w:rsid w:val="003724EA"/>
    <w:rsid w:val="00372746"/>
    <w:rsid w:val="00372BE5"/>
    <w:rsid w:val="00372D2A"/>
    <w:rsid w:val="003738BA"/>
    <w:rsid w:val="00373FF8"/>
    <w:rsid w:val="003744EA"/>
    <w:rsid w:val="00374A4D"/>
    <w:rsid w:val="00375CEE"/>
    <w:rsid w:val="00375D67"/>
    <w:rsid w:val="003761C7"/>
    <w:rsid w:val="003761E4"/>
    <w:rsid w:val="00376450"/>
    <w:rsid w:val="00376546"/>
    <w:rsid w:val="0037683D"/>
    <w:rsid w:val="00376D91"/>
    <w:rsid w:val="00377341"/>
    <w:rsid w:val="00377E7F"/>
    <w:rsid w:val="00380F67"/>
    <w:rsid w:val="00381647"/>
    <w:rsid w:val="00381CDF"/>
    <w:rsid w:val="003825DD"/>
    <w:rsid w:val="00382607"/>
    <w:rsid w:val="00382C69"/>
    <w:rsid w:val="00383433"/>
    <w:rsid w:val="00383D09"/>
    <w:rsid w:val="00384808"/>
    <w:rsid w:val="00384BE1"/>
    <w:rsid w:val="00384EA8"/>
    <w:rsid w:val="0038565A"/>
    <w:rsid w:val="003871C4"/>
    <w:rsid w:val="00387C70"/>
    <w:rsid w:val="00390BA7"/>
    <w:rsid w:val="00390C56"/>
    <w:rsid w:val="00390EF5"/>
    <w:rsid w:val="00391685"/>
    <w:rsid w:val="00391FC4"/>
    <w:rsid w:val="00392118"/>
    <w:rsid w:val="003923A7"/>
    <w:rsid w:val="00392C6A"/>
    <w:rsid w:val="00393736"/>
    <w:rsid w:val="00393A8B"/>
    <w:rsid w:val="00393B21"/>
    <w:rsid w:val="00393DB2"/>
    <w:rsid w:val="00393E25"/>
    <w:rsid w:val="003943EA"/>
    <w:rsid w:val="003945AC"/>
    <w:rsid w:val="00394696"/>
    <w:rsid w:val="0039481C"/>
    <w:rsid w:val="00394D92"/>
    <w:rsid w:val="00395328"/>
    <w:rsid w:val="00395F7B"/>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9EF"/>
    <w:rsid w:val="003A4FFB"/>
    <w:rsid w:val="003A5410"/>
    <w:rsid w:val="003A571E"/>
    <w:rsid w:val="003A69C1"/>
    <w:rsid w:val="003A7965"/>
    <w:rsid w:val="003A7DFE"/>
    <w:rsid w:val="003B0384"/>
    <w:rsid w:val="003B0634"/>
    <w:rsid w:val="003B07A3"/>
    <w:rsid w:val="003B0B8D"/>
    <w:rsid w:val="003B0F2E"/>
    <w:rsid w:val="003B0F6D"/>
    <w:rsid w:val="003B16F7"/>
    <w:rsid w:val="003B2604"/>
    <w:rsid w:val="003B291A"/>
    <w:rsid w:val="003B29A9"/>
    <w:rsid w:val="003B2C6C"/>
    <w:rsid w:val="003B2F48"/>
    <w:rsid w:val="003B445B"/>
    <w:rsid w:val="003B47E8"/>
    <w:rsid w:val="003B4D65"/>
    <w:rsid w:val="003B4E32"/>
    <w:rsid w:val="003B4E6C"/>
    <w:rsid w:val="003B57BB"/>
    <w:rsid w:val="003B675D"/>
    <w:rsid w:val="003B6976"/>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AB8"/>
    <w:rsid w:val="003C4FE1"/>
    <w:rsid w:val="003C5011"/>
    <w:rsid w:val="003C51AF"/>
    <w:rsid w:val="003C59F5"/>
    <w:rsid w:val="003C5F7D"/>
    <w:rsid w:val="003C687C"/>
    <w:rsid w:val="003C6AF5"/>
    <w:rsid w:val="003C743E"/>
    <w:rsid w:val="003C767E"/>
    <w:rsid w:val="003C79F6"/>
    <w:rsid w:val="003C7E71"/>
    <w:rsid w:val="003C7F4D"/>
    <w:rsid w:val="003D060E"/>
    <w:rsid w:val="003D0903"/>
    <w:rsid w:val="003D0C31"/>
    <w:rsid w:val="003D1497"/>
    <w:rsid w:val="003D14A2"/>
    <w:rsid w:val="003D1CB1"/>
    <w:rsid w:val="003D1FA1"/>
    <w:rsid w:val="003D38D4"/>
    <w:rsid w:val="003D429D"/>
    <w:rsid w:val="003D440D"/>
    <w:rsid w:val="003D47EC"/>
    <w:rsid w:val="003D4AE9"/>
    <w:rsid w:val="003D4C72"/>
    <w:rsid w:val="003D4D9E"/>
    <w:rsid w:val="003D5622"/>
    <w:rsid w:val="003D56CB"/>
    <w:rsid w:val="003D5CC0"/>
    <w:rsid w:val="003D6056"/>
    <w:rsid w:val="003D61B5"/>
    <w:rsid w:val="003D69C0"/>
    <w:rsid w:val="003D76E5"/>
    <w:rsid w:val="003E05F6"/>
    <w:rsid w:val="003E06ED"/>
    <w:rsid w:val="003E09AC"/>
    <w:rsid w:val="003E0C07"/>
    <w:rsid w:val="003E1F2A"/>
    <w:rsid w:val="003E280B"/>
    <w:rsid w:val="003E2ABC"/>
    <w:rsid w:val="003E3189"/>
    <w:rsid w:val="003E369E"/>
    <w:rsid w:val="003E400C"/>
    <w:rsid w:val="003E466D"/>
    <w:rsid w:val="003E46DB"/>
    <w:rsid w:val="003E4D99"/>
    <w:rsid w:val="003E4DB5"/>
    <w:rsid w:val="003E4EC5"/>
    <w:rsid w:val="003E5067"/>
    <w:rsid w:val="003E50D9"/>
    <w:rsid w:val="003E626D"/>
    <w:rsid w:val="003E7651"/>
    <w:rsid w:val="003E7900"/>
    <w:rsid w:val="003E7DD4"/>
    <w:rsid w:val="003F00B8"/>
    <w:rsid w:val="003F0939"/>
    <w:rsid w:val="003F0F2B"/>
    <w:rsid w:val="003F14D0"/>
    <w:rsid w:val="003F1643"/>
    <w:rsid w:val="003F2909"/>
    <w:rsid w:val="003F2E73"/>
    <w:rsid w:val="003F3448"/>
    <w:rsid w:val="003F4854"/>
    <w:rsid w:val="003F4967"/>
    <w:rsid w:val="003F4B70"/>
    <w:rsid w:val="003F4EE7"/>
    <w:rsid w:val="003F50F8"/>
    <w:rsid w:val="003F594D"/>
    <w:rsid w:val="003F63AB"/>
    <w:rsid w:val="003F685E"/>
    <w:rsid w:val="003F69AB"/>
    <w:rsid w:val="003F6DDC"/>
    <w:rsid w:val="003F78C1"/>
    <w:rsid w:val="003F7EA6"/>
    <w:rsid w:val="003F7F69"/>
    <w:rsid w:val="00400114"/>
    <w:rsid w:val="00400131"/>
    <w:rsid w:val="0040027C"/>
    <w:rsid w:val="004006B1"/>
    <w:rsid w:val="004008AE"/>
    <w:rsid w:val="00400DEF"/>
    <w:rsid w:val="00401790"/>
    <w:rsid w:val="00401EB9"/>
    <w:rsid w:val="0040210E"/>
    <w:rsid w:val="004022D2"/>
    <w:rsid w:val="004026D0"/>
    <w:rsid w:val="00402A60"/>
    <w:rsid w:val="00402ABC"/>
    <w:rsid w:val="00402D86"/>
    <w:rsid w:val="00402F9B"/>
    <w:rsid w:val="00403116"/>
    <w:rsid w:val="00403ECC"/>
    <w:rsid w:val="004046D0"/>
    <w:rsid w:val="00404A80"/>
    <w:rsid w:val="004051EE"/>
    <w:rsid w:val="00405284"/>
    <w:rsid w:val="004053B4"/>
    <w:rsid w:val="004056B4"/>
    <w:rsid w:val="004057FB"/>
    <w:rsid w:val="00405E10"/>
    <w:rsid w:val="004062F9"/>
    <w:rsid w:val="00406722"/>
    <w:rsid w:val="004070F4"/>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C85"/>
    <w:rsid w:val="00414DE0"/>
    <w:rsid w:val="00414E83"/>
    <w:rsid w:val="004151B1"/>
    <w:rsid w:val="00415770"/>
    <w:rsid w:val="00415E28"/>
    <w:rsid w:val="00415F6D"/>
    <w:rsid w:val="0041618E"/>
    <w:rsid w:val="004165FA"/>
    <w:rsid w:val="00416D99"/>
    <w:rsid w:val="00416E6E"/>
    <w:rsid w:val="0042045F"/>
    <w:rsid w:val="00420E94"/>
    <w:rsid w:val="004216BF"/>
    <w:rsid w:val="00421E14"/>
    <w:rsid w:val="00422031"/>
    <w:rsid w:val="004220AC"/>
    <w:rsid w:val="00422670"/>
    <w:rsid w:val="00422780"/>
    <w:rsid w:val="00422D7C"/>
    <w:rsid w:val="004235E2"/>
    <w:rsid w:val="00423F15"/>
    <w:rsid w:val="0042408A"/>
    <w:rsid w:val="0042409F"/>
    <w:rsid w:val="00424831"/>
    <w:rsid w:val="00424CCA"/>
    <w:rsid w:val="004260E5"/>
    <w:rsid w:val="00426446"/>
    <w:rsid w:val="004267CA"/>
    <w:rsid w:val="00426A8E"/>
    <w:rsid w:val="00427127"/>
    <w:rsid w:val="00427DB0"/>
    <w:rsid w:val="00427DF6"/>
    <w:rsid w:val="004303FC"/>
    <w:rsid w:val="00430CB6"/>
    <w:rsid w:val="00430DD3"/>
    <w:rsid w:val="0043169D"/>
    <w:rsid w:val="004317BE"/>
    <w:rsid w:val="00431C70"/>
    <w:rsid w:val="00431D1D"/>
    <w:rsid w:val="00432022"/>
    <w:rsid w:val="004322CD"/>
    <w:rsid w:val="004323EB"/>
    <w:rsid w:val="00432818"/>
    <w:rsid w:val="00433315"/>
    <w:rsid w:val="004337BB"/>
    <w:rsid w:val="004337F2"/>
    <w:rsid w:val="00433963"/>
    <w:rsid w:val="00433976"/>
    <w:rsid w:val="00433D3C"/>
    <w:rsid w:val="004343F7"/>
    <w:rsid w:val="00434AC2"/>
    <w:rsid w:val="00434E8D"/>
    <w:rsid w:val="00435472"/>
    <w:rsid w:val="00435AB7"/>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82"/>
    <w:rsid w:val="00440EBD"/>
    <w:rsid w:val="00440F20"/>
    <w:rsid w:val="00441571"/>
    <w:rsid w:val="0044196A"/>
    <w:rsid w:val="0044209F"/>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5E18"/>
    <w:rsid w:val="00446267"/>
    <w:rsid w:val="00446524"/>
    <w:rsid w:val="00446645"/>
    <w:rsid w:val="00447D58"/>
    <w:rsid w:val="0045039C"/>
    <w:rsid w:val="00450698"/>
    <w:rsid w:val="00450AE0"/>
    <w:rsid w:val="00450F94"/>
    <w:rsid w:val="0045154B"/>
    <w:rsid w:val="004516A1"/>
    <w:rsid w:val="00451C91"/>
    <w:rsid w:val="00451E8D"/>
    <w:rsid w:val="004520D2"/>
    <w:rsid w:val="00452CAE"/>
    <w:rsid w:val="00453687"/>
    <w:rsid w:val="004538AE"/>
    <w:rsid w:val="00454AC6"/>
    <w:rsid w:val="004550F4"/>
    <w:rsid w:val="004555EB"/>
    <w:rsid w:val="00455C28"/>
    <w:rsid w:val="00456279"/>
    <w:rsid w:val="0045628C"/>
    <w:rsid w:val="00456D32"/>
    <w:rsid w:val="004571C7"/>
    <w:rsid w:val="00457A03"/>
    <w:rsid w:val="00457BD0"/>
    <w:rsid w:val="00457C22"/>
    <w:rsid w:val="00460274"/>
    <w:rsid w:val="004602D7"/>
    <w:rsid w:val="00460BFF"/>
    <w:rsid w:val="00460DA8"/>
    <w:rsid w:val="00461DBA"/>
    <w:rsid w:val="00462014"/>
    <w:rsid w:val="004628F3"/>
    <w:rsid w:val="00462991"/>
    <w:rsid w:val="00462C5A"/>
    <w:rsid w:val="00462CCE"/>
    <w:rsid w:val="004630AF"/>
    <w:rsid w:val="004631C9"/>
    <w:rsid w:val="00463F63"/>
    <w:rsid w:val="00464087"/>
    <w:rsid w:val="00464613"/>
    <w:rsid w:val="004651BD"/>
    <w:rsid w:val="004653EE"/>
    <w:rsid w:val="004659DB"/>
    <w:rsid w:val="004662D3"/>
    <w:rsid w:val="004670F9"/>
    <w:rsid w:val="004677C3"/>
    <w:rsid w:val="0047019C"/>
    <w:rsid w:val="00470863"/>
    <w:rsid w:val="004709B3"/>
    <w:rsid w:val="00470BA0"/>
    <w:rsid w:val="00470BDC"/>
    <w:rsid w:val="0047102E"/>
    <w:rsid w:val="0047110E"/>
    <w:rsid w:val="004711CE"/>
    <w:rsid w:val="004712C0"/>
    <w:rsid w:val="00471F2A"/>
    <w:rsid w:val="004720F4"/>
    <w:rsid w:val="00472172"/>
    <w:rsid w:val="004728A6"/>
    <w:rsid w:val="00472A81"/>
    <w:rsid w:val="00472C42"/>
    <w:rsid w:val="004735D5"/>
    <w:rsid w:val="004749BA"/>
    <w:rsid w:val="004752EE"/>
    <w:rsid w:val="00475A7B"/>
    <w:rsid w:val="00476355"/>
    <w:rsid w:val="00476891"/>
    <w:rsid w:val="0047696D"/>
    <w:rsid w:val="00476E9A"/>
    <w:rsid w:val="00477636"/>
    <w:rsid w:val="00477ECB"/>
    <w:rsid w:val="0048136F"/>
    <w:rsid w:val="00481679"/>
    <w:rsid w:val="0048173B"/>
    <w:rsid w:val="00481893"/>
    <w:rsid w:val="00482291"/>
    <w:rsid w:val="00482AAC"/>
    <w:rsid w:val="004830A3"/>
    <w:rsid w:val="004830DA"/>
    <w:rsid w:val="00483D2E"/>
    <w:rsid w:val="00483EFE"/>
    <w:rsid w:val="00484D0E"/>
    <w:rsid w:val="0048563D"/>
    <w:rsid w:val="0048566B"/>
    <w:rsid w:val="0048581B"/>
    <w:rsid w:val="00485FB6"/>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990"/>
    <w:rsid w:val="00492AAF"/>
    <w:rsid w:val="00492AF8"/>
    <w:rsid w:val="00492D60"/>
    <w:rsid w:val="00492FFB"/>
    <w:rsid w:val="0049306C"/>
    <w:rsid w:val="004931F2"/>
    <w:rsid w:val="00493277"/>
    <w:rsid w:val="00493545"/>
    <w:rsid w:val="004936B4"/>
    <w:rsid w:val="00493BA7"/>
    <w:rsid w:val="00493C2B"/>
    <w:rsid w:val="004945AC"/>
    <w:rsid w:val="004946AB"/>
    <w:rsid w:val="00494B2F"/>
    <w:rsid w:val="00494B99"/>
    <w:rsid w:val="00494BB4"/>
    <w:rsid w:val="004953E0"/>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37B"/>
    <w:rsid w:val="004A15B2"/>
    <w:rsid w:val="004A1D58"/>
    <w:rsid w:val="004A22B5"/>
    <w:rsid w:val="004A2779"/>
    <w:rsid w:val="004A2888"/>
    <w:rsid w:val="004A2FBB"/>
    <w:rsid w:val="004A3595"/>
    <w:rsid w:val="004A3A57"/>
    <w:rsid w:val="004A3E40"/>
    <w:rsid w:val="004A410A"/>
    <w:rsid w:val="004A434E"/>
    <w:rsid w:val="004A4676"/>
    <w:rsid w:val="004A493E"/>
    <w:rsid w:val="004A5269"/>
    <w:rsid w:val="004A594E"/>
    <w:rsid w:val="004A5D88"/>
    <w:rsid w:val="004A64E1"/>
    <w:rsid w:val="004A6F66"/>
    <w:rsid w:val="004A744A"/>
    <w:rsid w:val="004A7667"/>
    <w:rsid w:val="004A7832"/>
    <w:rsid w:val="004A7A9C"/>
    <w:rsid w:val="004B0436"/>
    <w:rsid w:val="004B06FA"/>
    <w:rsid w:val="004B0BC0"/>
    <w:rsid w:val="004B1011"/>
    <w:rsid w:val="004B123A"/>
    <w:rsid w:val="004B13ED"/>
    <w:rsid w:val="004B1557"/>
    <w:rsid w:val="004B194C"/>
    <w:rsid w:val="004B1C61"/>
    <w:rsid w:val="004B1DB4"/>
    <w:rsid w:val="004B2378"/>
    <w:rsid w:val="004B284C"/>
    <w:rsid w:val="004B355B"/>
    <w:rsid w:val="004B3973"/>
    <w:rsid w:val="004B3B5E"/>
    <w:rsid w:val="004B47B1"/>
    <w:rsid w:val="004B4D49"/>
    <w:rsid w:val="004B4EF0"/>
    <w:rsid w:val="004B5119"/>
    <w:rsid w:val="004B529B"/>
    <w:rsid w:val="004B5320"/>
    <w:rsid w:val="004B53E9"/>
    <w:rsid w:val="004B54BD"/>
    <w:rsid w:val="004B5683"/>
    <w:rsid w:val="004B56E6"/>
    <w:rsid w:val="004B59E1"/>
    <w:rsid w:val="004B5C9D"/>
    <w:rsid w:val="004B610A"/>
    <w:rsid w:val="004B6767"/>
    <w:rsid w:val="004B7393"/>
    <w:rsid w:val="004C02E1"/>
    <w:rsid w:val="004C06A4"/>
    <w:rsid w:val="004C07AA"/>
    <w:rsid w:val="004C0E17"/>
    <w:rsid w:val="004C10E3"/>
    <w:rsid w:val="004C17CE"/>
    <w:rsid w:val="004C1D03"/>
    <w:rsid w:val="004C1E05"/>
    <w:rsid w:val="004C2044"/>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37"/>
    <w:rsid w:val="004C6189"/>
    <w:rsid w:val="004C66A8"/>
    <w:rsid w:val="004C6C99"/>
    <w:rsid w:val="004C6DC0"/>
    <w:rsid w:val="004C720E"/>
    <w:rsid w:val="004C76B4"/>
    <w:rsid w:val="004C7DB5"/>
    <w:rsid w:val="004C7EE4"/>
    <w:rsid w:val="004D02E5"/>
    <w:rsid w:val="004D0BE5"/>
    <w:rsid w:val="004D0DB4"/>
    <w:rsid w:val="004D132C"/>
    <w:rsid w:val="004D2A67"/>
    <w:rsid w:val="004D330B"/>
    <w:rsid w:val="004D3600"/>
    <w:rsid w:val="004D3F85"/>
    <w:rsid w:val="004D437B"/>
    <w:rsid w:val="004D4946"/>
    <w:rsid w:val="004D4A79"/>
    <w:rsid w:val="004D5264"/>
    <w:rsid w:val="004D5480"/>
    <w:rsid w:val="004D55F4"/>
    <w:rsid w:val="004D55FE"/>
    <w:rsid w:val="004D5CCA"/>
    <w:rsid w:val="004D5D0B"/>
    <w:rsid w:val="004D5D56"/>
    <w:rsid w:val="004D5FA6"/>
    <w:rsid w:val="004D612E"/>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8D0"/>
    <w:rsid w:val="004E4E93"/>
    <w:rsid w:val="004E50D8"/>
    <w:rsid w:val="004E5790"/>
    <w:rsid w:val="004E5B89"/>
    <w:rsid w:val="004E5C62"/>
    <w:rsid w:val="004E6370"/>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8D6"/>
    <w:rsid w:val="004F4ACD"/>
    <w:rsid w:val="004F4C0C"/>
    <w:rsid w:val="004F4E1E"/>
    <w:rsid w:val="004F4EE3"/>
    <w:rsid w:val="004F57A1"/>
    <w:rsid w:val="004F5F10"/>
    <w:rsid w:val="004F5F3D"/>
    <w:rsid w:val="004F6033"/>
    <w:rsid w:val="004F6D21"/>
    <w:rsid w:val="004F6DB1"/>
    <w:rsid w:val="004F6E6E"/>
    <w:rsid w:val="004F7146"/>
    <w:rsid w:val="00500495"/>
    <w:rsid w:val="005008B5"/>
    <w:rsid w:val="00500B7D"/>
    <w:rsid w:val="00500D3E"/>
    <w:rsid w:val="00500FD4"/>
    <w:rsid w:val="00501BA5"/>
    <w:rsid w:val="00502256"/>
    <w:rsid w:val="00502274"/>
    <w:rsid w:val="00502297"/>
    <w:rsid w:val="0050299C"/>
    <w:rsid w:val="00502F0C"/>
    <w:rsid w:val="005043D7"/>
    <w:rsid w:val="005045C0"/>
    <w:rsid w:val="0050485B"/>
    <w:rsid w:val="00504A98"/>
    <w:rsid w:val="00504E72"/>
    <w:rsid w:val="00504FA9"/>
    <w:rsid w:val="0050524A"/>
    <w:rsid w:val="005052DF"/>
    <w:rsid w:val="005057D5"/>
    <w:rsid w:val="00505920"/>
    <w:rsid w:val="00506078"/>
    <w:rsid w:val="005064B7"/>
    <w:rsid w:val="005066EA"/>
    <w:rsid w:val="00507567"/>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4C7E"/>
    <w:rsid w:val="0051538F"/>
    <w:rsid w:val="00515AA0"/>
    <w:rsid w:val="00515BDC"/>
    <w:rsid w:val="00515EF8"/>
    <w:rsid w:val="00515F2B"/>
    <w:rsid w:val="005165C7"/>
    <w:rsid w:val="005166F1"/>
    <w:rsid w:val="00517396"/>
    <w:rsid w:val="00517561"/>
    <w:rsid w:val="005176B7"/>
    <w:rsid w:val="005176FD"/>
    <w:rsid w:val="00517C91"/>
    <w:rsid w:val="005201FF"/>
    <w:rsid w:val="0052054A"/>
    <w:rsid w:val="00520616"/>
    <w:rsid w:val="00520A01"/>
    <w:rsid w:val="00520B59"/>
    <w:rsid w:val="0052120C"/>
    <w:rsid w:val="00521350"/>
    <w:rsid w:val="005218BC"/>
    <w:rsid w:val="00521CC3"/>
    <w:rsid w:val="00521E5B"/>
    <w:rsid w:val="00522209"/>
    <w:rsid w:val="00522833"/>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8CC"/>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020"/>
    <w:rsid w:val="00551925"/>
    <w:rsid w:val="005519EC"/>
    <w:rsid w:val="0055215C"/>
    <w:rsid w:val="0055216C"/>
    <w:rsid w:val="005521D2"/>
    <w:rsid w:val="005524A1"/>
    <w:rsid w:val="0055264D"/>
    <w:rsid w:val="00552ED7"/>
    <w:rsid w:val="00553ACA"/>
    <w:rsid w:val="00553BA4"/>
    <w:rsid w:val="00553E2B"/>
    <w:rsid w:val="00553F03"/>
    <w:rsid w:val="00554380"/>
    <w:rsid w:val="005547F6"/>
    <w:rsid w:val="00554B2F"/>
    <w:rsid w:val="00554D7F"/>
    <w:rsid w:val="005552F9"/>
    <w:rsid w:val="00555634"/>
    <w:rsid w:val="005562F6"/>
    <w:rsid w:val="005572EA"/>
    <w:rsid w:val="00557A61"/>
    <w:rsid w:val="00557C69"/>
    <w:rsid w:val="00557FF5"/>
    <w:rsid w:val="00560833"/>
    <w:rsid w:val="005609BA"/>
    <w:rsid w:val="005613DE"/>
    <w:rsid w:val="00561647"/>
    <w:rsid w:val="00562687"/>
    <w:rsid w:val="00562945"/>
    <w:rsid w:val="005629F1"/>
    <w:rsid w:val="005634F9"/>
    <w:rsid w:val="00563998"/>
    <w:rsid w:val="00563A5A"/>
    <w:rsid w:val="00563B9D"/>
    <w:rsid w:val="0056447F"/>
    <w:rsid w:val="005644F4"/>
    <w:rsid w:val="00564795"/>
    <w:rsid w:val="00564FDF"/>
    <w:rsid w:val="00565C95"/>
    <w:rsid w:val="00565DB7"/>
    <w:rsid w:val="00566013"/>
    <w:rsid w:val="005665EC"/>
    <w:rsid w:val="005666A8"/>
    <w:rsid w:val="0056691C"/>
    <w:rsid w:val="00566E1C"/>
    <w:rsid w:val="00566E35"/>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2F29"/>
    <w:rsid w:val="005739B1"/>
    <w:rsid w:val="00573ACF"/>
    <w:rsid w:val="00573E99"/>
    <w:rsid w:val="00574746"/>
    <w:rsid w:val="00574F95"/>
    <w:rsid w:val="00575206"/>
    <w:rsid w:val="0057524C"/>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C96"/>
    <w:rsid w:val="00581E53"/>
    <w:rsid w:val="005832F0"/>
    <w:rsid w:val="0058479A"/>
    <w:rsid w:val="00584D27"/>
    <w:rsid w:val="00584F48"/>
    <w:rsid w:val="0058510A"/>
    <w:rsid w:val="005856CA"/>
    <w:rsid w:val="00585B18"/>
    <w:rsid w:val="005860DD"/>
    <w:rsid w:val="0058626D"/>
    <w:rsid w:val="00586307"/>
    <w:rsid w:val="00586C60"/>
    <w:rsid w:val="0058727C"/>
    <w:rsid w:val="0058775C"/>
    <w:rsid w:val="00587910"/>
    <w:rsid w:val="0059031E"/>
    <w:rsid w:val="00590635"/>
    <w:rsid w:val="0059094A"/>
    <w:rsid w:val="00590B5C"/>
    <w:rsid w:val="00590BB7"/>
    <w:rsid w:val="00590C24"/>
    <w:rsid w:val="00590D34"/>
    <w:rsid w:val="00590E81"/>
    <w:rsid w:val="0059131B"/>
    <w:rsid w:val="0059185C"/>
    <w:rsid w:val="0059194B"/>
    <w:rsid w:val="00591AA1"/>
    <w:rsid w:val="0059202C"/>
    <w:rsid w:val="00592154"/>
    <w:rsid w:val="00592423"/>
    <w:rsid w:val="00592D1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933"/>
    <w:rsid w:val="005A1B79"/>
    <w:rsid w:val="005A1BA0"/>
    <w:rsid w:val="005A1ED0"/>
    <w:rsid w:val="005A1F67"/>
    <w:rsid w:val="005A22CD"/>
    <w:rsid w:val="005A24AE"/>
    <w:rsid w:val="005A29E5"/>
    <w:rsid w:val="005A2CEE"/>
    <w:rsid w:val="005A2DBA"/>
    <w:rsid w:val="005A2ECC"/>
    <w:rsid w:val="005A3062"/>
    <w:rsid w:val="005A3A35"/>
    <w:rsid w:val="005A3B3B"/>
    <w:rsid w:val="005A3F95"/>
    <w:rsid w:val="005A4400"/>
    <w:rsid w:val="005A50AF"/>
    <w:rsid w:val="005A56A6"/>
    <w:rsid w:val="005A58CD"/>
    <w:rsid w:val="005A5969"/>
    <w:rsid w:val="005A6452"/>
    <w:rsid w:val="005A69BC"/>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32D"/>
    <w:rsid w:val="005B2683"/>
    <w:rsid w:val="005B2FB3"/>
    <w:rsid w:val="005B2FCD"/>
    <w:rsid w:val="005B2FE0"/>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BEE"/>
    <w:rsid w:val="005C6F03"/>
    <w:rsid w:val="005C7457"/>
    <w:rsid w:val="005C792E"/>
    <w:rsid w:val="005C7C2F"/>
    <w:rsid w:val="005C7E93"/>
    <w:rsid w:val="005C7F15"/>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1A0A"/>
    <w:rsid w:val="005E258C"/>
    <w:rsid w:val="005E2692"/>
    <w:rsid w:val="005E2CFA"/>
    <w:rsid w:val="005E3464"/>
    <w:rsid w:val="005E383F"/>
    <w:rsid w:val="005E3AAB"/>
    <w:rsid w:val="005E3C7F"/>
    <w:rsid w:val="005E426C"/>
    <w:rsid w:val="005E485D"/>
    <w:rsid w:val="005E4B56"/>
    <w:rsid w:val="005E4E64"/>
    <w:rsid w:val="005E542A"/>
    <w:rsid w:val="005E5B3C"/>
    <w:rsid w:val="005E5E5E"/>
    <w:rsid w:val="005E64B5"/>
    <w:rsid w:val="005E6844"/>
    <w:rsid w:val="005E691F"/>
    <w:rsid w:val="005E6CF7"/>
    <w:rsid w:val="005E71F3"/>
    <w:rsid w:val="005E7419"/>
    <w:rsid w:val="005E7921"/>
    <w:rsid w:val="005F00DB"/>
    <w:rsid w:val="005F0517"/>
    <w:rsid w:val="005F0682"/>
    <w:rsid w:val="005F0FB4"/>
    <w:rsid w:val="005F1F92"/>
    <w:rsid w:val="005F201B"/>
    <w:rsid w:val="005F208C"/>
    <w:rsid w:val="005F302B"/>
    <w:rsid w:val="005F3AA2"/>
    <w:rsid w:val="005F3C73"/>
    <w:rsid w:val="005F4164"/>
    <w:rsid w:val="005F4421"/>
    <w:rsid w:val="005F4774"/>
    <w:rsid w:val="005F54EF"/>
    <w:rsid w:val="005F56AD"/>
    <w:rsid w:val="005F56CB"/>
    <w:rsid w:val="005F5983"/>
    <w:rsid w:val="005F69D7"/>
    <w:rsid w:val="005F6CCF"/>
    <w:rsid w:val="005F6CE9"/>
    <w:rsid w:val="005F6DE2"/>
    <w:rsid w:val="005F6FBF"/>
    <w:rsid w:val="005F7500"/>
    <w:rsid w:val="005F753E"/>
    <w:rsid w:val="005F76E4"/>
    <w:rsid w:val="005F7B1E"/>
    <w:rsid w:val="0060071A"/>
    <w:rsid w:val="00600805"/>
    <w:rsid w:val="006008AC"/>
    <w:rsid w:val="00600BF4"/>
    <w:rsid w:val="00601469"/>
    <w:rsid w:val="00601804"/>
    <w:rsid w:val="00601D45"/>
    <w:rsid w:val="00601F9E"/>
    <w:rsid w:val="006022C5"/>
    <w:rsid w:val="006024A6"/>
    <w:rsid w:val="00603A92"/>
    <w:rsid w:val="006040CE"/>
    <w:rsid w:val="00604522"/>
    <w:rsid w:val="00604616"/>
    <w:rsid w:val="00604E9D"/>
    <w:rsid w:val="00604F19"/>
    <w:rsid w:val="0060537B"/>
    <w:rsid w:val="00605707"/>
    <w:rsid w:val="006064B8"/>
    <w:rsid w:val="006065E3"/>
    <w:rsid w:val="00606A84"/>
    <w:rsid w:val="00606C42"/>
    <w:rsid w:val="00607912"/>
    <w:rsid w:val="0060795B"/>
    <w:rsid w:val="00610203"/>
    <w:rsid w:val="006109A3"/>
    <w:rsid w:val="00610A03"/>
    <w:rsid w:val="00610E12"/>
    <w:rsid w:val="0061104F"/>
    <w:rsid w:val="00611079"/>
    <w:rsid w:val="006112B7"/>
    <w:rsid w:val="006112DD"/>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53D"/>
    <w:rsid w:val="0061703A"/>
    <w:rsid w:val="0061738A"/>
    <w:rsid w:val="00617924"/>
    <w:rsid w:val="00620032"/>
    <w:rsid w:val="00620272"/>
    <w:rsid w:val="00620277"/>
    <w:rsid w:val="00620B51"/>
    <w:rsid w:val="00621241"/>
    <w:rsid w:val="006215E1"/>
    <w:rsid w:val="0062188C"/>
    <w:rsid w:val="0062193B"/>
    <w:rsid w:val="00621EFD"/>
    <w:rsid w:val="00623231"/>
    <w:rsid w:val="00623979"/>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A64"/>
    <w:rsid w:val="00630CC4"/>
    <w:rsid w:val="0063142D"/>
    <w:rsid w:val="00631748"/>
    <w:rsid w:val="00631ADE"/>
    <w:rsid w:val="00631D37"/>
    <w:rsid w:val="006322C3"/>
    <w:rsid w:val="00632ACC"/>
    <w:rsid w:val="00632EE8"/>
    <w:rsid w:val="0063385D"/>
    <w:rsid w:val="00633DFB"/>
    <w:rsid w:val="00633E92"/>
    <w:rsid w:val="00634552"/>
    <w:rsid w:val="00634897"/>
    <w:rsid w:val="00634DD8"/>
    <w:rsid w:val="006352CF"/>
    <w:rsid w:val="006356AD"/>
    <w:rsid w:val="006356EE"/>
    <w:rsid w:val="00635BA4"/>
    <w:rsid w:val="00635CE8"/>
    <w:rsid w:val="00635E05"/>
    <w:rsid w:val="00635F0C"/>
    <w:rsid w:val="00636B99"/>
    <w:rsid w:val="006372DE"/>
    <w:rsid w:val="00637B73"/>
    <w:rsid w:val="00637F3D"/>
    <w:rsid w:val="00640FD4"/>
    <w:rsid w:val="00641654"/>
    <w:rsid w:val="0064168E"/>
    <w:rsid w:val="006418E0"/>
    <w:rsid w:val="00641B5C"/>
    <w:rsid w:val="006421F0"/>
    <w:rsid w:val="006428DB"/>
    <w:rsid w:val="00642BBB"/>
    <w:rsid w:val="00642FC7"/>
    <w:rsid w:val="006430AA"/>
    <w:rsid w:val="00643214"/>
    <w:rsid w:val="0064365E"/>
    <w:rsid w:val="00643A93"/>
    <w:rsid w:val="00643BD6"/>
    <w:rsid w:val="00644324"/>
    <w:rsid w:val="00644C54"/>
    <w:rsid w:val="00644D56"/>
    <w:rsid w:val="00645447"/>
    <w:rsid w:val="00646ABD"/>
    <w:rsid w:val="006471EA"/>
    <w:rsid w:val="0064771A"/>
    <w:rsid w:val="0064798B"/>
    <w:rsid w:val="00647AB8"/>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554C"/>
    <w:rsid w:val="006555F4"/>
    <w:rsid w:val="00655650"/>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4CD3"/>
    <w:rsid w:val="00665157"/>
    <w:rsid w:val="0066535B"/>
    <w:rsid w:val="00665DEF"/>
    <w:rsid w:val="00665E14"/>
    <w:rsid w:val="00665E4C"/>
    <w:rsid w:val="0066645B"/>
    <w:rsid w:val="006666E7"/>
    <w:rsid w:val="0066672E"/>
    <w:rsid w:val="00666966"/>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7616"/>
    <w:rsid w:val="00677C60"/>
    <w:rsid w:val="0068027F"/>
    <w:rsid w:val="00680656"/>
    <w:rsid w:val="00680AAA"/>
    <w:rsid w:val="00680F7C"/>
    <w:rsid w:val="00681DA4"/>
    <w:rsid w:val="00682167"/>
    <w:rsid w:val="006825FF"/>
    <w:rsid w:val="00682F19"/>
    <w:rsid w:val="00683097"/>
    <w:rsid w:val="006835ED"/>
    <w:rsid w:val="00683A2B"/>
    <w:rsid w:val="0068403A"/>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070"/>
    <w:rsid w:val="006932D2"/>
    <w:rsid w:val="00693357"/>
    <w:rsid w:val="00693383"/>
    <w:rsid w:val="006936DD"/>
    <w:rsid w:val="00694EF1"/>
    <w:rsid w:val="006952C1"/>
    <w:rsid w:val="006953D8"/>
    <w:rsid w:val="006956CB"/>
    <w:rsid w:val="006958BC"/>
    <w:rsid w:val="00695CD9"/>
    <w:rsid w:val="006961A8"/>
    <w:rsid w:val="0069630D"/>
    <w:rsid w:val="006969B1"/>
    <w:rsid w:val="006972FF"/>
    <w:rsid w:val="00697628"/>
    <w:rsid w:val="006A04E8"/>
    <w:rsid w:val="006A058F"/>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A8A"/>
    <w:rsid w:val="006A3F6A"/>
    <w:rsid w:val="006A4314"/>
    <w:rsid w:val="006A4335"/>
    <w:rsid w:val="006A46A0"/>
    <w:rsid w:val="006A4BF9"/>
    <w:rsid w:val="006A519E"/>
    <w:rsid w:val="006A5EC9"/>
    <w:rsid w:val="006A65C5"/>
    <w:rsid w:val="006A6BD2"/>
    <w:rsid w:val="006A773E"/>
    <w:rsid w:val="006A7D99"/>
    <w:rsid w:val="006B099F"/>
    <w:rsid w:val="006B0DDB"/>
    <w:rsid w:val="006B1112"/>
    <w:rsid w:val="006B1D6F"/>
    <w:rsid w:val="006B2087"/>
    <w:rsid w:val="006B2A32"/>
    <w:rsid w:val="006B2D91"/>
    <w:rsid w:val="006B2F9B"/>
    <w:rsid w:val="006B2FB1"/>
    <w:rsid w:val="006B3087"/>
    <w:rsid w:val="006B36E7"/>
    <w:rsid w:val="006B39BB"/>
    <w:rsid w:val="006B41A0"/>
    <w:rsid w:val="006B43C5"/>
    <w:rsid w:val="006B4487"/>
    <w:rsid w:val="006B459B"/>
    <w:rsid w:val="006B4840"/>
    <w:rsid w:val="006B494A"/>
    <w:rsid w:val="006B4F4B"/>
    <w:rsid w:val="006B5163"/>
    <w:rsid w:val="006B5352"/>
    <w:rsid w:val="006B5A48"/>
    <w:rsid w:val="006B5CC4"/>
    <w:rsid w:val="006B6BA7"/>
    <w:rsid w:val="006B70B9"/>
    <w:rsid w:val="006B7387"/>
    <w:rsid w:val="006B7AA9"/>
    <w:rsid w:val="006C000C"/>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80B"/>
    <w:rsid w:val="006C7F63"/>
    <w:rsid w:val="006C7F91"/>
    <w:rsid w:val="006D0A94"/>
    <w:rsid w:val="006D0D89"/>
    <w:rsid w:val="006D11B7"/>
    <w:rsid w:val="006D1736"/>
    <w:rsid w:val="006D17AD"/>
    <w:rsid w:val="006D18A7"/>
    <w:rsid w:val="006D18DC"/>
    <w:rsid w:val="006D199D"/>
    <w:rsid w:val="006D1B6C"/>
    <w:rsid w:val="006D1C0D"/>
    <w:rsid w:val="006D1F35"/>
    <w:rsid w:val="006D25C0"/>
    <w:rsid w:val="006D2A88"/>
    <w:rsid w:val="006D2BAA"/>
    <w:rsid w:val="006D2E3E"/>
    <w:rsid w:val="006D316F"/>
    <w:rsid w:val="006D3308"/>
    <w:rsid w:val="006D33F1"/>
    <w:rsid w:val="006D3560"/>
    <w:rsid w:val="006D375B"/>
    <w:rsid w:val="006D412A"/>
    <w:rsid w:val="006D412F"/>
    <w:rsid w:val="006D47D9"/>
    <w:rsid w:val="006D4849"/>
    <w:rsid w:val="006D49CD"/>
    <w:rsid w:val="006D4A9B"/>
    <w:rsid w:val="006D4C2C"/>
    <w:rsid w:val="006D4CC3"/>
    <w:rsid w:val="006D5A30"/>
    <w:rsid w:val="006D5C77"/>
    <w:rsid w:val="006D5C8F"/>
    <w:rsid w:val="006D6223"/>
    <w:rsid w:val="006D66A5"/>
    <w:rsid w:val="006D685E"/>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6D1"/>
    <w:rsid w:val="006E3896"/>
    <w:rsid w:val="006E3937"/>
    <w:rsid w:val="006E3E34"/>
    <w:rsid w:val="006E4994"/>
    <w:rsid w:val="006E4F6C"/>
    <w:rsid w:val="006E4FD8"/>
    <w:rsid w:val="006E5B37"/>
    <w:rsid w:val="006E66A5"/>
    <w:rsid w:val="006E6F6B"/>
    <w:rsid w:val="006E70B1"/>
    <w:rsid w:val="006E7100"/>
    <w:rsid w:val="006E7181"/>
    <w:rsid w:val="006E7236"/>
    <w:rsid w:val="006E740B"/>
    <w:rsid w:val="006E7682"/>
    <w:rsid w:val="006E777F"/>
    <w:rsid w:val="006E7DE0"/>
    <w:rsid w:val="006F08ED"/>
    <w:rsid w:val="006F10EC"/>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4F4"/>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4B22"/>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4F7"/>
    <w:rsid w:val="007136F8"/>
    <w:rsid w:val="007138A2"/>
    <w:rsid w:val="007138BC"/>
    <w:rsid w:val="00713F26"/>
    <w:rsid w:val="00713F42"/>
    <w:rsid w:val="007141CD"/>
    <w:rsid w:val="007143F8"/>
    <w:rsid w:val="00714A27"/>
    <w:rsid w:val="007153F0"/>
    <w:rsid w:val="007156D9"/>
    <w:rsid w:val="00715B6D"/>
    <w:rsid w:val="00716990"/>
    <w:rsid w:val="00716C19"/>
    <w:rsid w:val="00716CF3"/>
    <w:rsid w:val="007176D7"/>
    <w:rsid w:val="00717D2F"/>
    <w:rsid w:val="00717E59"/>
    <w:rsid w:val="00717EE5"/>
    <w:rsid w:val="00720221"/>
    <w:rsid w:val="00721129"/>
    <w:rsid w:val="007215DC"/>
    <w:rsid w:val="00721C5B"/>
    <w:rsid w:val="00721D9F"/>
    <w:rsid w:val="0072271D"/>
    <w:rsid w:val="0072328B"/>
    <w:rsid w:val="00723510"/>
    <w:rsid w:val="0072429E"/>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1FD7"/>
    <w:rsid w:val="00732476"/>
    <w:rsid w:val="00732686"/>
    <w:rsid w:val="00733184"/>
    <w:rsid w:val="007337D4"/>
    <w:rsid w:val="00734DEB"/>
    <w:rsid w:val="007354E0"/>
    <w:rsid w:val="00735A1C"/>
    <w:rsid w:val="00735F5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4C2"/>
    <w:rsid w:val="007434F3"/>
    <w:rsid w:val="0074498A"/>
    <w:rsid w:val="00744E35"/>
    <w:rsid w:val="0074569F"/>
    <w:rsid w:val="0074570B"/>
    <w:rsid w:val="0074588F"/>
    <w:rsid w:val="00745A45"/>
    <w:rsid w:val="00745EE8"/>
    <w:rsid w:val="007467A0"/>
    <w:rsid w:val="00746D73"/>
    <w:rsid w:val="00747FDF"/>
    <w:rsid w:val="00750528"/>
    <w:rsid w:val="0075054F"/>
    <w:rsid w:val="007505FB"/>
    <w:rsid w:val="007508BE"/>
    <w:rsid w:val="00750AEF"/>
    <w:rsid w:val="00750E17"/>
    <w:rsid w:val="00751998"/>
    <w:rsid w:val="0075247C"/>
    <w:rsid w:val="007524F2"/>
    <w:rsid w:val="00753FD8"/>
    <w:rsid w:val="0075492A"/>
    <w:rsid w:val="00754935"/>
    <w:rsid w:val="00754C71"/>
    <w:rsid w:val="0075506A"/>
    <w:rsid w:val="00755153"/>
    <w:rsid w:val="007554AE"/>
    <w:rsid w:val="007556D4"/>
    <w:rsid w:val="007558FF"/>
    <w:rsid w:val="00756150"/>
    <w:rsid w:val="007567E9"/>
    <w:rsid w:val="00756C19"/>
    <w:rsid w:val="007571BE"/>
    <w:rsid w:val="007579EE"/>
    <w:rsid w:val="00757D67"/>
    <w:rsid w:val="00760197"/>
    <w:rsid w:val="0076056C"/>
    <w:rsid w:val="00761743"/>
    <w:rsid w:val="00761E65"/>
    <w:rsid w:val="007626BF"/>
    <w:rsid w:val="00762CBA"/>
    <w:rsid w:val="00762FE7"/>
    <w:rsid w:val="007634B2"/>
    <w:rsid w:val="00763985"/>
    <w:rsid w:val="007640C9"/>
    <w:rsid w:val="007643F7"/>
    <w:rsid w:val="007644F8"/>
    <w:rsid w:val="00764739"/>
    <w:rsid w:val="00764C67"/>
    <w:rsid w:val="00765A32"/>
    <w:rsid w:val="00765EDF"/>
    <w:rsid w:val="00765F62"/>
    <w:rsid w:val="00766386"/>
    <w:rsid w:val="00766EFC"/>
    <w:rsid w:val="0076716F"/>
    <w:rsid w:val="007702BC"/>
    <w:rsid w:val="00770B94"/>
    <w:rsid w:val="00770C17"/>
    <w:rsid w:val="00771286"/>
    <w:rsid w:val="007715A0"/>
    <w:rsid w:val="00771608"/>
    <w:rsid w:val="00771791"/>
    <w:rsid w:val="00772232"/>
    <w:rsid w:val="0077241E"/>
    <w:rsid w:val="00772541"/>
    <w:rsid w:val="0077300F"/>
    <w:rsid w:val="00773704"/>
    <w:rsid w:val="00773BE2"/>
    <w:rsid w:val="00773CF5"/>
    <w:rsid w:val="00774453"/>
    <w:rsid w:val="00774466"/>
    <w:rsid w:val="007753DB"/>
    <w:rsid w:val="007755D6"/>
    <w:rsid w:val="00775872"/>
    <w:rsid w:val="007758B2"/>
    <w:rsid w:val="007758D1"/>
    <w:rsid w:val="00776793"/>
    <w:rsid w:val="0077768D"/>
    <w:rsid w:val="00777827"/>
    <w:rsid w:val="00777DC3"/>
    <w:rsid w:val="00777E37"/>
    <w:rsid w:val="00777FF8"/>
    <w:rsid w:val="007801C7"/>
    <w:rsid w:val="007807F7"/>
    <w:rsid w:val="00780988"/>
    <w:rsid w:val="007814EA"/>
    <w:rsid w:val="00781A8B"/>
    <w:rsid w:val="0078220D"/>
    <w:rsid w:val="0078241B"/>
    <w:rsid w:val="00782C2E"/>
    <w:rsid w:val="00782EAF"/>
    <w:rsid w:val="00782FAD"/>
    <w:rsid w:val="0078308A"/>
    <w:rsid w:val="0078375B"/>
    <w:rsid w:val="007838A0"/>
    <w:rsid w:val="007838F2"/>
    <w:rsid w:val="0078394C"/>
    <w:rsid w:val="00783BC9"/>
    <w:rsid w:val="00784314"/>
    <w:rsid w:val="0078494C"/>
    <w:rsid w:val="00784B89"/>
    <w:rsid w:val="00784F55"/>
    <w:rsid w:val="00785160"/>
    <w:rsid w:val="0078568F"/>
    <w:rsid w:val="007864E8"/>
    <w:rsid w:val="00786C14"/>
    <w:rsid w:val="007876F8"/>
    <w:rsid w:val="007879B9"/>
    <w:rsid w:val="00787A9A"/>
    <w:rsid w:val="00790053"/>
    <w:rsid w:val="00790B7D"/>
    <w:rsid w:val="00791118"/>
    <w:rsid w:val="007918C8"/>
    <w:rsid w:val="007925B5"/>
    <w:rsid w:val="00792701"/>
    <w:rsid w:val="00792F30"/>
    <w:rsid w:val="00793159"/>
    <w:rsid w:val="007934B1"/>
    <w:rsid w:val="0079378B"/>
    <w:rsid w:val="00793A62"/>
    <w:rsid w:val="00793E50"/>
    <w:rsid w:val="007943F6"/>
    <w:rsid w:val="00794542"/>
    <w:rsid w:val="00794EA9"/>
    <w:rsid w:val="00794EE1"/>
    <w:rsid w:val="007958F4"/>
    <w:rsid w:val="00795C3F"/>
    <w:rsid w:val="00795DF2"/>
    <w:rsid w:val="0079621B"/>
    <w:rsid w:val="0079626B"/>
    <w:rsid w:val="007968D3"/>
    <w:rsid w:val="007969BE"/>
    <w:rsid w:val="00796B0A"/>
    <w:rsid w:val="0079759F"/>
    <w:rsid w:val="00797610"/>
    <w:rsid w:val="0079768C"/>
    <w:rsid w:val="00797CFA"/>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6F5"/>
    <w:rsid w:val="007A67EE"/>
    <w:rsid w:val="007A6CB1"/>
    <w:rsid w:val="007A6CCF"/>
    <w:rsid w:val="007A6D58"/>
    <w:rsid w:val="007A78F3"/>
    <w:rsid w:val="007B000A"/>
    <w:rsid w:val="007B0EC6"/>
    <w:rsid w:val="007B0F23"/>
    <w:rsid w:val="007B16EC"/>
    <w:rsid w:val="007B1AAF"/>
    <w:rsid w:val="007B2159"/>
    <w:rsid w:val="007B2C22"/>
    <w:rsid w:val="007B2C78"/>
    <w:rsid w:val="007B45E6"/>
    <w:rsid w:val="007B47F9"/>
    <w:rsid w:val="007B49EA"/>
    <w:rsid w:val="007B4DDC"/>
    <w:rsid w:val="007B4E6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30D"/>
    <w:rsid w:val="007C257C"/>
    <w:rsid w:val="007C3279"/>
    <w:rsid w:val="007C360A"/>
    <w:rsid w:val="007C3F35"/>
    <w:rsid w:val="007C48A8"/>
    <w:rsid w:val="007C4CB1"/>
    <w:rsid w:val="007C5369"/>
    <w:rsid w:val="007C56C2"/>
    <w:rsid w:val="007C583D"/>
    <w:rsid w:val="007C5A53"/>
    <w:rsid w:val="007C5C6A"/>
    <w:rsid w:val="007C5F73"/>
    <w:rsid w:val="007C620B"/>
    <w:rsid w:val="007C64AA"/>
    <w:rsid w:val="007C6785"/>
    <w:rsid w:val="007C67C8"/>
    <w:rsid w:val="007C6B47"/>
    <w:rsid w:val="007C6E3F"/>
    <w:rsid w:val="007C70A6"/>
    <w:rsid w:val="007C7230"/>
    <w:rsid w:val="007C739F"/>
    <w:rsid w:val="007C7B5D"/>
    <w:rsid w:val="007D022D"/>
    <w:rsid w:val="007D0286"/>
    <w:rsid w:val="007D0822"/>
    <w:rsid w:val="007D0C90"/>
    <w:rsid w:val="007D0DFA"/>
    <w:rsid w:val="007D1032"/>
    <w:rsid w:val="007D1172"/>
    <w:rsid w:val="007D118D"/>
    <w:rsid w:val="007D1298"/>
    <w:rsid w:val="007D1472"/>
    <w:rsid w:val="007D1A97"/>
    <w:rsid w:val="007D1B4B"/>
    <w:rsid w:val="007D1F79"/>
    <w:rsid w:val="007D1F81"/>
    <w:rsid w:val="007D203B"/>
    <w:rsid w:val="007D248D"/>
    <w:rsid w:val="007D2D84"/>
    <w:rsid w:val="007D2EE1"/>
    <w:rsid w:val="007D30AE"/>
    <w:rsid w:val="007D3199"/>
    <w:rsid w:val="007D336B"/>
    <w:rsid w:val="007D34D8"/>
    <w:rsid w:val="007D3542"/>
    <w:rsid w:val="007D3755"/>
    <w:rsid w:val="007D42BA"/>
    <w:rsid w:val="007D4535"/>
    <w:rsid w:val="007D49AD"/>
    <w:rsid w:val="007D4ACC"/>
    <w:rsid w:val="007D4B62"/>
    <w:rsid w:val="007D4DD1"/>
    <w:rsid w:val="007D4E18"/>
    <w:rsid w:val="007D5057"/>
    <w:rsid w:val="007D54DC"/>
    <w:rsid w:val="007D5A34"/>
    <w:rsid w:val="007D61D5"/>
    <w:rsid w:val="007D6667"/>
    <w:rsid w:val="007D7614"/>
    <w:rsid w:val="007E0187"/>
    <w:rsid w:val="007E0509"/>
    <w:rsid w:val="007E0B69"/>
    <w:rsid w:val="007E0EFD"/>
    <w:rsid w:val="007E1164"/>
    <w:rsid w:val="007E1B5B"/>
    <w:rsid w:val="007E217F"/>
    <w:rsid w:val="007E2ACC"/>
    <w:rsid w:val="007E3B8E"/>
    <w:rsid w:val="007E3BD6"/>
    <w:rsid w:val="007E3D5D"/>
    <w:rsid w:val="007E4297"/>
    <w:rsid w:val="007E557F"/>
    <w:rsid w:val="007E58E7"/>
    <w:rsid w:val="007E5A66"/>
    <w:rsid w:val="007E5C6D"/>
    <w:rsid w:val="007E60B2"/>
    <w:rsid w:val="007E60B8"/>
    <w:rsid w:val="007E61D3"/>
    <w:rsid w:val="007E64FD"/>
    <w:rsid w:val="007E6760"/>
    <w:rsid w:val="007E7523"/>
    <w:rsid w:val="007E7C2B"/>
    <w:rsid w:val="007E7EED"/>
    <w:rsid w:val="007F0193"/>
    <w:rsid w:val="007F1423"/>
    <w:rsid w:val="007F16A9"/>
    <w:rsid w:val="007F1763"/>
    <w:rsid w:val="007F1B4A"/>
    <w:rsid w:val="007F2413"/>
    <w:rsid w:val="007F275D"/>
    <w:rsid w:val="007F2A15"/>
    <w:rsid w:val="007F2F22"/>
    <w:rsid w:val="007F354C"/>
    <w:rsid w:val="007F39AC"/>
    <w:rsid w:val="007F4033"/>
    <w:rsid w:val="007F408C"/>
    <w:rsid w:val="007F47F6"/>
    <w:rsid w:val="007F4E82"/>
    <w:rsid w:val="007F5977"/>
    <w:rsid w:val="007F5FC7"/>
    <w:rsid w:val="007F60B7"/>
    <w:rsid w:val="007F61EA"/>
    <w:rsid w:val="007F6294"/>
    <w:rsid w:val="007F6D87"/>
    <w:rsid w:val="007F6F03"/>
    <w:rsid w:val="007F7CDB"/>
    <w:rsid w:val="008006F2"/>
    <w:rsid w:val="00800A90"/>
    <w:rsid w:val="0080102D"/>
    <w:rsid w:val="00801C69"/>
    <w:rsid w:val="00803ACB"/>
    <w:rsid w:val="0080401F"/>
    <w:rsid w:val="00804345"/>
    <w:rsid w:val="008045F1"/>
    <w:rsid w:val="008046EE"/>
    <w:rsid w:val="008047C3"/>
    <w:rsid w:val="00805348"/>
    <w:rsid w:val="00805B72"/>
    <w:rsid w:val="00805CA8"/>
    <w:rsid w:val="00805CE6"/>
    <w:rsid w:val="00806035"/>
    <w:rsid w:val="008069DE"/>
    <w:rsid w:val="008076E5"/>
    <w:rsid w:val="00807952"/>
    <w:rsid w:val="008079EC"/>
    <w:rsid w:val="00807A54"/>
    <w:rsid w:val="00807BAE"/>
    <w:rsid w:val="00807E63"/>
    <w:rsid w:val="008101B4"/>
    <w:rsid w:val="0081078D"/>
    <w:rsid w:val="0081097A"/>
    <w:rsid w:val="00810C28"/>
    <w:rsid w:val="00810DEB"/>
    <w:rsid w:val="00811A6D"/>
    <w:rsid w:val="00812329"/>
    <w:rsid w:val="008126D3"/>
    <w:rsid w:val="008126D7"/>
    <w:rsid w:val="0081277C"/>
    <w:rsid w:val="0081290C"/>
    <w:rsid w:val="008132CC"/>
    <w:rsid w:val="00813A7A"/>
    <w:rsid w:val="00813B7E"/>
    <w:rsid w:val="00814636"/>
    <w:rsid w:val="008146B3"/>
    <w:rsid w:val="00814CC5"/>
    <w:rsid w:val="00814D4A"/>
    <w:rsid w:val="0081535D"/>
    <w:rsid w:val="00815A61"/>
    <w:rsid w:val="00815D30"/>
    <w:rsid w:val="00816943"/>
    <w:rsid w:val="0081698B"/>
    <w:rsid w:val="00816E55"/>
    <w:rsid w:val="0081712D"/>
    <w:rsid w:val="00817364"/>
    <w:rsid w:val="008175EC"/>
    <w:rsid w:val="00817BED"/>
    <w:rsid w:val="0082010D"/>
    <w:rsid w:val="00820139"/>
    <w:rsid w:val="008202D2"/>
    <w:rsid w:val="008203A2"/>
    <w:rsid w:val="008203AD"/>
    <w:rsid w:val="0082041D"/>
    <w:rsid w:val="008207C8"/>
    <w:rsid w:val="00821602"/>
    <w:rsid w:val="00821971"/>
    <w:rsid w:val="00821C2D"/>
    <w:rsid w:val="00822251"/>
    <w:rsid w:val="008227C8"/>
    <w:rsid w:val="008227ED"/>
    <w:rsid w:val="00822CBA"/>
    <w:rsid w:val="00822EB7"/>
    <w:rsid w:val="00822F69"/>
    <w:rsid w:val="0082358E"/>
    <w:rsid w:val="00823683"/>
    <w:rsid w:val="00823C2D"/>
    <w:rsid w:val="008240DE"/>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3A5"/>
    <w:rsid w:val="00831462"/>
    <w:rsid w:val="008318F1"/>
    <w:rsid w:val="00831978"/>
    <w:rsid w:val="00831B68"/>
    <w:rsid w:val="00831CA8"/>
    <w:rsid w:val="00832355"/>
    <w:rsid w:val="008326AA"/>
    <w:rsid w:val="00833650"/>
    <w:rsid w:val="00833984"/>
    <w:rsid w:val="00833A48"/>
    <w:rsid w:val="00833DFB"/>
    <w:rsid w:val="0083403B"/>
    <w:rsid w:val="00834297"/>
    <w:rsid w:val="008342D3"/>
    <w:rsid w:val="0083445A"/>
    <w:rsid w:val="008346FA"/>
    <w:rsid w:val="00834957"/>
    <w:rsid w:val="00834CD0"/>
    <w:rsid w:val="008350DB"/>
    <w:rsid w:val="00835242"/>
    <w:rsid w:val="0083577A"/>
    <w:rsid w:val="008357B7"/>
    <w:rsid w:val="008359CF"/>
    <w:rsid w:val="008360F8"/>
    <w:rsid w:val="008361E7"/>
    <w:rsid w:val="008361F5"/>
    <w:rsid w:val="0083620B"/>
    <w:rsid w:val="00837B97"/>
    <w:rsid w:val="00837C8C"/>
    <w:rsid w:val="008402CD"/>
    <w:rsid w:val="00840D35"/>
    <w:rsid w:val="008414CD"/>
    <w:rsid w:val="00841B18"/>
    <w:rsid w:val="00841D08"/>
    <w:rsid w:val="00842062"/>
    <w:rsid w:val="00842F62"/>
    <w:rsid w:val="00843506"/>
    <w:rsid w:val="00843F03"/>
    <w:rsid w:val="00844013"/>
    <w:rsid w:val="00844017"/>
    <w:rsid w:val="008440BA"/>
    <w:rsid w:val="00844B44"/>
    <w:rsid w:val="00844B92"/>
    <w:rsid w:val="00844EA6"/>
    <w:rsid w:val="00844EB8"/>
    <w:rsid w:val="00845020"/>
    <w:rsid w:val="00845B1C"/>
    <w:rsid w:val="00845FF1"/>
    <w:rsid w:val="00846411"/>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6D48"/>
    <w:rsid w:val="008573B7"/>
    <w:rsid w:val="00857640"/>
    <w:rsid w:val="008576BF"/>
    <w:rsid w:val="00857BBD"/>
    <w:rsid w:val="00860C78"/>
    <w:rsid w:val="00860D55"/>
    <w:rsid w:val="00860D64"/>
    <w:rsid w:val="00861E5C"/>
    <w:rsid w:val="00861F0D"/>
    <w:rsid w:val="00862210"/>
    <w:rsid w:val="00862AA3"/>
    <w:rsid w:val="00864D8A"/>
    <w:rsid w:val="00865960"/>
    <w:rsid w:val="00865E93"/>
    <w:rsid w:val="00865EEF"/>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5A1"/>
    <w:rsid w:val="00875E8E"/>
    <w:rsid w:val="008763C5"/>
    <w:rsid w:val="0087697E"/>
    <w:rsid w:val="00876C96"/>
    <w:rsid w:val="00876D1C"/>
    <w:rsid w:val="008770B4"/>
    <w:rsid w:val="00877467"/>
    <w:rsid w:val="00877A08"/>
    <w:rsid w:val="0088015A"/>
    <w:rsid w:val="00880795"/>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4CB8"/>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18C"/>
    <w:rsid w:val="0089124A"/>
    <w:rsid w:val="008913BD"/>
    <w:rsid w:val="008915F4"/>
    <w:rsid w:val="00891C62"/>
    <w:rsid w:val="0089200D"/>
    <w:rsid w:val="008926A9"/>
    <w:rsid w:val="008933D4"/>
    <w:rsid w:val="008934D6"/>
    <w:rsid w:val="00894327"/>
    <w:rsid w:val="008945A5"/>
    <w:rsid w:val="00894711"/>
    <w:rsid w:val="00894D94"/>
    <w:rsid w:val="00894E6B"/>
    <w:rsid w:val="008960D5"/>
    <w:rsid w:val="00897546"/>
    <w:rsid w:val="008A0FC0"/>
    <w:rsid w:val="008A1389"/>
    <w:rsid w:val="008A23A6"/>
    <w:rsid w:val="008A2455"/>
    <w:rsid w:val="008A2469"/>
    <w:rsid w:val="008A2553"/>
    <w:rsid w:val="008A2802"/>
    <w:rsid w:val="008A28FD"/>
    <w:rsid w:val="008A2A48"/>
    <w:rsid w:val="008A3645"/>
    <w:rsid w:val="008A378C"/>
    <w:rsid w:val="008A3C7D"/>
    <w:rsid w:val="008A3FB8"/>
    <w:rsid w:val="008A3FEE"/>
    <w:rsid w:val="008A4216"/>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06F"/>
    <w:rsid w:val="008B02A1"/>
    <w:rsid w:val="008B0518"/>
    <w:rsid w:val="008B137C"/>
    <w:rsid w:val="008B157A"/>
    <w:rsid w:val="008B15B3"/>
    <w:rsid w:val="008B1709"/>
    <w:rsid w:val="008B1C13"/>
    <w:rsid w:val="008B1D5C"/>
    <w:rsid w:val="008B1F59"/>
    <w:rsid w:val="008B2785"/>
    <w:rsid w:val="008B29B6"/>
    <w:rsid w:val="008B2E18"/>
    <w:rsid w:val="008B2F00"/>
    <w:rsid w:val="008B2F42"/>
    <w:rsid w:val="008B35DD"/>
    <w:rsid w:val="008B45B2"/>
    <w:rsid w:val="008B4795"/>
    <w:rsid w:val="008B4B01"/>
    <w:rsid w:val="008B4DCD"/>
    <w:rsid w:val="008B50A2"/>
    <w:rsid w:val="008B55AD"/>
    <w:rsid w:val="008B58DC"/>
    <w:rsid w:val="008B5DF2"/>
    <w:rsid w:val="008B6194"/>
    <w:rsid w:val="008B6C77"/>
    <w:rsid w:val="008B6D7F"/>
    <w:rsid w:val="008B7044"/>
    <w:rsid w:val="008B71DB"/>
    <w:rsid w:val="008B777A"/>
    <w:rsid w:val="008B7795"/>
    <w:rsid w:val="008B7B09"/>
    <w:rsid w:val="008C1FB0"/>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6E"/>
    <w:rsid w:val="008C638A"/>
    <w:rsid w:val="008C66A9"/>
    <w:rsid w:val="008C69B4"/>
    <w:rsid w:val="008C6C74"/>
    <w:rsid w:val="008C6D1C"/>
    <w:rsid w:val="008C6D42"/>
    <w:rsid w:val="008C6F29"/>
    <w:rsid w:val="008C6FC3"/>
    <w:rsid w:val="008C724B"/>
    <w:rsid w:val="008C73C8"/>
    <w:rsid w:val="008C7805"/>
    <w:rsid w:val="008D045C"/>
    <w:rsid w:val="008D15F2"/>
    <w:rsid w:val="008D1CBB"/>
    <w:rsid w:val="008D2047"/>
    <w:rsid w:val="008D2418"/>
    <w:rsid w:val="008D2557"/>
    <w:rsid w:val="008D27C8"/>
    <w:rsid w:val="008D284B"/>
    <w:rsid w:val="008D2B8E"/>
    <w:rsid w:val="008D36C7"/>
    <w:rsid w:val="008D3718"/>
    <w:rsid w:val="008D377E"/>
    <w:rsid w:val="008D395A"/>
    <w:rsid w:val="008D39D5"/>
    <w:rsid w:val="008D3E48"/>
    <w:rsid w:val="008D40AD"/>
    <w:rsid w:val="008D4149"/>
    <w:rsid w:val="008D432A"/>
    <w:rsid w:val="008D4BC8"/>
    <w:rsid w:val="008D4F48"/>
    <w:rsid w:val="008D5C3C"/>
    <w:rsid w:val="008D655F"/>
    <w:rsid w:val="008D67F3"/>
    <w:rsid w:val="008D6FBF"/>
    <w:rsid w:val="008D78AA"/>
    <w:rsid w:val="008D7B58"/>
    <w:rsid w:val="008D7FAA"/>
    <w:rsid w:val="008E0D0A"/>
    <w:rsid w:val="008E1910"/>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3B4"/>
    <w:rsid w:val="008F2607"/>
    <w:rsid w:val="008F2975"/>
    <w:rsid w:val="008F2EE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0E6C"/>
    <w:rsid w:val="00901117"/>
    <w:rsid w:val="00901709"/>
    <w:rsid w:val="009019C4"/>
    <w:rsid w:val="00901A3B"/>
    <w:rsid w:val="009024BA"/>
    <w:rsid w:val="00902C33"/>
    <w:rsid w:val="00903E71"/>
    <w:rsid w:val="00904528"/>
    <w:rsid w:val="00904546"/>
    <w:rsid w:val="0090457C"/>
    <w:rsid w:val="00904BC2"/>
    <w:rsid w:val="00904CCD"/>
    <w:rsid w:val="00904EC8"/>
    <w:rsid w:val="00905121"/>
    <w:rsid w:val="00905918"/>
    <w:rsid w:val="00905F05"/>
    <w:rsid w:val="00906499"/>
    <w:rsid w:val="009064E5"/>
    <w:rsid w:val="00906789"/>
    <w:rsid w:val="009068A8"/>
    <w:rsid w:val="00906A13"/>
    <w:rsid w:val="00906E20"/>
    <w:rsid w:val="0090723D"/>
    <w:rsid w:val="00907643"/>
    <w:rsid w:val="009103F3"/>
    <w:rsid w:val="00910416"/>
    <w:rsid w:val="0091050B"/>
    <w:rsid w:val="00910D49"/>
    <w:rsid w:val="00910D87"/>
    <w:rsid w:val="00910FE0"/>
    <w:rsid w:val="00911493"/>
    <w:rsid w:val="009116D9"/>
    <w:rsid w:val="00911794"/>
    <w:rsid w:val="00911FA4"/>
    <w:rsid w:val="009120BE"/>
    <w:rsid w:val="009121A5"/>
    <w:rsid w:val="009124AF"/>
    <w:rsid w:val="0091286B"/>
    <w:rsid w:val="00912897"/>
    <w:rsid w:val="009129D9"/>
    <w:rsid w:val="00912FB9"/>
    <w:rsid w:val="009130B4"/>
    <w:rsid w:val="00913128"/>
    <w:rsid w:val="009137C7"/>
    <w:rsid w:val="00913AE1"/>
    <w:rsid w:val="00913DC5"/>
    <w:rsid w:val="00913E8A"/>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DC"/>
    <w:rsid w:val="00926065"/>
    <w:rsid w:val="009261A4"/>
    <w:rsid w:val="009262BC"/>
    <w:rsid w:val="00926385"/>
    <w:rsid w:val="00926777"/>
    <w:rsid w:val="009269A3"/>
    <w:rsid w:val="00927F5E"/>
    <w:rsid w:val="00927F7B"/>
    <w:rsid w:val="009304C6"/>
    <w:rsid w:val="009308A9"/>
    <w:rsid w:val="009308AF"/>
    <w:rsid w:val="00930ADE"/>
    <w:rsid w:val="00930C3B"/>
    <w:rsid w:val="00931178"/>
    <w:rsid w:val="00931196"/>
    <w:rsid w:val="009311F6"/>
    <w:rsid w:val="00931663"/>
    <w:rsid w:val="00931CA2"/>
    <w:rsid w:val="00931E2F"/>
    <w:rsid w:val="00931E93"/>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3AD"/>
    <w:rsid w:val="00935740"/>
    <w:rsid w:val="009361CD"/>
    <w:rsid w:val="00936289"/>
    <w:rsid w:val="00936585"/>
    <w:rsid w:val="00936859"/>
    <w:rsid w:val="009368F9"/>
    <w:rsid w:val="009373AD"/>
    <w:rsid w:val="0093755E"/>
    <w:rsid w:val="00937BC9"/>
    <w:rsid w:val="00937F71"/>
    <w:rsid w:val="0094108D"/>
    <w:rsid w:val="009411E6"/>
    <w:rsid w:val="009412FF"/>
    <w:rsid w:val="0094143B"/>
    <w:rsid w:val="00941A5A"/>
    <w:rsid w:val="0094204C"/>
    <w:rsid w:val="00942561"/>
    <w:rsid w:val="00942771"/>
    <w:rsid w:val="009431DC"/>
    <w:rsid w:val="009434C2"/>
    <w:rsid w:val="00943828"/>
    <w:rsid w:val="00943C95"/>
    <w:rsid w:val="00943DA1"/>
    <w:rsid w:val="0094428A"/>
    <w:rsid w:val="00944AFF"/>
    <w:rsid w:val="00945883"/>
    <w:rsid w:val="00945A5A"/>
    <w:rsid w:val="009464DC"/>
    <w:rsid w:val="0094676C"/>
    <w:rsid w:val="009467B7"/>
    <w:rsid w:val="009468BD"/>
    <w:rsid w:val="009471CE"/>
    <w:rsid w:val="00947409"/>
    <w:rsid w:val="009475FC"/>
    <w:rsid w:val="00947929"/>
    <w:rsid w:val="00947970"/>
    <w:rsid w:val="00947D6E"/>
    <w:rsid w:val="00950321"/>
    <w:rsid w:val="00950643"/>
    <w:rsid w:val="00950FED"/>
    <w:rsid w:val="009511B8"/>
    <w:rsid w:val="0095165A"/>
    <w:rsid w:val="0095197A"/>
    <w:rsid w:val="00951AE6"/>
    <w:rsid w:val="00951E52"/>
    <w:rsid w:val="00951F21"/>
    <w:rsid w:val="00952960"/>
    <w:rsid w:val="009532E5"/>
    <w:rsid w:val="00953560"/>
    <w:rsid w:val="00953E26"/>
    <w:rsid w:val="009541DD"/>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10A"/>
    <w:rsid w:val="009622C3"/>
    <w:rsid w:val="00962781"/>
    <w:rsid w:val="0096298C"/>
    <w:rsid w:val="0096298D"/>
    <w:rsid w:val="00962A42"/>
    <w:rsid w:val="009632FE"/>
    <w:rsid w:val="0096411B"/>
    <w:rsid w:val="009641EB"/>
    <w:rsid w:val="0096514F"/>
    <w:rsid w:val="00965176"/>
    <w:rsid w:val="00965310"/>
    <w:rsid w:val="00965424"/>
    <w:rsid w:val="00965455"/>
    <w:rsid w:val="00965DD5"/>
    <w:rsid w:val="00966141"/>
    <w:rsid w:val="009666F3"/>
    <w:rsid w:val="0096707E"/>
    <w:rsid w:val="009670DA"/>
    <w:rsid w:val="00967B7D"/>
    <w:rsid w:val="0097082F"/>
    <w:rsid w:val="00970AA0"/>
    <w:rsid w:val="00970DF5"/>
    <w:rsid w:val="00972223"/>
    <w:rsid w:val="00972379"/>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0EB5"/>
    <w:rsid w:val="009812A7"/>
    <w:rsid w:val="00981C68"/>
    <w:rsid w:val="00981D63"/>
    <w:rsid w:val="0098248E"/>
    <w:rsid w:val="00982D6A"/>
    <w:rsid w:val="00982DBE"/>
    <w:rsid w:val="009830CE"/>
    <w:rsid w:val="00983646"/>
    <w:rsid w:val="00983921"/>
    <w:rsid w:val="00983C05"/>
    <w:rsid w:val="00984048"/>
    <w:rsid w:val="009844FC"/>
    <w:rsid w:val="00984597"/>
    <w:rsid w:val="00984A54"/>
    <w:rsid w:val="00984FAC"/>
    <w:rsid w:val="00985095"/>
    <w:rsid w:val="0098552D"/>
    <w:rsid w:val="009856D5"/>
    <w:rsid w:val="00985863"/>
    <w:rsid w:val="00985A14"/>
    <w:rsid w:val="0098618C"/>
    <w:rsid w:val="00986515"/>
    <w:rsid w:val="00986DA8"/>
    <w:rsid w:val="00987690"/>
    <w:rsid w:val="009876D6"/>
    <w:rsid w:val="00987AF8"/>
    <w:rsid w:val="00987C86"/>
    <w:rsid w:val="00987E1C"/>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6FF7"/>
    <w:rsid w:val="0099795A"/>
    <w:rsid w:val="00997FDA"/>
    <w:rsid w:val="00997FF5"/>
    <w:rsid w:val="009A0490"/>
    <w:rsid w:val="009A06DD"/>
    <w:rsid w:val="009A07FE"/>
    <w:rsid w:val="009A0A78"/>
    <w:rsid w:val="009A1382"/>
    <w:rsid w:val="009A1384"/>
    <w:rsid w:val="009A15F4"/>
    <w:rsid w:val="009A17DC"/>
    <w:rsid w:val="009A1AD3"/>
    <w:rsid w:val="009A1EA4"/>
    <w:rsid w:val="009A1ED2"/>
    <w:rsid w:val="009A2104"/>
    <w:rsid w:val="009A26B9"/>
    <w:rsid w:val="009A26FE"/>
    <w:rsid w:val="009A2AED"/>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3F0F"/>
    <w:rsid w:val="009C42CC"/>
    <w:rsid w:val="009C42F9"/>
    <w:rsid w:val="009C4363"/>
    <w:rsid w:val="009C4FA1"/>
    <w:rsid w:val="009C5855"/>
    <w:rsid w:val="009C5E1E"/>
    <w:rsid w:val="009C6050"/>
    <w:rsid w:val="009C62F8"/>
    <w:rsid w:val="009C6987"/>
    <w:rsid w:val="009C6B84"/>
    <w:rsid w:val="009C6C45"/>
    <w:rsid w:val="009C71F1"/>
    <w:rsid w:val="009C7415"/>
    <w:rsid w:val="009C7768"/>
    <w:rsid w:val="009D0398"/>
    <w:rsid w:val="009D0495"/>
    <w:rsid w:val="009D0A3A"/>
    <w:rsid w:val="009D10B6"/>
    <w:rsid w:val="009D1372"/>
    <w:rsid w:val="009D1B20"/>
    <w:rsid w:val="009D1D06"/>
    <w:rsid w:val="009D2049"/>
    <w:rsid w:val="009D2145"/>
    <w:rsid w:val="009D2638"/>
    <w:rsid w:val="009D2B2E"/>
    <w:rsid w:val="009D2D00"/>
    <w:rsid w:val="009D3273"/>
    <w:rsid w:val="009D34E1"/>
    <w:rsid w:val="009D35FD"/>
    <w:rsid w:val="009D4AC5"/>
    <w:rsid w:val="009D4F6E"/>
    <w:rsid w:val="009D5856"/>
    <w:rsid w:val="009D6C81"/>
    <w:rsid w:val="009D6DC0"/>
    <w:rsid w:val="009D7B81"/>
    <w:rsid w:val="009D7B9D"/>
    <w:rsid w:val="009D7D4B"/>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562"/>
    <w:rsid w:val="009E59D8"/>
    <w:rsid w:val="009E5A03"/>
    <w:rsid w:val="009E5B50"/>
    <w:rsid w:val="009E5BF6"/>
    <w:rsid w:val="009E5EF0"/>
    <w:rsid w:val="009E5FC1"/>
    <w:rsid w:val="009E61F8"/>
    <w:rsid w:val="009E6494"/>
    <w:rsid w:val="009E67DF"/>
    <w:rsid w:val="009E689C"/>
    <w:rsid w:val="009E76D8"/>
    <w:rsid w:val="009E7D4E"/>
    <w:rsid w:val="009F0239"/>
    <w:rsid w:val="009F031E"/>
    <w:rsid w:val="009F0CEB"/>
    <w:rsid w:val="009F0E5D"/>
    <w:rsid w:val="009F117B"/>
    <w:rsid w:val="009F135A"/>
    <w:rsid w:val="009F154C"/>
    <w:rsid w:val="009F2445"/>
    <w:rsid w:val="009F25F1"/>
    <w:rsid w:val="009F2BC9"/>
    <w:rsid w:val="009F2FB5"/>
    <w:rsid w:val="009F3368"/>
    <w:rsid w:val="009F33E7"/>
    <w:rsid w:val="009F3936"/>
    <w:rsid w:val="009F3C6F"/>
    <w:rsid w:val="009F4225"/>
    <w:rsid w:val="009F45B8"/>
    <w:rsid w:val="009F47B1"/>
    <w:rsid w:val="009F4899"/>
    <w:rsid w:val="009F489F"/>
    <w:rsid w:val="009F5050"/>
    <w:rsid w:val="009F53A5"/>
    <w:rsid w:val="009F559C"/>
    <w:rsid w:val="009F5E90"/>
    <w:rsid w:val="009F60A2"/>
    <w:rsid w:val="009F619C"/>
    <w:rsid w:val="009F6250"/>
    <w:rsid w:val="009F6471"/>
    <w:rsid w:val="009F68D8"/>
    <w:rsid w:val="009F6F26"/>
    <w:rsid w:val="009F74C9"/>
    <w:rsid w:val="009F74D4"/>
    <w:rsid w:val="009F754F"/>
    <w:rsid w:val="009F7684"/>
    <w:rsid w:val="009F77BE"/>
    <w:rsid w:val="009F7B01"/>
    <w:rsid w:val="00A00092"/>
    <w:rsid w:val="00A0015F"/>
    <w:rsid w:val="00A005A8"/>
    <w:rsid w:val="00A00E64"/>
    <w:rsid w:val="00A01445"/>
    <w:rsid w:val="00A01638"/>
    <w:rsid w:val="00A01CCD"/>
    <w:rsid w:val="00A020D4"/>
    <w:rsid w:val="00A02DC6"/>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321"/>
    <w:rsid w:val="00A1243A"/>
    <w:rsid w:val="00A12B1A"/>
    <w:rsid w:val="00A12EEA"/>
    <w:rsid w:val="00A131B5"/>
    <w:rsid w:val="00A131F7"/>
    <w:rsid w:val="00A13772"/>
    <w:rsid w:val="00A1386E"/>
    <w:rsid w:val="00A138EB"/>
    <w:rsid w:val="00A14FC7"/>
    <w:rsid w:val="00A1540A"/>
    <w:rsid w:val="00A15DBB"/>
    <w:rsid w:val="00A160E7"/>
    <w:rsid w:val="00A16445"/>
    <w:rsid w:val="00A168D7"/>
    <w:rsid w:val="00A1692E"/>
    <w:rsid w:val="00A17733"/>
    <w:rsid w:val="00A17BDC"/>
    <w:rsid w:val="00A17D12"/>
    <w:rsid w:val="00A201CB"/>
    <w:rsid w:val="00A20588"/>
    <w:rsid w:val="00A20CE2"/>
    <w:rsid w:val="00A20E39"/>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279"/>
    <w:rsid w:val="00A244E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E8"/>
    <w:rsid w:val="00A32325"/>
    <w:rsid w:val="00A32590"/>
    <w:rsid w:val="00A326B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5A9"/>
    <w:rsid w:val="00A366BE"/>
    <w:rsid w:val="00A372AA"/>
    <w:rsid w:val="00A37A01"/>
    <w:rsid w:val="00A40055"/>
    <w:rsid w:val="00A401A4"/>
    <w:rsid w:val="00A407FB"/>
    <w:rsid w:val="00A40813"/>
    <w:rsid w:val="00A40928"/>
    <w:rsid w:val="00A41135"/>
    <w:rsid w:val="00A412E3"/>
    <w:rsid w:val="00A41472"/>
    <w:rsid w:val="00A41522"/>
    <w:rsid w:val="00A4176B"/>
    <w:rsid w:val="00A41A5E"/>
    <w:rsid w:val="00A41A8A"/>
    <w:rsid w:val="00A41BB6"/>
    <w:rsid w:val="00A41E47"/>
    <w:rsid w:val="00A42153"/>
    <w:rsid w:val="00A42A0C"/>
    <w:rsid w:val="00A43504"/>
    <w:rsid w:val="00A43539"/>
    <w:rsid w:val="00A43615"/>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C7C"/>
    <w:rsid w:val="00A50D4A"/>
    <w:rsid w:val="00A51D1C"/>
    <w:rsid w:val="00A53AB6"/>
    <w:rsid w:val="00A54318"/>
    <w:rsid w:val="00A5449C"/>
    <w:rsid w:val="00A54E66"/>
    <w:rsid w:val="00A55032"/>
    <w:rsid w:val="00A55107"/>
    <w:rsid w:val="00A553B8"/>
    <w:rsid w:val="00A55A38"/>
    <w:rsid w:val="00A55C4A"/>
    <w:rsid w:val="00A56772"/>
    <w:rsid w:val="00A567DF"/>
    <w:rsid w:val="00A5686A"/>
    <w:rsid w:val="00A569A9"/>
    <w:rsid w:val="00A56B38"/>
    <w:rsid w:val="00A6076E"/>
    <w:rsid w:val="00A60ABA"/>
    <w:rsid w:val="00A60F02"/>
    <w:rsid w:val="00A610B0"/>
    <w:rsid w:val="00A611F4"/>
    <w:rsid w:val="00A61484"/>
    <w:rsid w:val="00A61C9A"/>
    <w:rsid w:val="00A61F70"/>
    <w:rsid w:val="00A62257"/>
    <w:rsid w:val="00A623E6"/>
    <w:rsid w:val="00A6258E"/>
    <w:rsid w:val="00A6278C"/>
    <w:rsid w:val="00A63056"/>
    <w:rsid w:val="00A632DC"/>
    <w:rsid w:val="00A63A42"/>
    <w:rsid w:val="00A63A71"/>
    <w:rsid w:val="00A63E90"/>
    <w:rsid w:val="00A63FB5"/>
    <w:rsid w:val="00A6418E"/>
    <w:rsid w:val="00A641CC"/>
    <w:rsid w:val="00A64790"/>
    <w:rsid w:val="00A6489C"/>
    <w:rsid w:val="00A64ED2"/>
    <w:rsid w:val="00A65192"/>
    <w:rsid w:val="00A656CF"/>
    <w:rsid w:val="00A65814"/>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5CE7"/>
    <w:rsid w:val="00A76E4D"/>
    <w:rsid w:val="00A7715B"/>
    <w:rsid w:val="00A77A40"/>
    <w:rsid w:val="00A80305"/>
    <w:rsid w:val="00A8094B"/>
    <w:rsid w:val="00A80DF3"/>
    <w:rsid w:val="00A8127D"/>
    <w:rsid w:val="00A8167F"/>
    <w:rsid w:val="00A817CC"/>
    <w:rsid w:val="00A818DB"/>
    <w:rsid w:val="00A819C4"/>
    <w:rsid w:val="00A81AA3"/>
    <w:rsid w:val="00A82985"/>
    <w:rsid w:val="00A83E3C"/>
    <w:rsid w:val="00A83F7E"/>
    <w:rsid w:val="00A84061"/>
    <w:rsid w:val="00A845E4"/>
    <w:rsid w:val="00A84DFB"/>
    <w:rsid w:val="00A85BBF"/>
    <w:rsid w:val="00A85BC3"/>
    <w:rsid w:val="00A85E5B"/>
    <w:rsid w:val="00A860DF"/>
    <w:rsid w:val="00A86E6A"/>
    <w:rsid w:val="00A86F72"/>
    <w:rsid w:val="00A87888"/>
    <w:rsid w:val="00A87A1A"/>
    <w:rsid w:val="00A9032B"/>
    <w:rsid w:val="00A9074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0AE"/>
    <w:rsid w:val="00A97319"/>
    <w:rsid w:val="00A97402"/>
    <w:rsid w:val="00A97B70"/>
    <w:rsid w:val="00AA0067"/>
    <w:rsid w:val="00AA0084"/>
    <w:rsid w:val="00AA14C9"/>
    <w:rsid w:val="00AA1ABE"/>
    <w:rsid w:val="00AA1C0F"/>
    <w:rsid w:val="00AA25AD"/>
    <w:rsid w:val="00AA27D4"/>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61B"/>
    <w:rsid w:val="00AB1AF9"/>
    <w:rsid w:val="00AB1C1D"/>
    <w:rsid w:val="00AB1C99"/>
    <w:rsid w:val="00AB2006"/>
    <w:rsid w:val="00AB31DA"/>
    <w:rsid w:val="00AB3996"/>
    <w:rsid w:val="00AB3F7F"/>
    <w:rsid w:val="00AB3FA4"/>
    <w:rsid w:val="00AB4468"/>
    <w:rsid w:val="00AB4D2F"/>
    <w:rsid w:val="00AB5188"/>
    <w:rsid w:val="00AB5553"/>
    <w:rsid w:val="00AB5935"/>
    <w:rsid w:val="00AB753E"/>
    <w:rsid w:val="00AB7D21"/>
    <w:rsid w:val="00AB7E23"/>
    <w:rsid w:val="00AB7F16"/>
    <w:rsid w:val="00AC05A1"/>
    <w:rsid w:val="00AC07AC"/>
    <w:rsid w:val="00AC0BB0"/>
    <w:rsid w:val="00AC1259"/>
    <w:rsid w:val="00AC1323"/>
    <w:rsid w:val="00AC2053"/>
    <w:rsid w:val="00AC24F4"/>
    <w:rsid w:val="00AC2529"/>
    <w:rsid w:val="00AC31CC"/>
    <w:rsid w:val="00AC3A6E"/>
    <w:rsid w:val="00AC3F14"/>
    <w:rsid w:val="00AC47F4"/>
    <w:rsid w:val="00AC4862"/>
    <w:rsid w:val="00AC52D3"/>
    <w:rsid w:val="00AC5B31"/>
    <w:rsid w:val="00AC6760"/>
    <w:rsid w:val="00AC6F4B"/>
    <w:rsid w:val="00AC6F66"/>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015"/>
    <w:rsid w:val="00AD314A"/>
    <w:rsid w:val="00AD33B6"/>
    <w:rsid w:val="00AD39DB"/>
    <w:rsid w:val="00AD3D84"/>
    <w:rsid w:val="00AD4475"/>
    <w:rsid w:val="00AD4574"/>
    <w:rsid w:val="00AD459C"/>
    <w:rsid w:val="00AD493B"/>
    <w:rsid w:val="00AD4976"/>
    <w:rsid w:val="00AD4ABA"/>
    <w:rsid w:val="00AD54EE"/>
    <w:rsid w:val="00AD576B"/>
    <w:rsid w:val="00AD6017"/>
    <w:rsid w:val="00AD6063"/>
    <w:rsid w:val="00AD6375"/>
    <w:rsid w:val="00AD63A0"/>
    <w:rsid w:val="00AD6773"/>
    <w:rsid w:val="00AD6BF5"/>
    <w:rsid w:val="00AD6C82"/>
    <w:rsid w:val="00AD755B"/>
    <w:rsid w:val="00AD79E2"/>
    <w:rsid w:val="00AE0446"/>
    <w:rsid w:val="00AE056B"/>
    <w:rsid w:val="00AE0AEE"/>
    <w:rsid w:val="00AE0E40"/>
    <w:rsid w:val="00AE10EA"/>
    <w:rsid w:val="00AE1573"/>
    <w:rsid w:val="00AE1BFE"/>
    <w:rsid w:val="00AE2260"/>
    <w:rsid w:val="00AE2351"/>
    <w:rsid w:val="00AE23CB"/>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CD4"/>
    <w:rsid w:val="00AE6F38"/>
    <w:rsid w:val="00AE73F6"/>
    <w:rsid w:val="00AE79C8"/>
    <w:rsid w:val="00AE7EC7"/>
    <w:rsid w:val="00AF06C9"/>
    <w:rsid w:val="00AF06E9"/>
    <w:rsid w:val="00AF079B"/>
    <w:rsid w:val="00AF0AA2"/>
    <w:rsid w:val="00AF0B95"/>
    <w:rsid w:val="00AF1BD6"/>
    <w:rsid w:val="00AF3F92"/>
    <w:rsid w:val="00AF44AB"/>
    <w:rsid w:val="00AF4DEA"/>
    <w:rsid w:val="00AF51E4"/>
    <w:rsid w:val="00AF535E"/>
    <w:rsid w:val="00AF56CA"/>
    <w:rsid w:val="00AF57A0"/>
    <w:rsid w:val="00AF5FA2"/>
    <w:rsid w:val="00AF70D9"/>
    <w:rsid w:val="00AF70F7"/>
    <w:rsid w:val="00AF7110"/>
    <w:rsid w:val="00AF7480"/>
    <w:rsid w:val="00AF76F4"/>
    <w:rsid w:val="00AF7B90"/>
    <w:rsid w:val="00AF7DDA"/>
    <w:rsid w:val="00AF7F9A"/>
    <w:rsid w:val="00B004F8"/>
    <w:rsid w:val="00B00B22"/>
    <w:rsid w:val="00B01947"/>
    <w:rsid w:val="00B01C94"/>
    <w:rsid w:val="00B03318"/>
    <w:rsid w:val="00B0469C"/>
    <w:rsid w:val="00B0528C"/>
    <w:rsid w:val="00B0537A"/>
    <w:rsid w:val="00B05702"/>
    <w:rsid w:val="00B05EC8"/>
    <w:rsid w:val="00B060DD"/>
    <w:rsid w:val="00B06260"/>
    <w:rsid w:val="00B07046"/>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48F"/>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B38"/>
    <w:rsid w:val="00B15EEA"/>
    <w:rsid w:val="00B16F0E"/>
    <w:rsid w:val="00B17466"/>
    <w:rsid w:val="00B1759C"/>
    <w:rsid w:val="00B175E6"/>
    <w:rsid w:val="00B17816"/>
    <w:rsid w:val="00B17ABF"/>
    <w:rsid w:val="00B208A4"/>
    <w:rsid w:val="00B212BE"/>
    <w:rsid w:val="00B21408"/>
    <w:rsid w:val="00B21435"/>
    <w:rsid w:val="00B21BAE"/>
    <w:rsid w:val="00B21F4F"/>
    <w:rsid w:val="00B224AD"/>
    <w:rsid w:val="00B22CE9"/>
    <w:rsid w:val="00B231D4"/>
    <w:rsid w:val="00B232DB"/>
    <w:rsid w:val="00B2351D"/>
    <w:rsid w:val="00B2398D"/>
    <w:rsid w:val="00B23D25"/>
    <w:rsid w:val="00B23E33"/>
    <w:rsid w:val="00B23EE4"/>
    <w:rsid w:val="00B2417E"/>
    <w:rsid w:val="00B24EA6"/>
    <w:rsid w:val="00B2570B"/>
    <w:rsid w:val="00B25905"/>
    <w:rsid w:val="00B25CCF"/>
    <w:rsid w:val="00B261C6"/>
    <w:rsid w:val="00B2674C"/>
    <w:rsid w:val="00B279F4"/>
    <w:rsid w:val="00B27A99"/>
    <w:rsid w:val="00B27AB7"/>
    <w:rsid w:val="00B301F9"/>
    <w:rsid w:val="00B30459"/>
    <w:rsid w:val="00B307A9"/>
    <w:rsid w:val="00B30CF3"/>
    <w:rsid w:val="00B31369"/>
    <w:rsid w:val="00B318DF"/>
    <w:rsid w:val="00B31BF4"/>
    <w:rsid w:val="00B323AF"/>
    <w:rsid w:val="00B32642"/>
    <w:rsid w:val="00B32CF6"/>
    <w:rsid w:val="00B33949"/>
    <w:rsid w:val="00B33ABD"/>
    <w:rsid w:val="00B34415"/>
    <w:rsid w:val="00B348DD"/>
    <w:rsid w:val="00B34C0C"/>
    <w:rsid w:val="00B35479"/>
    <w:rsid w:val="00B35CA3"/>
    <w:rsid w:val="00B36DCF"/>
    <w:rsid w:val="00B36F7C"/>
    <w:rsid w:val="00B37106"/>
    <w:rsid w:val="00B37239"/>
    <w:rsid w:val="00B3743B"/>
    <w:rsid w:val="00B37D52"/>
    <w:rsid w:val="00B401B0"/>
    <w:rsid w:val="00B408A8"/>
    <w:rsid w:val="00B40D33"/>
    <w:rsid w:val="00B40E74"/>
    <w:rsid w:val="00B40E85"/>
    <w:rsid w:val="00B40FBF"/>
    <w:rsid w:val="00B4157E"/>
    <w:rsid w:val="00B419F0"/>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224"/>
    <w:rsid w:val="00B6041E"/>
    <w:rsid w:val="00B60C4F"/>
    <w:rsid w:val="00B60F7A"/>
    <w:rsid w:val="00B613DE"/>
    <w:rsid w:val="00B61C3C"/>
    <w:rsid w:val="00B62056"/>
    <w:rsid w:val="00B62078"/>
    <w:rsid w:val="00B62940"/>
    <w:rsid w:val="00B63466"/>
    <w:rsid w:val="00B63C05"/>
    <w:rsid w:val="00B63C44"/>
    <w:rsid w:val="00B6434C"/>
    <w:rsid w:val="00B647A3"/>
    <w:rsid w:val="00B649AE"/>
    <w:rsid w:val="00B65460"/>
    <w:rsid w:val="00B65979"/>
    <w:rsid w:val="00B65D16"/>
    <w:rsid w:val="00B66059"/>
    <w:rsid w:val="00B6659A"/>
    <w:rsid w:val="00B666DC"/>
    <w:rsid w:val="00B6688D"/>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316"/>
    <w:rsid w:val="00B736B3"/>
    <w:rsid w:val="00B737D6"/>
    <w:rsid w:val="00B73853"/>
    <w:rsid w:val="00B73A62"/>
    <w:rsid w:val="00B73CD0"/>
    <w:rsid w:val="00B743F3"/>
    <w:rsid w:val="00B74442"/>
    <w:rsid w:val="00B74868"/>
    <w:rsid w:val="00B74B9B"/>
    <w:rsid w:val="00B74C3E"/>
    <w:rsid w:val="00B75091"/>
    <w:rsid w:val="00B75105"/>
    <w:rsid w:val="00B75834"/>
    <w:rsid w:val="00B75B74"/>
    <w:rsid w:val="00B75B76"/>
    <w:rsid w:val="00B75ECD"/>
    <w:rsid w:val="00B762A7"/>
    <w:rsid w:val="00B762F2"/>
    <w:rsid w:val="00B7649B"/>
    <w:rsid w:val="00B76755"/>
    <w:rsid w:val="00B7680C"/>
    <w:rsid w:val="00B76AB4"/>
    <w:rsid w:val="00B76D5F"/>
    <w:rsid w:val="00B770B9"/>
    <w:rsid w:val="00B77592"/>
    <w:rsid w:val="00B77712"/>
    <w:rsid w:val="00B77B14"/>
    <w:rsid w:val="00B77BA5"/>
    <w:rsid w:val="00B802EE"/>
    <w:rsid w:val="00B8049F"/>
    <w:rsid w:val="00B804AE"/>
    <w:rsid w:val="00B8072A"/>
    <w:rsid w:val="00B80E1C"/>
    <w:rsid w:val="00B81138"/>
    <w:rsid w:val="00B81227"/>
    <w:rsid w:val="00B81285"/>
    <w:rsid w:val="00B81405"/>
    <w:rsid w:val="00B81421"/>
    <w:rsid w:val="00B81C82"/>
    <w:rsid w:val="00B8296E"/>
    <w:rsid w:val="00B82B15"/>
    <w:rsid w:val="00B82D23"/>
    <w:rsid w:val="00B83047"/>
    <w:rsid w:val="00B83320"/>
    <w:rsid w:val="00B835B3"/>
    <w:rsid w:val="00B836F1"/>
    <w:rsid w:val="00B83BF0"/>
    <w:rsid w:val="00B83E1A"/>
    <w:rsid w:val="00B845BD"/>
    <w:rsid w:val="00B84A15"/>
    <w:rsid w:val="00B84EB2"/>
    <w:rsid w:val="00B84EED"/>
    <w:rsid w:val="00B8529D"/>
    <w:rsid w:val="00B85431"/>
    <w:rsid w:val="00B8546F"/>
    <w:rsid w:val="00B85509"/>
    <w:rsid w:val="00B860A4"/>
    <w:rsid w:val="00B860CA"/>
    <w:rsid w:val="00B860FB"/>
    <w:rsid w:val="00B861DE"/>
    <w:rsid w:val="00B86A8B"/>
    <w:rsid w:val="00B86F63"/>
    <w:rsid w:val="00B872F4"/>
    <w:rsid w:val="00B87BBC"/>
    <w:rsid w:val="00B901C7"/>
    <w:rsid w:val="00B904F5"/>
    <w:rsid w:val="00B90511"/>
    <w:rsid w:val="00B90840"/>
    <w:rsid w:val="00B90850"/>
    <w:rsid w:val="00B90985"/>
    <w:rsid w:val="00B90C45"/>
    <w:rsid w:val="00B90EF2"/>
    <w:rsid w:val="00B9155A"/>
    <w:rsid w:val="00B91CDB"/>
    <w:rsid w:val="00B92661"/>
    <w:rsid w:val="00B927FD"/>
    <w:rsid w:val="00B92E43"/>
    <w:rsid w:val="00B92FAC"/>
    <w:rsid w:val="00B93385"/>
    <w:rsid w:val="00B93881"/>
    <w:rsid w:val="00B9392D"/>
    <w:rsid w:val="00B93A98"/>
    <w:rsid w:val="00B93E7C"/>
    <w:rsid w:val="00B946FE"/>
    <w:rsid w:val="00B94925"/>
    <w:rsid w:val="00B94E27"/>
    <w:rsid w:val="00B9557F"/>
    <w:rsid w:val="00B95C0E"/>
    <w:rsid w:val="00B95CBF"/>
    <w:rsid w:val="00B95CF3"/>
    <w:rsid w:val="00B95D9E"/>
    <w:rsid w:val="00B96667"/>
    <w:rsid w:val="00B972A2"/>
    <w:rsid w:val="00B97439"/>
    <w:rsid w:val="00B97444"/>
    <w:rsid w:val="00B97A6D"/>
    <w:rsid w:val="00B97F5C"/>
    <w:rsid w:val="00BA0401"/>
    <w:rsid w:val="00BA0D08"/>
    <w:rsid w:val="00BA0F0C"/>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7C6"/>
    <w:rsid w:val="00BA58DD"/>
    <w:rsid w:val="00BA599F"/>
    <w:rsid w:val="00BA5D74"/>
    <w:rsid w:val="00BA5F62"/>
    <w:rsid w:val="00BA6258"/>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26BF"/>
    <w:rsid w:val="00BB34A3"/>
    <w:rsid w:val="00BB34D9"/>
    <w:rsid w:val="00BB3D4F"/>
    <w:rsid w:val="00BB3F3D"/>
    <w:rsid w:val="00BB4349"/>
    <w:rsid w:val="00BB4376"/>
    <w:rsid w:val="00BB4379"/>
    <w:rsid w:val="00BB45EA"/>
    <w:rsid w:val="00BB476F"/>
    <w:rsid w:val="00BB4B5A"/>
    <w:rsid w:val="00BB5571"/>
    <w:rsid w:val="00BB59FB"/>
    <w:rsid w:val="00BB5C93"/>
    <w:rsid w:val="00BB69D8"/>
    <w:rsid w:val="00BB6C44"/>
    <w:rsid w:val="00BB6C71"/>
    <w:rsid w:val="00BB6D75"/>
    <w:rsid w:val="00BB73E1"/>
    <w:rsid w:val="00BB79F6"/>
    <w:rsid w:val="00BC005F"/>
    <w:rsid w:val="00BC0205"/>
    <w:rsid w:val="00BC107D"/>
    <w:rsid w:val="00BC10C7"/>
    <w:rsid w:val="00BC1479"/>
    <w:rsid w:val="00BC1A0C"/>
    <w:rsid w:val="00BC2225"/>
    <w:rsid w:val="00BC225C"/>
    <w:rsid w:val="00BC2C3D"/>
    <w:rsid w:val="00BC2ED0"/>
    <w:rsid w:val="00BC36ED"/>
    <w:rsid w:val="00BC37E2"/>
    <w:rsid w:val="00BC3BD5"/>
    <w:rsid w:val="00BC3D94"/>
    <w:rsid w:val="00BC543D"/>
    <w:rsid w:val="00BC594F"/>
    <w:rsid w:val="00BC5F4C"/>
    <w:rsid w:val="00BC6820"/>
    <w:rsid w:val="00BC6B49"/>
    <w:rsid w:val="00BC73BD"/>
    <w:rsid w:val="00BC7711"/>
    <w:rsid w:val="00BC7B58"/>
    <w:rsid w:val="00BD025B"/>
    <w:rsid w:val="00BD092F"/>
    <w:rsid w:val="00BD0A72"/>
    <w:rsid w:val="00BD0B89"/>
    <w:rsid w:val="00BD0F37"/>
    <w:rsid w:val="00BD0FC1"/>
    <w:rsid w:val="00BD11FA"/>
    <w:rsid w:val="00BD16DB"/>
    <w:rsid w:val="00BD1B8F"/>
    <w:rsid w:val="00BD1C2D"/>
    <w:rsid w:val="00BD216F"/>
    <w:rsid w:val="00BD23AF"/>
    <w:rsid w:val="00BD279C"/>
    <w:rsid w:val="00BD2954"/>
    <w:rsid w:val="00BD3831"/>
    <w:rsid w:val="00BD383B"/>
    <w:rsid w:val="00BD4312"/>
    <w:rsid w:val="00BD4441"/>
    <w:rsid w:val="00BD449C"/>
    <w:rsid w:val="00BD4BEE"/>
    <w:rsid w:val="00BD5136"/>
    <w:rsid w:val="00BD535A"/>
    <w:rsid w:val="00BD5820"/>
    <w:rsid w:val="00BD5A07"/>
    <w:rsid w:val="00BD5C59"/>
    <w:rsid w:val="00BD621F"/>
    <w:rsid w:val="00BD6291"/>
    <w:rsid w:val="00BD62F3"/>
    <w:rsid w:val="00BD6675"/>
    <w:rsid w:val="00BD68A4"/>
    <w:rsid w:val="00BD6FA3"/>
    <w:rsid w:val="00BD785C"/>
    <w:rsid w:val="00BD7BCD"/>
    <w:rsid w:val="00BD7C29"/>
    <w:rsid w:val="00BD7F19"/>
    <w:rsid w:val="00BD7FD7"/>
    <w:rsid w:val="00BE02C0"/>
    <w:rsid w:val="00BE0458"/>
    <w:rsid w:val="00BE07DF"/>
    <w:rsid w:val="00BE08FB"/>
    <w:rsid w:val="00BE09BE"/>
    <w:rsid w:val="00BE09E6"/>
    <w:rsid w:val="00BE0D62"/>
    <w:rsid w:val="00BE142E"/>
    <w:rsid w:val="00BE1A3F"/>
    <w:rsid w:val="00BE1F81"/>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DB3"/>
    <w:rsid w:val="00BE5FCB"/>
    <w:rsid w:val="00BE608F"/>
    <w:rsid w:val="00BE6129"/>
    <w:rsid w:val="00BE63AD"/>
    <w:rsid w:val="00BE65A5"/>
    <w:rsid w:val="00BE6833"/>
    <w:rsid w:val="00BE6B8C"/>
    <w:rsid w:val="00BE6F43"/>
    <w:rsid w:val="00BE7358"/>
    <w:rsid w:val="00BE7486"/>
    <w:rsid w:val="00BE757D"/>
    <w:rsid w:val="00BE77E5"/>
    <w:rsid w:val="00BE7829"/>
    <w:rsid w:val="00BE7CA7"/>
    <w:rsid w:val="00BF001D"/>
    <w:rsid w:val="00BF0680"/>
    <w:rsid w:val="00BF183F"/>
    <w:rsid w:val="00BF205B"/>
    <w:rsid w:val="00BF21F4"/>
    <w:rsid w:val="00BF252B"/>
    <w:rsid w:val="00BF26A6"/>
    <w:rsid w:val="00BF2BA3"/>
    <w:rsid w:val="00BF2DDA"/>
    <w:rsid w:val="00BF2F34"/>
    <w:rsid w:val="00BF315F"/>
    <w:rsid w:val="00BF330F"/>
    <w:rsid w:val="00BF33F7"/>
    <w:rsid w:val="00BF38EB"/>
    <w:rsid w:val="00BF3C9B"/>
    <w:rsid w:val="00BF4593"/>
    <w:rsid w:val="00BF4631"/>
    <w:rsid w:val="00BF4C84"/>
    <w:rsid w:val="00BF4CF5"/>
    <w:rsid w:val="00BF52CD"/>
    <w:rsid w:val="00BF54F3"/>
    <w:rsid w:val="00BF5AC1"/>
    <w:rsid w:val="00BF5B66"/>
    <w:rsid w:val="00BF654A"/>
    <w:rsid w:val="00BF6753"/>
    <w:rsid w:val="00BF67FE"/>
    <w:rsid w:val="00BF6DA9"/>
    <w:rsid w:val="00BF6E72"/>
    <w:rsid w:val="00BF7304"/>
    <w:rsid w:val="00BF74CC"/>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1CF"/>
    <w:rsid w:val="00C05948"/>
    <w:rsid w:val="00C059FC"/>
    <w:rsid w:val="00C05B54"/>
    <w:rsid w:val="00C05E37"/>
    <w:rsid w:val="00C06F3F"/>
    <w:rsid w:val="00C07440"/>
    <w:rsid w:val="00C10251"/>
    <w:rsid w:val="00C10A98"/>
    <w:rsid w:val="00C10D80"/>
    <w:rsid w:val="00C10E2A"/>
    <w:rsid w:val="00C1104C"/>
    <w:rsid w:val="00C1154D"/>
    <w:rsid w:val="00C117AF"/>
    <w:rsid w:val="00C11EC7"/>
    <w:rsid w:val="00C126B7"/>
    <w:rsid w:val="00C12D95"/>
    <w:rsid w:val="00C12DB4"/>
    <w:rsid w:val="00C12F6C"/>
    <w:rsid w:val="00C13016"/>
    <w:rsid w:val="00C13183"/>
    <w:rsid w:val="00C13555"/>
    <w:rsid w:val="00C1355B"/>
    <w:rsid w:val="00C13ED9"/>
    <w:rsid w:val="00C13EF9"/>
    <w:rsid w:val="00C141EC"/>
    <w:rsid w:val="00C141ED"/>
    <w:rsid w:val="00C14D19"/>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144"/>
    <w:rsid w:val="00C21EA8"/>
    <w:rsid w:val="00C22214"/>
    <w:rsid w:val="00C22457"/>
    <w:rsid w:val="00C228FC"/>
    <w:rsid w:val="00C22936"/>
    <w:rsid w:val="00C2295C"/>
    <w:rsid w:val="00C24175"/>
    <w:rsid w:val="00C24426"/>
    <w:rsid w:val="00C244B7"/>
    <w:rsid w:val="00C24808"/>
    <w:rsid w:val="00C248C3"/>
    <w:rsid w:val="00C254AF"/>
    <w:rsid w:val="00C25630"/>
    <w:rsid w:val="00C257C9"/>
    <w:rsid w:val="00C260CF"/>
    <w:rsid w:val="00C260F9"/>
    <w:rsid w:val="00C262C8"/>
    <w:rsid w:val="00C262F6"/>
    <w:rsid w:val="00C266C8"/>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CA3"/>
    <w:rsid w:val="00C36D6D"/>
    <w:rsid w:val="00C37138"/>
    <w:rsid w:val="00C37632"/>
    <w:rsid w:val="00C37BC6"/>
    <w:rsid w:val="00C37FFB"/>
    <w:rsid w:val="00C402BD"/>
    <w:rsid w:val="00C40546"/>
    <w:rsid w:val="00C407EB"/>
    <w:rsid w:val="00C40BFA"/>
    <w:rsid w:val="00C40EC3"/>
    <w:rsid w:val="00C4145D"/>
    <w:rsid w:val="00C41628"/>
    <w:rsid w:val="00C41788"/>
    <w:rsid w:val="00C41F1B"/>
    <w:rsid w:val="00C4257C"/>
    <w:rsid w:val="00C42C22"/>
    <w:rsid w:val="00C434A9"/>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993"/>
    <w:rsid w:val="00C50DF8"/>
    <w:rsid w:val="00C510D5"/>
    <w:rsid w:val="00C524E0"/>
    <w:rsid w:val="00C52A00"/>
    <w:rsid w:val="00C52CC7"/>
    <w:rsid w:val="00C53098"/>
    <w:rsid w:val="00C531BC"/>
    <w:rsid w:val="00C53779"/>
    <w:rsid w:val="00C53D1B"/>
    <w:rsid w:val="00C54486"/>
    <w:rsid w:val="00C55384"/>
    <w:rsid w:val="00C5566A"/>
    <w:rsid w:val="00C5701B"/>
    <w:rsid w:val="00C5707B"/>
    <w:rsid w:val="00C5719A"/>
    <w:rsid w:val="00C57225"/>
    <w:rsid w:val="00C57618"/>
    <w:rsid w:val="00C60302"/>
    <w:rsid w:val="00C6038A"/>
    <w:rsid w:val="00C60ABD"/>
    <w:rsid w:val="00C60BB5"/>
    <w:rsid w:val="00C60D7D"/>
    <w:rsid w:val="00C61066"/>
    <w:rsid w:val="00C61084"/>
    <w:rsid w:val="00C6117A"/>
    <w:rsid w:val="00C61234"/>
    <w:rsid w:val="00C61684"/>
    <w:rsid w:val="00C61995"/>
    <w:rsid w:val="00C619EF"/>
    <w:rsid w:val="00C6295D"/>
    <w:rsid w:val="00C6301D"/>
    <w:rsid w:val="00C6310C"/>
    <w:rsid w:val="00C632DA"/>
    <w:rsid w:val="00C63ACC"/>
    <w:rsid w:val="00C63DAC"/>
    <w:rsid w:val="00C63F79"/>
    <w:rsid w:val="00C6460D"/>
    <w:rsid w:val="00C65065"/>
    <w:rsid w:val="00C6533C"/>
    <w:rsid w:val="00C6582D"/>
    <w:rsid w:val="00C659C3"/>
    <w:rsid w:val="00C660C6"/>
    <w:rsid w:val="00C66D32"/>
    <w:rsid w:val="00C66E18"/>
    <w:rsid w:val="00C673AC"/>
    <w:rsid w:val="00C674C6"/>
    <w:rsid w:val="00C67CEE"/>
    <w:rsid w:val="00C70182"/>
    <w:rsid w:val="00C701B9"/>
    <w:rsid w:val="00C71213"/>
    <w:rsid w:val="00C7130D"/>
    <w:rsid w:val="00C71394"/>
    <w:rsid w:val="00C714E6"/>
    <w:rsid w:val="00C71A62"/>
    <w:rsid w:val="00C71FDA"/>
    <w:rsid w:val="00C7272C"/>
    <w:rsid w:val="00C728F3"/>
    <w:rsid w:val="00C72A2E"/>
    <w:rsid w:val="00C730C2"/>
    <w:rsid w:val="00C736A8"/>
    <w:rsid w:val="00C73B18"/>
    <w:rsid w:val="00C74165"/>
    <w:rsid w:val="00C742DD"/>
    <w:rsid w:val="00C74306"/>
    <w:rsid w:val="00C748E9"/>
    <w:rsid w:val="00C74BD6"/>
    <w:rsid w:val="00C7511D"/>
    <w:rsid w:val="00C753C0"/>
    <w:rsid w:val="00C758E9"/>
    <w:rsid w:val="00C75A88"/>
    <w:rsid w:val="00C75D7C"/>
    <w:rsid w:val="00C76028"/>
    <w:rsid w:val="00C760E4"/>
    <w:rsid w:val="00C76494"/>
    <w:rsid w:val="00C7663F"/>
    <w:rsid w:val="00C77324"/>
    <w:rsid w:val="00C77339"/>
    <w:rsid w:val="00C77863"/>
    <w:rsid w:val="00C77B63"/>
    <w:rsid w:val="00C77C10"/>
    <w:rsid w:val="00C77E59"/>
    <w:rsid w:val="00C80677"/>
    <w:rsid w:val="00C8078E"/>
    <w:rsid w:val="00C81108"/>
    <w:rsid w:val="00C81539"/>
    <w:rsid w:val="00C81E7B"/>
    <w:rsid w:val="00C82A6D"/>
    <w:rsid w:val="00C82BBC"/>
    <w:rsid w:val="00C838CC"/>
    <w:rsid w:val="00C83CC3"/>
    <w:rsid w:val="00C83FB1"/>
    <w:rsid w:val="00C84D56"/>
    <w:rsid w:val="00C8597E"/>
    <w:rsid w:val="00C862EC"/>
    <w:rsid w:val="00C86642"/>
    <w:rsid w:val="00C867C6"/>
    <w:rsid w:val="00C86851"/>
    <w:rsid w:val="00C86862"/>
    <w:rsid w:val="00C8739F"/>
    <w:rsid w:val="00C87A9A"/>
    <w:rsid w:val="00C903A6"/>
    <w:rsid w:val="00C91293"/>
    <w:rsid w:val="00C917ED"/>
    <w:rsid w:val="00C919A8"/>
    <w:rsid w:val="00C92115"/>
    <w:rsid w:val="00C922D0"/>
    <w:rsid w:val="00C92417"/>
    <w:rsid w:val="00C92693"/>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3DD"/>
    <w:rsid w:val="00CA4731"/>
    <w:rsid w:val="00CA4BD8"/>
    <w:rsid w:val="00CA5A90"/>
    <w:rsid w:val="00CA69AB"/>
    <w:rsid w:val="00CA6A8A"/>
    <w:rsid w:val="00CA6AF0"/>
    <w:rsid w:val="00CA6B4B"/>
    <w:rsid w:val="00CA6C0E"/>
    <w:rsid w:val="00CA6C9F"/>
    <w:rsid w:val="00CA75B0"/>
    <w:rsid w:val="00CA7684"/>
    <w:rsid w:val="00CB0583"/>
    <w:rsid w:val="00CB06DD"/>
    <w:rsid w:val="00CB181A"/>
    <w:rsid w:val="00CB1974"/>
    <w:rsid w:val="00CB1E53"/>
    <w:rsid w:val="00CB1E5F"/>
    <w:rsid w:val="00CB1EA0"/>
    <w:rsid w:val="00CB252C"/>
    <w:rsid w:val="00CB331E"/>
    <w:rsid w:val="00CB3A37"/>
    <w:rsid w:val="00CB3B2A"/>
    <w:rsid w:val="00CB4283"/>
    <w:rsid w:val="00CB43BA"/>
    <w:rsid w:val="00CB4A3F"/>
    <w:rsid w:val="00CB56A9"/>
    <w:rsid w:val="00CB5737"/>
    <w:rsid w:val="00CB5879"/>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A93"/>
    <w:rsid w:val="00CC2E4A"/>
    <w:rsid w:val="00CC3586"/>
    <w:rsid w:val="00CC3B56"/>
    <w:rsid w:val="00CC3DEC"/>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477"/>
    <w:rsid w:val="00CD4C45"/>
    <w:rsid w:val="00CD4DBA"/>
    <w:rsid w:val="00CD5086"/>
    <w:rsid w:val="00CD5FF7"/>
    <w:rsid w:val="00CD63D2"/>
    <w:rsid w:val="00CD6D3A"/>
    <w:rsid w:val="00CD6D5A"/>
    <w:rsid w:val="00CD6EAD"/>
    <w:rsid w:val="00CD7056"/>
    <w:rsid w:val="00CD7226"/>
    <w:rsid w:val="00CD764D"/>
    <w:rsid w:val="00CD7E1C"/>
    <w:rsid w:val="00CE005D"/>
    <w:rsid w:val="00CE0C1B"/>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6F65"/>
    <w:rsid w:val="00CE77CB"/>
    <w:rsid w:val="00CE78A0"/>
    <w:rsid w:val="00CE78DA"/>
    <w:rsid w:val="00CE7FF3"/>
    <w:rsid w:val="00CF001B"/>
    <w:rsid w:val="00CF05D0"/>
    <w:rsid w:val="00CF0F03"/>
    <w:rsid w:val="00CF104F"/>
    <w:rsid w:val="00CF1447"/>
    <w:rsid w:val="00CF1679"/>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529"/>
    <w:rsid w:val="00D00F82"/>
    <w:rsid w:val="00D00F89"/>
    <w:rsid w:val="00D011BE"/>
    <w:rsid w:val="00D0139C"/>
    <w:rsid w:val="00D017A4"/>
    <w:rsid w:val="00D018F7"/>
    <w:rsid w:val="00D023CC"/>
    <w:rsid w:val="00D024CC"/>
    <w:rsid w:val="00D024F8"/>
    <w:rsid w:val="00D029D1"/>
    <w:rsid w:val="00D02C2F"/>
    <w:rsid w:val="00D03F3E"/>
    <w:rsid w:val="00D0408B"/>
    <w:rsid w:val="00D0426B"/>
    <w:rsid w:val="00D04295"/>
    <w:rsid w:val="00D04511"/>
    <w:rsid w:val="00D048C7"/>
    <w:rsid w:val="00D04ACE"/>
    <w:rsid w:val="00D04CEE"/>
    <w:rsid w:val="00D04E63"/>
    <w:rsid w:val="00D0537B"/>
    <w:rsid w:val="00D05584"/>
    <w:rsid w:val="00D05B7C"/>
    <w:rsid w:val="00D05F22"/>
    <w:rsid w:val="00D06069"/>
    <w:rsid w:val="00D0629B"/>
    <w:rsid w:val="00D06AA6"/>
    <w:rsid w:val="00D07D78"/>
    <w:rsid w:val="00D10C46"/>
    <w:rsid w:val="00D115FD"/>
    <w:rsid w:val="00D1168A"/>
    <w:rsid w:val="00D11736"/>
    <w:rsid w:val="00D12966"/>
    <w:rsid w:val="00D12C5E"/>
    <w:rsid w:val="00D12DB1"/>
    <w:rsid w:val="00D1364B"/>
    <w:rsid w:val="00D1368D"/>
    <w:rsid w:val="00D13BFF"/>
    <w:rsid w:val="00D141CA"/>
    <w:rsid w:val="00D146B2"/>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17314"/>
    <w:rsid w:val="00D207E9"/>
    <w:rsid w:val="00D20B7A"/>
    <w:rsid w:val="00D20FEB"/>
    <w:rsid w:val="00D21556"/>
    <w:rsid w:val="00D218E3"/>
    <w:rsid w:val="00D218E4"/>
    <w:rsid w:val="00D21BFE"/>
    <w:rsid w:val="00D224B6"/>
    <w:rsid w:val="00D22899"/>
    <w:rsid w:val="00D231C7"/>
    <w:rsid w:val="00D233C4"/>
    <w:rsid w:val="00D23441"/>
    <w:rsid w:val="00D23709"/>
    <w:rsid w:val="00D239B2"/>
    <w:rsid w:val="00D23AF5"/>
    <w:rsid w:val="00D23B7C"/>
    <w:rsid w:val="00D23C4A"/>
    <w:rsid w:val="00D24B9F"/>
    <w:rsid w:val="00D2541D"/>
    <w:rsid w:val="00D25518"/>
    <w:rsid w:val="00D25AD7"/>
    <w:rsid w:val="00D25E37"/>
    <w:rsid w:val="00D25F63"/>
    <w:rsid w:val="00D261DC"/>
    <w:rsid w:val="00D266D7"/>
    <w:rsid w:val="00D26758"/>
    <w:rsid w:val="00D268AE"/>
    <w:rsid w:val="00D268D4"/>
    <w:rsid w:val="00D26B11"/>
    <w:rsid w:val="00D26B8C"/>
    <w:rsid w:val="00D27941"/>
    <w:rsid w:val="00D3003D"/>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38DF"/>
    <w:rsid w:val="00D346C7"/>
    <w:rsid w:val="00D34D2E"/>
    <w:rsid w:val="00D352FB"/>
    <w:rsid w:val="00D35345"/>
    <w:rsid w:val="00D360C8"/>
    <w:rsid w:val="00D36730"/>
    <w:rsid w:val="00D369D0"/>
    <w:rsid w:val="00D36B1A"/>
    <w:rsid w:val="00D37186"/>
    <w:rsid w:val="00D379EE"/>
    <w:rsid w:val="00D37E81"/>
    <w:rsid w:val="00D37EF3"/>
    <w:rsid w:val="00D400E7"/>
    <w:rsid w:val="00D40206"/>
    <w:rsid w:val="00D40C2D"/>
    <w:rsid w:val="00D40C65"/>
    <w:rsid w:val="00D40E19"/>
    <w:rsid w:val="00D41110"/>
    <w:rsid w:val="00D41189"/>
    <w:rsid w:val="00D417D7"/>
    <w:rsid w:val="00D41830"/>
    <w:rsid w:val="00D41943"/>
    <w:rsid w:val="00D422C9"/>
    <w:rsid w:val="00D425F9"/>
    <w:rsid w:val="00D429F9"/>
    <w:rsid w:val="00D42B86"/>
    <w:rsid w:val="00D430D9"/>
    <w:rsid w:val="00D43138"/>
    <w:rsid w:val="00D435EE"/>
    <w:rsid w:val="00D43D34"/>
    <w:rsid w:val="00D43F73"/>
    <w:rsid w:val="00D4425E"/>
    <w:rsid w:val="00D44424"/>
    <w:rsid w:val="00D446BB"/>
    <w:rsid w:val="00D44B4D"/>
    <w:rsid w:val="00D44F51"/>
    <w:rsid w:val="00D457C5"/>
    <w:rsid w:val="00D458D5"/>
    <w:rsid w:val="00D45D0C"/>
    <w:rsid w:val="00D45E8B"/>
    <w:rsid w:val="00D465E9"/>
    <w:rsid w:val="00D46FF0"/>
    <w:rsid w:val="00D4764D"/>
    <w:rsid w:val="00D47CF7"/>
    <w:rsid w:val="00D504BB"/>
    <w:rsid w:val="00D5051D"/>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1AA8"/>
    <w:rsid w:val="00D61D04"/>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575"/>
    <w:rsid w:val="00D719BB"/>
    <w:rsid w:val="00D71B9B"/>
    <w:rsid w:val="00D71C59"/>
    <w:rsid w:val="00D71CBB"/>
    <w:rsid w:val="00D71DD3"/>
    <w:rsid w:val="00D72C19"/>
    <w:rsid w:val="00D73612"/>
    <w:rsid w:val="00D73793"/>
    <w:rsid w:val="00D73D83"/>
    <w:rsid w:val="00D741D2"/>
    <w:rsid w:val="00D744FC"/>
    <w:rsid w:val="00D7458D"/>
    <w:rsid w:val="00D75646"/>
    <w:rsid w:val="00D756DD"/>
    <w:rsid w:val="00D757BD"/>
    <w:rsid w:val="00D75817"/>
    <w:rsid w:val="00D75877"/>
    <w:rsid w:val="00D75C03"/>
    <w:rsid w:val="00D7602D"/>
    <w:rsid w:val="00D76108"/>
    <w:rsid w:val="00D76502"/>
    <w:rsid w:val="00D7690A"/>
    <w:rsid w:val="00D76AB2"/>
    <w:rsid w:val="00D76BDB"/>
    <w:rsid w:val="00D76FD4"/>
    <w:rsid w:val="00D80DA8"/>
    <w:rsid w:val="00D80E09"/>
    <w:rsid w:val="00D80FC4"/>
    <w:rsid w:val="00D81008"/>
    <w:rsid w:val="00D81054"/>
    <w:rsid w:val="00D81F47"/>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5E8"/>
    <w:rsid w:val="00D8683B"/>
    <w:rsid w:val="00D8711D"/>
    <w:rsid w:val="00D87D7D"/>
    <w:rsid w:val="00D87DA4"/>
    <w:rsid w:val="00D87E0B"/>
    <w:rsid w:val="00D9044A"/>
    <w:rsid w:val="00D90594"/>
    <w:rsid w:val="00D905AA"/>
    <w:rsid w:val="00D90BB1"/>
    <w:rsid w:val="00D90E6C"/>
    <w:rsid w:val="00D90EED"/>
    <w:rsid w:val="00D91296"/>
    <w:rsid w:val="00D916DA"/>
    <w:rsid w:val="00D91CA4"/>
    <w:rsid w:val="00D9215C"/>
    <w:rsid w:val="00D926B4"/>
    <w:rsid w:val="00D92732"/>
    <w:rsid w:val="00D9302A"/>
    <w:rsid w:val="00D93292"/>
    <w:rsid w:val="00D93CFB"/>
    <w:rsid w:val="00D93DD8"/>
    <w:rsid w:val="00D944A9"/>
    <w:rsid w:val="00D95376"/>
    <w:rsid w:val="00D96E77"/>
    <w:rsid w:val="00D97416"/>
    <w:rsid w:val="00D977B2"/>
    <w:rsid w:val="00DA00AC"/>
    <w:rsid w:val="00DA00CB"/>
    <w:rsid w:val="00DA00FD"/>
    <w:rsid w:val="00DA038D"/>
    <w:rsid w:val="00DA1043"/>
    <w:rsid w:val="00DA1048"/>
    <w:rsid w:val="00DA1B68"/>
    <w:rsid w:val="00DA238F"/>
    <w:rsid w:val="00DA2687"/>
    <w:rsid w:val="00DA26BF"/>
    <w:rsid w:val="00DA2D6D"/>
    <w:rsid w:val="00DA3213"/>
    <w:rsid w:val="00DA32D8"/>
    <w:rsid w:val="00DA364A"/>
    <w:rsid w:val="00DA3F2C"/>
    <w:rsid w:val="00DA4B76"/>
    <w:rsid w:val="00DA5190"/>
    <w:rsid w:val="00DA5A12"/>
    <w:rsid w:val="00DA62E3"/>
    <w:rsid w:val="00DA6C6A"/>
    <w:rsid w:val="00DA6E31"/>
    <w:rsid w:val="00DA7087"/>
    <w:rsid w:val="00DA740A"/>
    <w:rsid w:val="00DA74EA"/>
    <w:rsid w:val="00DA7504"/>
    <w:rsid w:val="00DA7B61"/>
    <w:rsid w:val="00DA7D3C"/>
    <w:rsid w:val="00DB005E"/>
    <w:rsid w:val="00DB0529"/>
    <w:rsid w:val="00DB079A"/>
    <w:rsid w:val="00DB07FC"/>
    <w:rsid w:val="00DB084D"/>
    <w:rsid w:val="00DB0A34"/>
    <w:rsid w:val="00DB0ADC"/>
    <w:rsid w:val="00DB1396"/>
    <w:rsid w:val="00DB1D69"/>
    <w:rsid w:val="00DB221C"/>
    <w:rsid w:val="00DB2910"/>
    <w:rsid w:val="00DB2B37"/>
    <w:rsid w:val="00DB2D1D"/>
    <w:rsid w:val="00DB2F6A"/>
    <w:rsid w:val="00DB3041"/>
    <w:rsid w:val="00DB3141"/>
    <w:rsid w:val="00DB32E5"/>
    <w:rsid w:val="00DB333B"/>
    <w:rsid w:val="00DB3F1C"/>
    <w:rsid w:val="00DB4606"/>
    <w:rsid w:val="00DB4F89"/>
    <w:rsid w:val="00DB5ABD"/>
    <w:rsid w:val="00DB5D05"/>
    <w:rsid w:val="00DB5EFD"/>
    <w:rsid w:val="00DB5F32"/>
    <w:rsid w:val="00DB650F"/>
    <w:rsid w:val="00DB676D"/>
    <w:rsid w:val="00DB6E1D"/>
    <w:rsid w:val="00DB7061"/>
    <w:rsid w:val="00DB7AD5"/>
    <w:rsid w:val="00DC02C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BE7"/>
    <w:rsid w:val="00DC6C9C"/>
    <w:rsid w:val="00DC75DC"/>
    <w:rsid w:val="00DC7CFB"/>
    <w:rsid w:val="00DD0586"/>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AA0"/>
    <w:rsid w:val="00DD614B"/>
    <w:rsid w:val="00DD6A49"/>
    <w:rsid w:val="00DD6DF1"/>
    <w:rsid w:val="00DD7487"/>
    <w:rsid w:val="00DD7AC0"/>
    <w:rsid w:val="00DD7CF8"/>
    <w:rsid w:val="00DD7E4A"/>
    <w:rsid w:val="00DE0A29"/>
    <w:rsid w:val="00DE1097"/>
    <w:rsid w:val="00DE1555"/>
    <w:rsid w:val="00DE15E7"/>
    <w:rsid w:val="00DE1C11"/>
    <w:rsid w:val="00DE1CA7"/>
    <w:rsid w:val="00DE1D81"/>
    <w:rsid w:val="00DE280C"/>
    <w:rsid w:val="00DE2A9F"/>
    <w:rsid w:val="00DE2B1B"/>
    <w:rsid w:val="00DE2D61"/>
    <w:rsid w:val="00DE3CC1"/>
    <w:rsid w:val="00DE41EA"/>
    <w:rsid w:val="00DE43FD"/>
    <w:rsid w:val="00DE4A36"/>
    <w:rsid w:val="00DE6237"/>
    <w:rsid w:val="00DE6692"/>
    <w:rsid w:val="00DE6A78"/>
    <w:rsid w:val="00DE73DB"/>
    <w:rsid w:val="00DE761F"/>
    <w:rsid w:val="00DE7B10"/>
    <w:rsid w:val="00DF0887"/>
    <w:rsid w:val="00DF0913"/>
    <w:rsid w:val="00DF097F"/>
    <w:rsid w:val="00DF1014"/>
    <w:rsid w:val="00DF12A1"/>
    <w:rsid w:val="00DF1578"/>
    <w:rsid w:val="00DF1B4A"/>
    <w:rsid w:val="00DF1E15"/>
    <w:rsid w:val="00DF1ECC"/>
    <w:rsid w:val="00DF1F96"/>
    <w:rsid w:val="00DF269D"/>
    <w:rsid w:val="00DF2FDA"/>
    <w:rsid w:val="00DF33CB"/>
    <w:rsid w:val="00DF3947"/>
    <w:rsid w:val="00DF3C72"/>
    <w:rsid w:val="00DF3D25"/>
    <w:rsid w:val="00DF3DE1"/>
    <w:rsid w:val="00DF420C"/>
    <w:rsid w:val="00DF4B28"/>
    <w:rsid w:val="00DF4FEE"/>
    <w:rsid w:val="00DF5036"/>
    <w:rsid w:val="00DF5111"/>
    <w:rsid w:val="00DF57A9"/>
    <w:rsid w:val="00DF5C82"/>
    <w:rsid w:val="00DF6105"/>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4A83"/>
    <w:rsid w:val="00E05AC5"/>
    <w:rsid w:val="00E05DB2"/>
    <w:rsid w:val="00E06179"/>
    <w:rsid w:val="00E06199"/>
    <w:rsid w:val="00E062F3"/>
    <w:rsid w:val="00E065EA"/>
    <w:rsid w:val="00E06AC4"/>
    <w:rsid w:val="00E06BAB"/>
    <w:rsid w:val="00E071C5"/>
    <w:rsid w:val="00E07300"/>
    <w:rsid w:val="00E1087C"/>
    <w:rsid w:val="00E109BE"/>
    <w:rsid w:val="00E10A91"/>
    <w:rsid w:val="00E10E3E"/>
    <w:rsid w:val="00E112AF"/>
    <w:rsid w:val="00E1147A"/>
    <w:rsid w:val="00E1181A"/>
    <w:rsid w:val="00E11A90"/>
    <w:rsid w:val="00E11F33"/>
    <w:rsid w:val="00E12507"/>
    <w:rsid w:val="00E12AD4"/>
    <w:rsid w:val="00E13122"/>
    <w:rsid w:val="00E132E7"/>
    <w:rsid w:val="00E137FD"/>
    <w:rsid w:val="00E14FC3"/>
    <w:rsid w:val="00E154E5"/>
    <w:rsid w:val="00E158BC"/>
    <w:rsid w:val="00E15B79"/>
    <w:rsid w:val="00E15ECE"/>
    <w:rsid w:val="00E1644D"/>
    <w:rsid w:val="00E164B0"/>
    <w:rsid w:val="00E166FC"/>
    <w:rsid w:val="00E16D78"/>
    <w:rsid w:val="00E16D90"/>
    <w:rsid w:val="00E178EF"/>
    <w:rsid w:val="00E20727"/>
    <w:rsid w:val="00E20934"/>
    <w:rsid w:val="00E21587"/>
    <w:rsid w:val="00E2177F"/>
    <w:rsid w:val="00E218E0"/>
    <w:rsid w:val="00E21AD9"/>
    <w:rsid w:val="00E2200A"/>
    <w:rsid w:val="00E22068"/>
    <w:rsid w:val="00E2257F"/>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1DA"/>
    <w:rsid w:val="00E30D70"/>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01"/>
    <w:rsid w:val="00E35222"/>
    <w:rsid w:val="00E354A1"/>
    <w:rsid w:val="00E35815"/>
    <w:rsid w:val="00E3589F"/>
    <w:rsid w:val="00E360B6"/>
    <w:rsid w:val="00E3647B"/>
    <w:rsid w:val="00E3668A"/>
    <w:rsid w:val="00E37335"/>
    <w:rsid w:val="00E376AD"/>
    <w:rsid w:val="00E376FA"/>
    <w:rsid w:val="00E377BC"/>
    <w:rsid w:val="00E37BE1"/>
    <w:rsid w:val="00E37C3E"/>
    <w:rsid w:val="00E37E19"/>
    <w:rsid w:val="00E37FEE"/>
    <w:rsid w:val="00E40D0A"/>
    <w:rsid w:val="00E41337"/>
    <w:rsid w:val="00E41623"/>
    <w:rsid w:val="00E416BF"/>
    <w:rsid w:val="00E41815"/>
    <w:rsid w:val="00E41AD5"/>
    <w:rsid w:val="00E42149"/>
    <w:rsid w:val="00E4227C"/>
    <w:rsid w:val="00E422DD"/>
    <w:rsid w:val="00E4242F"/>
    <w:rsid w:val="00E4270B"/>
    <w:rsid w:val="00E42799"/>
    <w:rsid w:val="00E42883"/>
    <w:rsid w:val="00E4288E"/>
    <w:rsid w:val="00E42AF5"/>
    <w:rsid w:val="00E42C46"/>
    <w:rsid w:val="00E42C9A"/>
    <w:rsid w:val="00E42F3E"/>
    <w:rsid w:val="00E4308C"/>
    <w:rsid w:val="00E435A5"/>
    <w:rsid w:val="00E435DD"/>
    <w:rsid w:val="00E43716"/>
    <w:rsid w:val="00E43831"/>
    <w:rsid w:val="00E43AFE"/>
    <w:rsid w:val="00E43D54"/>
    <w:rsid w:val="00E444B6"/>
    <w:rsid w:val="00E4459E"/>
    <w:rsid w:val="00E44AD5"/>
    <w:rsid w:val="00E452C3"/>
    <w:rsid w:val="00E45D21"/>
    <w:rsid w:val="00E45D4D"/>
    <w:rsid w:val="00E45D79"/>
    <w:rsid w:val="00E45E88"/>
    <w:rsid w:val="00E465A6"/>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598"/>
    <w:rsid w:val="00E60A1F"/>
    <w:rsid w:val="00E60B8E"/>
    <w:rsid w:val="00E60C35"/>
    <w:rsid w:val="00E60D9D"/>
    <w:rsid w:val="00E61217"/>
    <w:rsid w:val="00E614AC"/>
    <w:rsid w:val="00E61749"/>
    <w:rsid w:val="00E61801"/>
    <w:rsid w:val="00E61B35"/>
    <w:rsid w:val="00E62398"/>
    <w:rsid w:val="00E624FF"/>
    <w:rsid w:val="00E627DD"/>
    <w:rsid w:val="00E635B0"/>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417"/>
    <w:rsid w:val="00E71526"/>
    <w:rsid w:val="00E7174F"/>
    <w:rsid w:val="00E71825"/>
    <w:rsid w:val="00E71DD4"/>
    <w:rsid w:val="00E721C0"/>
    <w:rsid w:val="00E72566"/>
    <w:rsid w:val="00E7264B"/>
    <w:rsid w:val="00E7297B"/>
    <w:rsid w:val="00E73395"/>
    <w:rsid w:val="00E73673"/>
    <w:rsid w:val="00E73E0A"/>
    <w:rsid w:val="00E73F2D"/>
    <w:rsid w:val="00E73F34"/>
    <w:rsid w:val="00E74238"/>
    <w:rsid w:val="00E7442D"/>
    <w:rsid w:val="00E7509F"/>
    <w:rsid w:val="00E752A9"/>
    <w:rsid w:val="00E75466"/>
    <w:rsid w:val="00E75631"/>
    <w:rsid w:val="00E75CEF"/>
    <w:rsid w:val="00E76507"/>
    <w:rsid w:val="00E76E38"/>
    <w:rsid w:val="00E7708A"/>
    <w:rsid w:val="00E77819"/>
    <w:rsid w:val="00E77A21"/>
    <w:rsid w:val="00E77CE4"/>
    <w:rsid w:val="00E77FCF"/>
    <w:rsid w:val="00E8004C"/>
    <w:rsid w:val="00E80453"/>
    <w:rsid w:val="00E811BA"/>
    <w:rsid w:val="00E819F9"/>
    <w:rsid w:val="00E81A87"/>
    <w:rsid w:val="00E8210A"/>
    <w:rsid w:val="00E82477"/>
    <w:rsid w:val="00E83073"/>
    <w:rsid w:val="00E83773"/>
    <w:rsid w:val="00E8380A"/>
    <w:rsid w:val="00E84177"/>
    <w:rsid w:val="00E841B7"/>
    <w:rsid w:val="00E841F8"/>
    <w:rsid w:val="00E84225"/>
    <w:rsid w:val="00E842B7"/>
    <w:rsid w:val="00E854E7"/>
    <w:rsid w:val="00E86132"/>
    <w:rsid w:val="00E86375"/>
    <w:rsid w:val="00E86400"/>
    <w:rsid w:val="00E8645A"/>
    <w:rsid w:val="00E87714"/>
    <w:rsid w:val="00E87756"/>
    <w:rsid w:val="00E8783F"/>
    <w:rsid w:val="00E87A55"/>
    <w:rsid w:val="00E87B2B"/>
    <w:rsid w:val="00E90304"/>
    <w:rsid w:val="00E90F42"/>
    <w:rsid w:val="00E915A1"/>
    <w:rsid w:val="00E91D4F"/>
    <w:rsid w:val="00E93355"/>
    <w:rsid w:val="00E933B1"/>
    <w:rsid w:val="00E93402"/>
    <w:rsid w:val="00E935F9"/>
    <w:rsid w:val="00E94091"/>
    <w:rsid w:val="00E94240"/>
    <w:rsid w:val="00E95028"/>
    <w:rsid w:val="00E95163"/>
    <w:rsid w:val="00E95678"/>
    <w:rsid w:val="00E9575C"/>
    <w:rsid w:val="00E959C6"/>
    <w:rsid w:val="00E961D0"/>
    <w:rsid w:val="00E9658A"/>
    <w:rsid w:val="00E967F8"/>
    <w:rsid w:val="00E96AD9"/>
    <w:rsid w:val="00E97956"/>
    <w:rsid w:val="00E97F46"/>
    <w:rsid w:val="00EA079F"/>
    <w:rsid w:val="00EA1221"/>
    <w:rsid w:val="00EA1670"/>
    <w:rsid w:val="00EA1AC3"/>
    <w:rsid w:val="00EA1FDE"/>
    <w:rsid w:val="00EA2CC9"/>
    <w:rsid w:val="00EA301F"/>
    <w:rsid w:val="00EA3207"/>
    <w:rsid w:val="00EA3764"/>
    <w:rsid w:val="00EA3D8F"/>
    <w:rsid w:val="00EA485D"/>
    <w:rsid w:val="00EA4899"/>
    <w:rsid w:val="00EA4B6D"/>
    <w:rsid w:val="00EA4C1E"/>
    <w:rsid w:val="00EA4C4D"/>
    <w:rsid w:val="00EA4CFA"/>
    <w:rsid w:val="00EA4E23"/>
    <w:rsid w:val="00EA4F9E"/>
    <w:rsid w:val="00EA526C"/>
    <w:rsid w:val="00EA545B"/>
    <w:rsid w:val="00EA548F"/>
    <w:rsid w:val="00EA5E54"/>
    <w:rsid w:val="00EA5F32"/>
    <w:rsid w:val="00EA644D"/>
    <w:rsid w:val="00EA6922"/>
    <w:rsid w:val="00EA6B08"/>
    <w:rsid w:val="00EA6F83"/>
    <w:rsid w:val="00EA764F"/>
    <w:rsid w:val="00EA7D49"/>
    <w:rsid w:val="00EB0754"/>
    <w:rsid w:val="00EB0C7D"/>
    <w:rsid w:val="00EB1608"/>
    <w:rsid w:val="00EB29DD"/>
    <w:rsid w:val="00EB300D"/>
    <w:rsid w:val="00EB306A"/>
    <w:rsid w:val="00EB30FA"/>
    <w:rsid w:val="00EB3C72"/>
    <w:rsid w:val="00EB3E77"/>
    <w:rsid w:val="00EB3EE7"/>
    <w:rsid w:val="00EB3FC5"/>
    <w:rsid w:val="00EB4363"/>
    <w:rsid w:val="00EB4814"/>
    <w:rsid w:val="00EB491E"/>
    <w:rsid w:val="00EB4DB7"/>
    <w:rsid w:val="00EB61A1"/>
    <w:rsid w:val="00EB642F"/>
    <w:rsid w:val="00EB6A84"/>
    <w:rsid w:val="00EB7C13"/>
    <w:rsid w:val="00EC09BD"/>
    <w:rsid w:val="00EC1387"/>
    <w:rsid w:val="00EC1A86"/>
    <w:rsid w:val="00EC1E71"/>
    <w:rsid w:val="00EC2236"/>
    <w:rsid w:val="00EC34FB"/>
    <w:rsid w:val="00EC35BB"/>
    <w:rsid w:val="00EC3769"/>
    <w:rsid w:val="00EC3884"/>
    <w:rsid w:val="00EC3B2E"/>
    <w:rsid w:val="00EC3B76"/>
    <w:rsid w:val="00EC3BE8"/>
    <w:rsid w:val="00EC3F1C"/>
    <w:rsid w:val="00EC4393"/>
    <w:rsid w:val="00EC4A3A"/>
    <w:rsid w:val="00EC4D3D"/>
    <w:rsid w:val="00EC502D"/>
    <w:rsid w:val="00EC55C8"/>
    <w:rsid w:val="00EC55E8"/>
    <w:rsid w:val="00EC5ECA"/>
    <w:rsid w:val="00EC6629"/>
    <w:rsid w:val="00EC6A06"/>
    <w:rsid w:val="00EC6D77"/>
    <w:rsid w:val="00EC6FFC"/>
    <w:rsid w:val="00EC74D7"/>
    <w:rsid w:val="00EC7629"/>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77E"/>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54C1"/>
    <w:rsid w:val="00EE587C"/>
    <w:rsid w:val="00EE5E9C"/>
    <w:rsid w:val="00EE5F2F"/>
    <w:rsid w:val="00EE5FC5"/>
    <w:rsid w:val="00EE6191"/>
    <w:rsid w:val="00EE68D4"/>
    <w:rsid w:val="00EE6B55"/>
    <w:rsid w:val="00EE6CCA"/>
    <w:rsid w:val="00EE7082"/>
    <w:rsid w:val="00EE723A"/>
    <w:rsid w:val="00EE7421"/>
    <w:rsid w:val="00EE78D7"/>
    <w:rsid w:val="00EE7A13"/>
    <w:rsid w:val="00EF048E"/>
    <w:rsid w:val="00EF0925"/>
    <w:rsid w:val="00EF099B"/>
    <w:rsid w:val="00EF0D36"/>
    <w:rsid w:val="00EF1388"/>
    <w:rsid w:val="00EF169C"/>
    <w:rsid w:val="00EF18F2"/>
    <w:rsid w:val="00EF21CC"/>
    <w:rsid w:val="00EF26D6"/>
    <w:rsid w:val="00EF2865"/>
    <w:rsid w:val="00EF2EC4"/>
    <w:rsid w:val="00EF35B6"/>
    <w:rsid w:val="00EF395A"/>
    <w:rsid w:val="00EF3F6A"/>
    <w:rsid w:val="00EF4341"/>
    <w:rsid w:val="00EF4639"/>
    <w:rsid w:val="00EF4751"/>
    <w:rsid w:val="00EF4E68"/>
    <w:rsid w:val="00EF4E96"/>
    <w:rsid w:val="00EF53CC"/>
    <w:rsid w:val="00EF647C"/>
    <w:rsid w:val="00EF6761"/>
    <w:rsid w:val="00EF6FE7"/>
    <w:rsid w:val="00EF7362"/>
    <w:rsid w:val="00EF772B"/>
    <w:rsid w:val="00EF7817"/>
    <w:rsid w:val="00EF7AAF"/>
    <w:rsid w:val="00EF7D89"/>
    <w:rsid w:val="00F002D3"/>
    <w:rsid w:val="00F00410"/>
    <w:rsid w:val="00F009B3"/>
    <w:rsid w:val="00F00B55"/>
    <w:rsid w:val="00F00D16"/>
    <w:rsid w:val="00F01548"/>
    <w:rsid w:val="00F016E9"/>
    <w:rsid w:val="00F017D4"/>
    <w:rsid w:val="00F0245A"/>
    <w:rsid w:val="00F02C46"/>
    <w:rsid w:val="00F03019"/>
    <w:rsid w:val="00F03184"/>
    <w:rsid w:val="00F034FA"/>
    <w:rsid w:val="00F03AA2"/>
    <w:rsid w:val="00F03D9B"/>
    <w:rsid w:val="00F040FB"/>
    <w:rsid w:val="00F0415E"/>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0F2C"/>
    <w:rsid w:val="00F116D1"/>
    <w:rsid w:val="00F11A12"/>
    <w:rsid w:val="00F11AB6"/>
    <w:rsid w:val="00F11B60"/>
    <w:rsid w:val="00F1203C"/>
    <w:rsid w:val="00F12669"/>
    <w:rsid w:val="00F128C0"/>
    <w:rsid w:val="00F12B63"/>
    <w:rsid w:val="00F12D86"/>
    <w:rsid w:val="00F1365F"/>
    <w:rsid w:val="00F13749"/>
    <w:rsid w:val="00F1426D"/>
    <w:rsid w:val="00F14812"/>
    <w:rsid w:val="00F14A15"/>
    <w:rsid w:val="00F14A26"/>
    <w:rsid w:val="00F14D3B"/>
    <w:rsid w:val="00F14F11"/>
    <w:rsid w:val="00F1509C"/>
    <w:rsid w:val="00F15327"/>
    <w:rsid w:val="00F15365"/>
    <w:rsid w:val="00F1541A"/>
    <w:rsid w:val="00F15520"/>
    <w:rsid w:val="00F160E2"/>
    <w:rsid w:val="00F167C1"/>
    <w:rsid w:val="00F167CB"/>
    <w:rsid w:val="00F167E2"/>
    <w:rsid w:val="00F16DBC"/>
    <w:rsid w:val="00F16F0A"/>
    <w:rsid w:val="00F17307"/>
    <w:rsid w:val="00F200D2"/>
    <w:rsid w:val="00F20591"/>
    <w:rsid w:val="00F206E5"/>
    <w:rsid w:val="00F206ED"/>
    <w:rsid w:val="00F2100C"/>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49B"/>
    <w:rsid w:val="00F24E05"/>
    <w:rsid w:val="00F24FB4"/>
    <w:rsid w:val="00F25480"/>
    <w:rsid w:val="00F2576D"/>
    <w:rsid w:val="00F259F7"/>
    <w:rsid w:val="00F25A49"/>
    <w:rsid w:val="00F25B8B"/>
    <w:rsid w:val="00F26445"/>
    <w:rsid w:val="00F2659D"/>
    <w:rsid w:val="00F26D85"/>
    <w:rsid w:val="00F27044"/>
    <w:rsid w:val="00F27A8E"/>
    <w:rsid w:val="00F27D83"/>
    <w:rsid w:val="00F27DE0"/>
    <w:rsid w:val="00F27DF8"/>
    <w:rsid w:val="00F27E15"/>
    <w:rsid w:val="00F30251"/>
    <w:rsid w:val="00F303D6"/>
    <w:rsid w:val="00F30D95"/>
    <w:rsid w:val="00F3153C"/>
    <w:rsid w:val="00F3171E"/>
    <w:rsid w:val="00F319F1"/>
    <w:rsid w:val="00F31A1A"/>
    <w:rsid w:val="00F31AFA"/>
    <w:rsid w:val="00F31CE0"/>
    <w:rsid w:val="00F321B4"/>
    <w:rsid w:val="00F32393"/>
    <w:rsid w:val="00F325B7"/>
    <w:rsid w:val="00F326A8"/>
    <w:rsid w:val="00F32AEC"/>
    <w:rsid w:val="00F33154"/>
    <w:rsid w:val="00F33CFB"/>
    <w:rsid w:val="00F3424E"/>
    <w:rsid w:val="00F344E7"/>
    <w:rsid w:val="00F34E6F"/>
    <w:rsid w:val="00F35006"/>
    <w:rsid w:val="00F355B9"/>
    <w:rsid w:val="00F35FC5"/>
    <w:rsid w:val="00F36279"/>
    <w:rsid w:val="00F363EF"/>
    <w:rsid w:val="00F366C3"/>
    <w:rsid w:val="00F3670A"/>
    <w:rsid w:val="00F368B6"/>
    <w:rsid w:val="00F37E5E"/>
    <w:rsid w:val="00F400B9"/>
    <w:rsid w:val="00F40339"/>
    <w:rsid w:val="00F4035D"/>
    <w:rsid w:val="00F40541"/>
    <w:rsid w:val="00F40825"/>
    <w:rsid w:val="00F40D99"/>
    <w:rsid w:val="00F40F2F"/>
    <w:rsid w:val="00F41217"/>
    <w:rsid w:val="00F41761"/>
    <w:rsid w:val="00F41AA4"/>
    <w:rsid w:val="00F41E82"/>
    <w:rsid w:val="00F42312"/>
    <w:rsid w:val="00F42AA0"/>
    <w:rsid w:val="00F42F43"/>
    <w:rsid w:val="00F43337"/>
    <w:rsid w:val="00F437A5"/>
    <w:rsid w:val="00F43D48"/>
    <w:rsid w:val="00F43E79"/>
    <w:rsid w:val="00F43FE9"/>
    <w:rsid w:val="00F44BC5"/>
    <w:rsid w:val="00F44CAE"/>
    <w:rsid w:val="00F44E60"/>
    <w:rsid w:val="00F44E64"/>
    <w:rsid w:val="00F44EC4"/>
    <w:rsid w:val="00F45444"/>
    <w:rsid w:val="00F45454"/>
    <w:rsid w:val="00F45595"/>
    <w:rsid w:val="00F45897"/>
    <w:rsid w:val="00F46634"/>
    <w:rsid w:val="00F46ABB"/>
    <w:rsid w:val="00F472AC"/>
    <w:rsid w:val="00F47CE0"/>
    <w:rsid w:val="00F505E3"/>
    <w:rsid w:val="00F508AB"/>
    <w:rsid w:val="00F50CA6"/>
    <w:rsid w:val="00F50F69"/>
    <w:rsid w:val="00F510C3"/>
    <w:rsid w:val="00F51737"/>
    <w:rsid w:val="00F5180C"/>
    <w:rsid w:val="00F51A87"/>
    <w:rsid w:val="00F522C9"/>
    <w:rsid w:val="00F52C54"/>
    <w:rsid w:val="00F52C82"/>
    <w:rsid w:val="00F52EE0"/>
    <w:rsid w:val="00F53158"/>
    <w:rsid w:val="00F5336D"/>
    <w:rsid w:val="00F535F3"/>
    <w:rsid w:val="00F536AE"/>
    <w:rsid w:val="00F538A9"/>
    <w:rsid w:val="00F54666"/>
    <w:rsid w:val="00F54A5B"/>
    <w:rsid w:val="00F54B17"/>
    <w:rsid w:val="00F54C61"/>
    <w:rsid w:val="00F54ECC"/>
    <w:rsid w:val="00F54ED0"/>
    <w:rsid w:val="00F55176"/>
    <w:rsid w:val="00F556A4"/>
    <w:rsid w:val="00F5571A"/>
    <w:rsid w:val="00F55F0F"/>
    <w:rsid w:val="00F568EC"/>
    <w:rsid w:val="00F56A7B"/>
    <w:rsid w:val="00F56B65"/>
    <w:rsid w:val="00F573FE"/>
    <w:rsid w:val="00F57DB8"/>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3146"/>
    <w:rsid w:val="00F7324F"/>
    <w:rsid w:val="00F73344"/>
    <w:rsid w:val="00F74A97"/>
    <w:rsid w:val="00F752F8"/>
    <w:rsid w:val="00F7562E"/>
    <w:rsid w:val="00F75843"/>
    <w:rsid w:val="00F75851"/>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84D"/>
    <w:rsid w:val="00F85115"/>
    <w:rsid w:val="00F85937"/>
    <w:rsid w:val="00F863AB"/>
    <w:rsid w:val="00F86921"/>
    <w:rsid w:val="00F86A10"/>
    <w:rsid w:val="00F8708A"/>
    <w:rsid w:val="00F871A4"/>
    <w:rsid w:val="00F8743E"/>
    <w:rsid w:val="00F8781B"/>
    <w:rsid w:val="00F87F46"/>
    <w:rsid w:val="00F901B1"/>
    <w:rsid w:val="00F90368"/>
    <w:rsid w:val="00F9045F"/>
    <w:rsid w:val="00F90809"/>
    <w:rsid w:val="00F90D01"/>
    <w:rsid w:val="00F90E03"/>
    <w:rsid w:val="00F90E73"/>
    <w:rsid w:val="00F9110E"/>
    <w:rsid w:val="00F919E3"/>
    <w:rsid w:val="00F91B70"/>
    <w:rsid w:val="00F91C9A"/>
    <w:rsid w:val="00F91E25"/>
    <w:rsid w:val="00F92651"/>
    <w:rsid w:val="00F9285F"/>
    <w:rsid w:val="00F92B49"/>
    <w:rsid w:val="00F93578"/>
    <w:rsid w:val="00F93CD1"/>
    <w:rsid w:val="00F94256"/>
    <w:rsid w:val="00F9427F"/>
    <w:rsid w:val="00F942E4"/>
    <w:rsid w:val="00F94473"/>
    <w:rsid w:val="00F947E6"/>
    <w:rsid w:val="00F94BA8"/>
    <w:rsid w:val="00F94C5D"/>
    <w:rsid w:val="00F94CA7"/>
    <w:rsid w:val="00F94E88"/>
    <w:rsid w:val="00F95094"/>
    <w:rsid w:val="00F957F9"/>
    <w:rsid w:val="00F9598D"/>
    <w:rsid w:val="00F959D4"/>
    <w:rsid w:val="00F960E4"/>
    <w:rsid w:val="00F963CD"/>
    <w:rsid w:val="00F963DB"/>
    <w:rsid w:val="00F97321"/>
    <w:rsid w:val="00F973EB"/>
    <w:rsid w:val="00F97DF4"/>
    <w:rsid w:val="00F97E6E"/>
    <w:rsid w:val="00F97EE3"/>
    <w:rsid w:val="00FA06E5"/>
    <w:rsid w:val="00FA07AD"/>
    <w:rsid w:val="00FA1096"/>
    <w:rsid w:val="00FA16A0"/>
    <w:rsid w:val="00FA1A5D"/>
    <w:rsid w:val="00FA1E74"/>
    <w:rsid w:val="00FA240B"/>
    <w:rsid w:val="00FA2AB8"/>
    <w:rsid w:val="00FA2ACD"/>
    <w:rsid w:val="00FA33E2"/>
    <w:rsid w:val="00FA394A"/>
    <w:rsid w:val="00FA3E3F"/>
    <w:rsid w:val="00FA4709"/>
    <w:rsid w:val="00FA4716"/>
    <w:rsid w:val="00FA483C"/>
    <w:rsid w:val="00FA4A7A"/>
    <w:rsid w:val="00FA4F23"/>
    <w:rsid w:val="00FA57DB"/>
    <w:rsid w:val="00FA5A36"/>
    <w:rsid w:val="00FA5AAF"/>
    <w:rsid w:val="00FA5CA2"/>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1BE"/>
    <w:rsid w:val="00FB3278"/>
    <w:rsid w:val="00FB39A8"/>
    <w:rsid w:val="00FB3D7D"/>
    <w:rsid w:val="00FB45C1"/>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A6B"/>
    <w:rsid w:val="00FC1AF0"/>
    <w:rsid w:val="00FC1F2F"/>
    <w:rsid w:val="00FC1FC5"/>
    <w:rsid w:val="00FC2AF7"/>
    <w:rsid w:val="00FC2F9D"/>
    <w:rsid w:val="00FC31A9"/>
    <w:rsid w:val="00FC31C7"/>
    <w:rsid w:val="00FC36CB"/>
    <w:rsid w:val="00FC38EE"/>
    <w:rsid w:val="00FC3FED"/>
    <w:rsid w:val="00FC40FF"/>
    <w:rsid w:val="00FC4C47"/>
    <w:rsid w:val="00FC5366"/>
    <w:rsid w:val="00FC58A7"/>
    <w:rsid w:val="00FC5D4B"/>
    <w:rsid w:val="00FC66A0"/>
    <w:rsid w:val="00FC680C"/>
    <w:rsid w:val="00FC7326"/>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7F5"/>
    <w:rsid w:val="00FD581A"/>
    <w:rsid w:val="00FD6073"/>
    <w:rsid w:val="00FD64A7"/>
    <w:rsid w:val="00FD7003"/>
    <w:rsid w:val="00FD7033"/>
    <w:rsid w:val="00FD73AF"/>
    <w:rsid w:val="00FE0162"/>
    <w:rsid w:val="00FE0599"/>
    <w:rsid w:val="00FE0B4B"/>
    <w:rsid w:val="00FE0B89"/>
    <w:rsid w:val="00FE1787"/>
    <w:rsid w:val="00FE17E5"/>
    <w:rsid w:val="00FE1DF7"/>
    <w:rsid w:val="00FE1DFC"/>
    <w:rsid w:val="00FE1E47"/>
    <w:rsid w:val="00FE2218"/>
    <w:rsid w:val="00FE2420"/>
    <w:rsid w:val="00FE5561"/>
    <w:rsid w:val="00FE59BA"/>
    <w:rsid w:val="00FE6B39"/>
    <w:rsid w:val="00FE75F1"/>
    <w:rsid w:val="00FE7A1A"/>
    <w:rsid w:val="00FE7A7D"/>
    <w:rsid w:val="00FE7DDE"/>
    <w:rsid w:val="00FE7F18"/>
    <w:rsid w:val="00FF0379"/>
    <w:rsid w:val="00FF0636"/>
    <w:rsid w:val="00FF0C11"/>
    <w:rsid w:val="00FF0FFD"/>
    <w:rsid w:val="00FF12DB"/>
    <w:rsid w:val="00FF15BA"/>
    <w:rsid w:val="00FF2028"/>
    <w:rsid w:val="00FF2584"/>
    <w:rsid w:val="00FF28E3"/>
    <w:rsid w:val="00FF2A68"/>
    <w:rsid w:val="00FF2B65"/>
    <w:rsid w:val="00FF2C9F"/>
    <w:rsid w:val="00FF2CF7"/>
    <w:rsid w:val="00FF302C"/>
    <w:rsid w:val="00FF335F"/>
    <w:rsid w:val="00FF360D"/>
    <w:rsid w:val="00FF3B83"/>
    <w:rsid w:val="00FF3BB6"/>
    <w:rsid w:val="00FF4E4E"/>
    <w:rsid w:val="00FF5561"/>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393624324">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14098854">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689333799">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9949452">
      <w:bodyDiv w:val="1"/>
      <w:marLeft w:val="0"/>
      <w:marRight w:val="0"/>
      <w:marTop w:val="0"/>
      <w:marBottom w:val="0"/>
      <w:divBdr>
        <w:top w:val="none" w:sz="0" w:space="0" w:color="auto"/>
        <w:left w:val="none" w:sz="0" w:space="0" w:color="auto"/>
        <w:bottom w:val="none" w:sz="0" w:space="0" w:color="auto"/>
        <w:right w:val="none" w:sz="0" w:space="0" w:color="auto"/>
      </w:divBdr>
    </w:div>
    <w:div w:id="907882096">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50249928">
      <w:bodyDiv w:val="1"/>
      <w:marLeft w:val="0"/>
      <w:marRight w:val="0"/>
      <w:marTop w:val="0"/>
      <w:marBottom w:val="0"/>
      <w:divBdr>
        <w:top w:val="none" w:sz="0" w:space="0" w:color="auto"/>
        <w:left w:val="none" w:sz="0" w:space="0" w:color="auto"/>
        <w:bottom w:val="none" w:sz="0" w:space="0" w:color="auto"/>
        <w:right w:val="none" w:sz="0" w:space="0" w:color="auto"/>
      </w:divBdr>
    </w:div>
    <w:div w:id="1153792679">
      <w:bodyDiv w:val="1"/>
      <w:marLeft w:val="0"/>
      <w:marRight w:val="0"/>
      <w:marTop w:val="0"/>
      <w:marBottom w:val="0"/>
      <w:divBdr>
        <w:top w:val="none" w:sz="0" w:space="0" w:color="auto"/>
        <w:left w:val="none" w:sz="0" w:space="0" w:color="auto"/>
        <w:bottom w:val="none" w:sz="0" w:space="0" w:color="auto"/>
        <w:right w:val="none" w:sz="0" w:space="0" w:color="auto"/>
      </w:divBdr>
    </w:div>
    <w:div w:id="1170832895">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2098079">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mailto:licitacoe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562F0-1810-4D7C-94C0-0304B1CF4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44</Pages>
  <Words>12200</Words>
  <Characters>65885</Characters>
  <Application>Microsoft Office Word</Application>
  <DocSecurity>0</DocSecurity>
  <Lines>549</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77930</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5</cp:revision>
  <cp:lastPrinted>2021-11-11T19:18:00Z</cp:lastPrinted>
  <dcterms:created xsi:type="dcterms:W3CDTF">2023-12-28T17:57:00Z</dcterms:created>
  <dcterms:modified xsi:type="dcterms:W3CDTF">2023-12-28T18:00:00Z</dcterms:modified>
</cp:coreProperties>
</file>